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D84AA7" w14:textId="598130E6" w:rsidR="00743E1E" w:rsidRPr="00743E1E" w:rsidRDefault="00743E1E" w:rsidP="0032095F">
      <w:pPr>
        <w:jc w:val="center"/>
        <w:rPr>
          <w:rFonts w:ascii="Arial Narrow" w:hAnsi="Arial Narrow" w:cs="Calibri"/>
          <w:b/>
          <w:szCs w:val="24"/>
        </w:rPr>
      </w:pPr>
      <w:bookmarkStart w:id="0" w:name="_Hlk120793104"/>
      <w:r w:rsidRPr="00743E1E">
        <w:rPr>
          <w:rFonts w:ascii="Arial Narrow" w:hAnsi="Arial Narrow" w:cs="Calibri"/>
          <w:b/>
          <w:szCs w:val="24"/>
        </w:rPr>
        <w:t xml:space="preserve">UMOWA Nr </w:t>
      </w:r>
      <w:r w:rsidR="006D20CC">
        <w:rPr>
          <w:rFonts w:ascii="Arial Narrow" w:hAnsi="Arial Narrow" w:cs="Calibri"/>
          <w:b/>
          <w:bCs/>
          <w:szCs w:val="24"/>
        </w:rPr>
        <w:t>…………………</w:t>
      </w:r>
    </w:p>
    <w:p w14:paraId="1D34033E" w14:textId="02A135CF" w:rsidR="00F57228" w:rsidRPr="00F57228" w:rsidRDefault="002D04DF" w:rsidP="0032095F">
      <w:pPr>
        <w:jc w:val="center"/>
        <w:rPr>
          <w:rFonts w:ascii="Arial Narrow" w:hAnsi="Arial Narrow" w:cs="Calibri"/>
          <w:b/>
          <w:szCs w:val="24"/>
        </w:rPr>
      </w:pPr>
      <w:r>
        <w:rPr>
          <w:rFonts w:ascii="Arial Narrow" w:hAnsi="Arial Narrow" w:cs="Calibri"/>
          <w:b/>
          <w:szCs w:val="24"/>
        </w:rPr>
        <w:t>O WSPÓŁPRACY W ZAKRESIE OBSŁUGI SERWISOWEJ</w:t>
      </w:r>
      <w:r w:rsidR="00F57228" w:rsidRPr="00F57228">
        <w:rPr>
          <w:rFonts w:ascii="Arial Narrow" w:hAnsi="Arial Narrow" w:cs="Arial"/>
          <w:szCs w:val="24"/>
        </w:rPr>
        <w:t xml:space="preserve"> </w:t>
      </w:r>
      <w:r w:rsidR="00640481">
        <w:rPr>
          <w:rFonts w:ascii="Arial Narrow" w:hAnsi="Arial Narrow" w:cs="Calibri"/>
          <w:b/>
          <w:szCs w:val="24"/>
        </w:rPr>
        <w:t>DO</w:t>
      </w:r>
      <w:r w:rsidR="00F57228" w:rsidRPr="00F57228">
        <w:rPr>
          <w:rFonts w:ascii="Arial Narrow" w:hAnsi="Arial Narrow" w:cs="Calibri"/>
          <w:b/>
          <w:szCs w:val="24"/>
        </w:rPr>
        <w:t xml:space="preserve"> 3,5 t DMC</w:t>
      </w:r>
    </w:p>
    <w:p w14:paraId="2EA72C93" w14:textId="758615CE" w:rsidR="007A433E" w:rsidRPr="00AC006D" w:rsidRDefault="00F57228" w:rsidP="0032095F">
      <w:pPr>
        <w:jc w:val="center"/>
        <w:rPr>
          <w:rFonts w:ascii="Arial Narrow" w:hAnsi="Arial Narrow" w:cs="Calibri"/>
          <w:b/>
          <w:szCs w:val="24"/>
        </w:rPr>
      </w:pPr>
      <w:r w:rsidRPr="00F57228">
        <w:rPr>
          <w:rFonts w:ascii="Arial Narrow" w:hAnsi="Arial Narrow" w:cs="Calibri"/>
          <w:b/>
          <w:szCs w:val="24"/>
        </w:rPr>
        <w:t xml:space="preserve">na terenie RD </w:t>
      </w:r>
      <w:r w:rsidR="00B2455D">
        <w:rPr>
          <w:rFonts w:ascii="Arial Narrow" w:hAnsi="Arial Narrow" w:cs="Calibri"/>
          <w:b/>
          <w:szCs w:val="24"/>
        </w:rPr>
        <w:t>Kalisz</w:t>
      </w:r>
    </w:p>
    <w:p w14:paraId="5E65CBA2" w14:textId="77777777" w:rsidR="00EE5D64" w:rsidRPr="00743E1E" w:rsidRDefault="00EE5D64" w:rsidP="007A433E">
      <w:pPr>
        <w:numPr>
          <w:ilvl w:val="0"/>
          <w:numId w:val="1"/>
        </w:numPr>
        <w:ind w:left="0"/>
        <w:jc w:val="center"/>
        <w:rPr>
          <w:rFonts w:ascii="Arial Narrow" w:hAnsi="Arial Narrow" w:cs="Calibri"/>
          <w:b/>
          <w:szCs w:val="24"/>
        </w:rPr>
      </w:pPr>
    </w:p>
    <w:p w14:paraId="0241E397" w14:textId="77777777" w:rsidR="00105E3A" w:rsidRPr="0017013F" w:rsidRDefault="00105E3A" w:rsidP="00B65266">
      <w:pPr>
        <w:spacing w:line="276" w:lineRule="auto"/>
        <w:jc w:val="center"/>
        <w:rPr>
          <w:rFonts w:ascii="Arial" w:hAnsi="Arial" w:cs="Arial"/>
          <w:sz w:val="22"/>
          <w:szCs w:val="22"/>
        </w:rPr>
      </w:pPr>
    </w:p>
    <w:p w14:paraId="34C4D440" w14:textId="2C06F736" w:rsidR="00105E3A" w:rsidRDefault="00105E3A" w:rsidP="00B65266">
      <w:pPr>
        <w:spacing w:line="276" w:lineRule="auto"/>
        <w:jc w:val="both"/>
        <w:rPr>
          <w:rFonts w:ascii="Arial Narrow" w:hAnsi="Arial Narrow" w:cs="Arial"/>
          <w:sz w:val="22"/>
          <w:szCs w:val="22"/>
        </w:rPr>
      </w:pPr>
      <w:r w:rsidRPr="00702BEC">
        <w:rPr>
          <w:rFonts w:ascii="Arial Narrow" w:hAnsi="Arial Narrow" w:cs="Arial"/>
          <w:sz w:val="22"/>
          <w:szCs w:val="22"/>
        </w:rPr>
        <w:t>zawarta</w:t>
      </w:r>
      <w:r w:rsidR="00596D5E">
        <w:rPr>
          <w:rFonts w:ascii="Arial Narrow" w:hAnsi="Arial Narrow" w:cs="Arial"/>
          <w:sz w:val="22"/>
          <w:szCs w:val="22"/>
        </w:rPr>
        <w:t xml:space="preserve"> w dniu </w:t>
      </w:r>
      <w:r w:rsidR="00CA2FD5">
        <w:rPr>
          <w:rFonts w:ascii="Arial Narrow" w:hAnsi="Arial Narrow" w:cs="Arial"/>
          <w:sz w:val="22"/>
          <w:szCs w:val="22"/>
        </w:rPr>
        <w:t>…….</w:t>
      </w:r>
      <w:r w:rsidR="006D5037">
        <w:rPr>
          <w:rFonts w:ascii="Arial Narrow" w:hAnsi="Arial Narrow" w:cs="Arial"/>
          <w:sz w:val="22"/>
          <w:szCs w:val="22"/>
        </w:rPr>
        <w:t>.202</w:t>
      </w:r>
      <w:r w:rsidR="00CB6176">
        <w:rPr>
          <w:rFonts w:ascii="Arial Narrow" w:hAnsi="Arial Narrow" w:cs="Arial"/>
          <w:sz w:val="22"/>
          <w:szCs w:val="22"/>
        </w:rPr>
        <w:t>5</w:t>
      </w:r>
      <w:r w:rsidR="006D5037">
        <w:rPr>
          <w:rFonts w:ascii="Arial Narrow" w:hAnsi="Arial Narrow" w:cs="Arial"/>
          <w:sz w:val="22"/>
          <w:szCs w:val="22"/>
        </w:rPr>
        <w:t xml:space="preserve"> roku</w:t>
      </w:r>
      <w:r w:rsidR="00743E1E">
        <w:rPr>
          <w:rFonts w:ascii="Arial Narrow" w:hAnsi="Arial Narrow" w:cs="Arial"/>
          <w:color w:val="808080"/>
          <w:sz w:val="22"/>
          <w:szCs w:val="22"/>
        </w:rPr>
        <w:t xml:space="preserve"> </w:t>
      </w:r>
      <w:r w:rsidR="00743E1E">
        <w:rPr>
          <w:rFonts w:ascii="Arial Narrow" w:hAnsi="Arial Narrow" w:cs="Arial"/>
          <w:sz w:val="22"/>
          <w:szCs w:val="22"/>
        </w:rPr>
        <w:t>w</w:t>
      </w:r>
      <w:r w:rsidR="006D5037">
        <w:rPr>
          <w:rFonts w:ascii="Arial Narrow" w:hAnsi="Arial Narrow" w:cs="Arial"/>
          <w:sz w:val="22"/>
          <w:szCs w:val="22"/>
        </w:rPr>
        <w:t xml:space="preserve"> </w:t>
      </w:r>
      <w:r w:rsidR="00666E95">
        <w:rPr>
          <w:rFonts w:ascii="Arial Narrow" w:hAnsi="Arial Narrow" w:cs="Arial"/>
          <w:sz w:val="22"/>
          <w:szCs w:val="22"/>
        </w:rPr>
        <w:t>Kaliszu</w:t>
      </w:r>
      <w:r w:rsidR="00073101" w:rsidRPr="00702BEC">
        <w:rPr>
          <w:rFonts w:ascii="Arial Narrow" w:hAnsi="Arial Narrow" w:cs="Arial"/>
          <w:sz w:val="22"/>
          <w:szCs w:val="22"/>
        </w:rPr>
        <w:t xml:space="preserve"> </w:t>
      </w:r>
      <w:r w:rsidRPr="00702BEC">
        <w:rPr>
          <w:rFonts w:ascii="Arial Narrow" w:hAnsi="Arial Narrow" w:cs="Arial"/>
          <w:sz w:val="22"/>
          <w:szCs w:val="22"/>
        </w:rPr>
        <w:t>pomiędzy:</w:t>
      </w:r>
    </w:p>
    <w:p w14:paraId="7E0F5E29" w14:textId="77777777" w:rsidR="00743E1E" w:rsidRPr="00702BEC" w:rsidRDefault="00743E1E" w:rsidP="00B65266">
      <w:pPr>
        <w:spacing w:line="276" w:lineRule="auto"/>
        <w:jc w:val="both"/>
        <w:rPr>
          <w:rFonts w:ascii="Arial Narrow" w:hAnsi="Arial Narrow" w:cs="Arial"/>
          <w:sz w:val="22"/>
          <w:szCs w:val="22"/>
        </w:rPr>
      </w:pPr>
    </w:p>
    <w:p w14:paraId="29DE63E2" w14:textId="0535CA9D" w:rsidR="00743926" w:rsidRDefault="004D6692" w:rsidP="00BE3860">
      <w:pPr>
        <w:widowControl w:val="0"/>
        <w:autoSpaceDE w:val="0"/>
        <w:autoSpaceDN w:val="0"/>
        <w:adjustRightInd w:val="0"/>
        <w:spacing w:line="276" w:lineRule="auto"/>
        <w:jc w:val="both"/>
        <w:rPr>
          <w:rFonts w:ascii="Arial Narrow" w:hAnsi="Arial Narrow" w:cs="Calibri"/>
          <w:sz w:val="22"/>
          <w:szCs w:val="22"/>
        </w:rPr>
      </w:pPr>
      <w:r w:rsidRPr="004D6692">
        <w:rPr>
          <w:rFonts w:ascii="Arial Narrow" w:hAnsi="Arial Narrow" w:cs="Calibri"/>
          <w:sz w:val="22"/>
          <w:szCs w:val="22"/>
        </w:rPr>
        <w:t>ENERGA – OPERATOR S</w:t>
      </w:r>
      <w:r w:rsidR="00364856">
        <w:rPr>
          <w:rFonts w:ascii="Arial Narrow" w:hAnsi="Arial Narrow" w:cs="Calibri"/>
          <w:sz w:val="22"/>
          <w:szCs w:val="22"/>
        </w:rPr>
        <w:t>.</w:t>
      </w:r>
      <w:r w:rsidRPr="004D6692">
        <w:rPr>
          <w:rFonts w:ascii="Arial Narrow" w:hAnsi="Arial Narrow" w:cs="Calibri"/>
          <w:sz w:val="22"/>
          <w:szCs w:val="22"/>
        </w:rPr>
        <w:t>A</w:t>
      </w:r>
      <w:r w:rsidR="00364856">
        <w:rPr>
          <w:rFonts w:ascii="Arial Narrow" w:hAnsi="Arial Narrow" w:cs="Calibri"/>
          <w:sz w:val="22"/>
          <w:szCs w:val="22"/>
        </w:rPr>
        <w:t>.</w:t>
      </w:r>
      <w:r w:rsidRPr="004D6692">
        <w:rPr>
          <w:rFonts w:ascii="Arial Narrow" w:hAnsi="Arial Narrow" w:cs="Calibri"/>
          <w:sz w:val="22"/>
          <w:szCs w:val="22"/>
        </w:rPr>
        <w:t xml:space="preserve"> z siedzibą w Gdańsku przy ul. Marynarki Polskiej 130 80-557 Gdańsk, wpisana do Krajowego  Rejestru Sądowego - Rejestru Przedsiębiorców przez Sąd Rejonowy Gdańsk – Północ w Gdańsku VII Wydział Gospodarczy Krajowego Rejestru Sądowego, po</w:t>
      </w:r>
      <w:r w:rsidR="00607DF8">
        <w:rPr>
          <w:rFonts w:ascii="Arial Narrow" w:hAnsi="Arial Narrow" w:cs="Calibri"/>
          <w:sz w:val="22"/>
          <w:szCs w:val="22"/>
        </w:rPr>
        <w:t xml:space="preserve">d numerem 0000033455, </w:t>
      </w:r>
      <w:r w:rsidRPr="004D6692">
        <w:rPr>
          <w:rFonts w:ascii="Arial Narrow" w:hAnsi="Arial Narrow" w:cs="Calibri"/>
          <w:sz w:val="22"/>
          <w:szCs w:val="22"/>
        </w:rPr>
        <w:t xml:space="preserve">NIP 583-000-11-90, z kapitałem zakładowym wpłaconym w całości </w:t>
      </w:r>
      <w:r w:rsidR="00E963D2" w:rsidRPr="00E963D2">
        <w:rPr>
          <w:rFonts w:ascii="Arial Narrow" w:hAnsi="Arial Narrow" w:cs="Calibri"/>
          <w:sz w:val="22"/>
          <w:szCs w:val="22"/>
        </w:rPr>
        <w:t xml:space="preserve">1 356 110 400 </w:t>
      </w:r>
      <w:r w:rsidRPr="004D6692">
        <w:rPr>
          <w:rFonts w:ascii="Arial Narrow" w:hAnsi="Arial Narrow" w:cs="Calibri"/>
          <w:sz w:val="22"/>
          <w:szCs w:val="22"/>
        </w:rPr>
        <w:t xml:space="preserve">zł, REGON 190275904-00043, Oddziałem w Kaliszu z siedzibą </w:t>
      </w:r>
      <w:r w:rsidR="00E963D2">
        <w:rPr>
          <w:rFonts w:ascii="Arial Narrow" w:hAnsi="Arial Narrow" w:cs="Calibri"/>
          <w:sz w:val="22"/>
          <w:szCs w:val="22"/>
        </w:rPr>
        <w:t>w</w:t>
      </w:r>
      <w:r w:rsidR="00364856">
        <w:rPr>
          <w:rFonts w:ascii="Arial Narrow" w:hAnsi="Arial Narrow" w:cs="Calibri"/>
          <w:sz w:val="22"/>
          <w:szCs w:val="22"/>
        </w:rPr>
        <w:t xml:space="preserve"> Kaliszu, </w:t>
      </w:r>
      <w:r w:rsidRPr="004D6692">
        <w:rPr>
          <w:rFonts w:ascii="Arial Narrow" w:hAnsi="Arial Narrow" w:cs="Calibri"/>
          <w:sz w:val="22"/>
          <w:szCs w:val="22"/>
        </w:rPr>
        <w:t>Aleja Wolności 8, 62-800 Kalisz</w:t>
      </w:r>
      <w:r>
        <w:rPr>
          <w:rFonts w:ascii="Arial Narrow" w:hAnsi="Arial Narrow" w:cs="Calibri"/>
          <w:sz w:val="22"/>
          <w:szCs w:val="22"/>
        </w:rPr>
        <w:t>,</w:t>
      </w:r>
    </w:p>
    <w:p w14:paraId="54095C1D" w14:textId="77777777" w:rsidR="00743926" w:rsidRDefault="00743926" w:rsidP="00743E1E">
      <w:pPr>
        <w:widowControl w:val="0"/>
        <w:autoSpaceDE w:val="0"/>
        <w:autoSpaceDN w:val="0"/>
        <w:adjustRightInd w:val="0"/>
        <w:jc w:val="both"/>
        <w:rPr>
          <w:rFonts w:ascii="Arial Narrow" w:hAnsi="Arial Narrow" w:cs="Calibri"/>
          <w:sz w:val="22"/>
          <w:szCs w:val="22"/>
        </w:rPr>
      </w:pPr>
    </w:p>
    <w:p w14:paraId="2E9C439B" w14:textId="203B9C0D" w:rsidR="00743E1E" w:rsidRPr="005C76C2" w:rsidRDefault="004D6692" w:rsidP="00743E1E">
      <w:pPr>
        <w:widowControl w:val="0"/>
        <w:autoSpaceDE w:val="0"/>
        <w:autoSpaceDN w:val="0"/>
        <w:adjustRightInd w:val="0"/>
        <w:jc w:val="both"/>
        <w:rPr>
          <w:rFonts w:ascii="Arial Narrow" w:eastAsia="Calibri" w:hAnsi="Arial Narrow"/>
          <w:sz w:val="22"/>
        </w:rPr>
      </w:pPr>
      <w:r>
        <w:rPr>
          <w:rFonts w:ascii="Arial Narrow" w:hAnsi="Arial Narrow" w:cs="Calibri"/>
          <w:sz w:val="22"/>
          <w:szCs w:val="22"/>
        </w:rPr>
        <w:t xml:space="preserve"> </w:t>
      </w:r>
      <w:r w:rsidR="00743E1E" w:rsidRPr="005C76C2">
        <w:rPr>
          <w:rFonts w:ascii="Arial Narrow" w:eastAsia="Calibri" w:hAnsi="Arial Narrow"/>
          <w:sz w:val="22"/>
        </w:rPr>
        <w:t>reprezentowanym przez:</w:t>
      </w:r>
    </w:p>
    <w:p w14:paraId="3BDA5CC3" w14:textId="77777777" w:rsidR="00743E1E" w:rsidRPr="005C76C2" w:rsidRDefault="00743E1E" w:rsidP="00743E1E">
      <w:pPr>
        <w:tabs>
          <w:tab w:val="left" w:pos="5750"/>
        </w:tabs>
        <w:spacing w:before="120" w:after="40"/>
        <w:ind w:left="510" w:hanging="510"/>
        <w:rPr>
          <w:rFonts w:ascii="Arial Narrow" w:eastAsia="Calibri" w:hAnsi="Arial Narrow"/>
          <w:sz w:val="22"/>
        </w:rPr>
      </w:pPr>
      <w:r w:rsidRPr="005C76C2">
        <w:rPr>
          <w:rFonts w:ascii="Arial Narrow" w:eastAsia="Calibri" w:hAnsi="Arial Narrow"/>
          <w:sz w:val="22"/>
        </w:rPr>
        <w:tab/>
      </w:r>
      <w:r w:rsidRPr="005C76C2">
        <w:rPr>
          <w:rFonts w:ascii="Arial Narrow" w:eastAsia="Calibri" w:hAnsi="Arial Narrow"/>
          <w:sz w:val="22"/>
        </w:rPr>
        <w:tab/>
      </w:r>
    </w:p>
    <w:p w14:paraId="43257B4F" w14:textId="77777777" w:rsidR="00743E1E" w:rsidRPr="005C76C2" w:rsidRDefault="00743E1E" w:rsidP="00743E1E">
      <w:pPr>
        <w:spacing w:before="120" w:after="40"/>
        <w:ind w:left="510" w:hanging="510"/>
        <w:rPr>
          <w:rFonts w:ascii="Arial Narrow" w:eastAsia="Calibri" w:hAnsi="Arial Narrow"/>
          <w:sz w:val="22"/>
        </w:rPr>
      </w:pPr>
      <w:r w:rsidRPr="005C76C2">
        <w:rPr>
          <w:rFonts w:ascii="Arial Narrow" w:eastAsia="Calibri" w:hAnsi="Arial Narrow"/>
          <w:sz w:val="22"/>
        </w:rPr>
        <w:t>………………………………………………………………</w:t>
      </w:r>
    </w:p>
    <w:p w14:paraId="0FF850B5" w14:textId="77777777" w:rsidR="00743E1E" w:rsidRPr="005C76C2" w:rsidRDefault="00743E1E" w:rsidP="00743E1E">
      <w:pPr>
        <w:spacing w:before="120" w:after="40"/>
        <w:rPr>
          <w:rFonts w:ascii="Arial Narrow" w:eastAsia="Calibri" w:hAnsi="Arial Narrow"/>
          <w:sz w:val="22"/>
        </w:rPr>
      </w:pPr>
    </w:p>
    <w:p w14:paraId="443CDC69" w14:textId="77777777" w:rsidR="00743E1E" w:rsidRPr="005C76C2" w:rsidRDefault="00743E1E" w:rsidP="00743E1E">
      <w:pPr>
        <w:spacing w:before="120" w:after="40"/>
        <w:ind w:left="510" w:hanging="510"/>
        <w:rPr>
          <w:rFonts w:ascii="Arial Narrow" w:eastAsia="Calibri" w:hAnsi="Arial Narrow"/>
          <w:sz w:val="22"/>
        </w:rPr>
      </w:pPr>
      <w:r w:rsidRPr="005C76C2">
        <w:rPr>
          <w:rFonts w:ascii="Arial Narrow" w:eastAsia="Calibri" w:hAnsi="Arial Narrow"/>
          <w:sz w:val="22"/>
        </w:rPr>
        <w:t>………………………………………………………………</w:t>
      </w:r>
    </w:p>
    <w:p w14:paraId="6DE08BDF" w14:textId="77777777" w:rsidR="00743E1E" w:rsidRPr="005C76C2" w:rsidRDefault="00743E1E" w:rsidP="00743E1E">
      <w:pPr>
        <w:spacing w:before="120" w:after="40"/>
        <w:ind w:left="510" w:hanging="510"/>
        <w:rPr>
          <w:rFonts w:ascii="Arial Narrow" w:eastAsia="Calibri" w:hAnsi="Arial Narrow"/>
          <w:sz w:val="22"/>
        </w:rPr>
      </w:pPr>
      <w:r w:rsidRPr="005C76C2">
        <w:rPr>
          <w:rFonts w:ascii="Arial Narrow" w:eastAsia="Calibri" w:hAnsi="Arial Narrow"/>
          <w:sz w:val="22"/>
        </w:rPr>
        <w:t xml:space="preserve">zwaną w dalszej treści umowy Zamawiającym </w:t>
      </w:r>
    </w:p>
    <w:p w14:paraId="23129959" w14:textId="77777777" w:rsidR="004D6692" w:rsidRDefault="00743E1E" w:rsidP="00743E1E">
      <w:pPr>
        <w:spacing w:before="120" w:after="40"/>
        <w:ind w:left="510" w:hanging="510"/>
        <w:rPr>
          <w:rFonts w:ascii="Arial Narrow" w:eastAsia="Calibri" w:hAnsi="Arial Narrow"/>
          <w:sz w:val="22"/>
        </w:rPr>
      </w:pPr>
      <w:r w:rsidRPr="005C76C2">
        <w:rPr>
          <w:rFonts w:ascii="Arial Narrow" w:eastAsia="Calibri" w:hAnsi="Arial Narrow"/>
          <w:sz w:val="22"/>
        </w:rPr>
        <w:t>a</w:t>
      </w:r>
      <w:r w:rsidR="004D6692">
        <w:rPr>
          <w:rFonts w:ascii="Arial Narrow" w:eastAsia="Calibri" w:hAnsi="Arial Narrow"/>
          <w:sz w:val="22"/>
        </w:rPr>
        <w:t xml:space="preserve">        </w:t>
      </w:r>
    </w:p>
    <w:p w14:paraId="56C2F848" w14:textId="50A1521A" w:rsidR="004D6692" w:rsidRDefault="002C0B02" w:rsidP="00666D8F">
      <w:pPr>
        <w:spacing w:before="120" w:after="40"/>
        <w:jc w:val="both"/>
        <w:rPr>
          <w:rFonts w:ascii="Arial Narrow" w:eastAsia="Calibri" w:hAnsi="Arial Narrow"/>
          <w:sz w:val="22"/>
        </w:rPr>
      </w:pPr>
      <w:bookmarkStart w:id="1" w:name="_Hlk139537624"/>
      <w:r>
        <w:rPr>
          <w:rFonts w:ascii="Arial Narrow" w:eastAsia="Calibri" w:hAnsi="Arial Narrow"/>
          <w:sz w:val="22"/>
        </w:rPr>
        <w:t>………………………………………………….</w:t>
      </w:r>
      <w:r w:rsidR="004D6692">
        <w:rPr>
          <w:rFonts w:ascii="Arial Narrow" w:eastAsia="Calibri" w:hAnsi="Arial Narrow"/>
          <w:sz w:val="22"/>
        </w:rPr>
        <w:t xml:space="preserve">, wpisanym do Rejestru Przedsiębiorców Krajowego </w:t>
      </w:r>
      <w:r w:rsidR="00666D8F">
        <w:rPr>
          <w:rFonts w:ascii="Arial Narrow" w:eastAsia="Calibri" w:hAnsi="Arial Narrow"/>
          <w:sz w:val="22"/>
        </w:rPr>
        <w:t xml:space="preserve">Rejestru </w:t>
      </w:r>
      <w:r w:rsidR="004D6692">
        <w:rPr>
          <w:rFonts w:ascii="Arial Narrow" w:eastAsia="Calibri" w:hAnsi="Arial Narrow"/>
          <w:sz w:val="22"/>
        </w:rPr>
        <w:t>Sądowego pod numerem KRS:</w:t>
      </w:r>
      <w:r w:rsidR="004D6692" w:rsidRPr="004D6692">
        <w:rPr>
          <w:rFonts w:ascii="Arial Narrow" w:hAnsi="Arial Narrow" w:cs="Arial"/>
          <w:sz w:val="22"/>
          <w:szCs w:val="22"/>
        </w:rPr>
        <w:t xml:space="preserve"> </w:t>
      </w:r>
      <w:r w:rsidR="00607DF8">
        <w:rPr>
          <w:rFonts w:ascii="Arial Narrow" w:eastAsia="Calibri" w:hAnsi="Arial Narrow"/>
          <w:sz w:val="22"/>
        </w:rPr>
        <w:t>………………..</w:t>
      </w:r>
      <w:r w:rsidR="004D6692" w:rsidRPr="004D6692">
        <w:rPr>
          <w:rFonts w:ascii="Arial Narrow" w:eastAsia="Calibri" w:hAnsi="Arial Narrow"/>
          <w:sz w:val="22"/>
        </w:rPr>
        <w:t xml:space="preserve">, NIP: </w:t>
      </w:r>
      <w:r w:rsidR="00607DF8">
        <w:rPr>
          <w:rFonts w:ascii="Arial Narrow" w:eastAsia="Calibri" w:hAnsi="Arial Narrow"/>
          <w:sz w:val="22"/>
        </w:rPr>
        <w:t>…………………</w:t>
      </w:r>
      <w:r w:rsidR="004D6692" w:rsidRPr="004D6692">
        <w:rPr>
          <w:rFonts w:ascii="Arial Narrow" w:eastAsia="Calibri" w:hAnsi="Arial Narrow"/>
          <w:sz w:val="22"/>
        </w:rPr>
        <w:t xml:space="preserve">, REGON: </w:t>
      </w:r>
      <w:r w:rsidR="00607DF8">
        <w:rPr>
          <w:rFonts w:ascii="Arial Narrow" w:eastAsia="Calibri" w:hAnsi="Arial Narrow"/>
          <w:sz w:val="22"/>
        </w:rPr>
        <w:t>………………</w:t>
      </w:r>
      <w:r w:rsidR="004D6692">
        <w:rPr>
          <w:rFonts w:ascii="Arial Narrow" w:eastAsia="Calibri" w:hAnsi="Arial Narrow"/>
          <w:sz w:val="22"/>
        </w:rPr>
        <w:t xml:space="preserve">, </w:t>
      </w:r>
    </w:p>
    <w:bookmarkEnd w:id="1"/>
    <w:p w14:paraId="1E644174" w14:textId="11E9CC61" w:rsidR="00743E1E" w:rsidRDefault="004D6692" w:rsidP="007B7679">
      <w:pPr>
        <w:spacing w:before="120" w:after="40"/>
        <w:ind w:left="510" w:hanging="510"/>
        <w:rPr>
          <w:rFonts w:ascii="Arial Narrow" w:eastAsia="Calibri" w:hAnsi="Arial Narrow"/>
          <w:sz w:val="22"/>
        </w:rPr>
      </w:pPr>
      <w:r w:rsidRPr="004D6692">
        <w:rPr>
          <w:rFonts w:ascii="Arial Narrow" w:eastAsia="Calibri" w:hAnsi="Arial Narrow"/>
          <w:sz w:val="22"/>
        </w:rPr>
        <w:t>reprezentowanym</w:t>
      </w:r>
      <w:r>
        <w:rPr>
          <w:rFonts w:ascii="Arial Narrow" w:eastAsia="Calibri" w:hAnsi="Arial Narrow"/>
          <w:sz w:val="22"/>
        </w:rPr>
        <w:t xml:space="preserve"> </w:t>
      </w:r>
      <w:r w:rsidRPr="004D6692">
        <w:rPr>
          <w:rFonts w:ascii="Arial Narrow" w:eastAsia="Calibri" w:hAnsi="Arial Narrow"/>
          <w:sz w:val="22"/>
        </w:rPr>
        <w:t>przez</w:t>
      </w:r>
      <w:r>
        <w:rPr>
          <w:rFonts w:ascii="Arial Narrow" w:eastAsia="Calibri" w:hAnsi="Arial Narrow"/>
          <w:sz w:val="22"/>
        </w:rPr>
        <w:t xml:space="preserve">: </w:t>
      </w:r>
    </w:p>
    <w:p w14:paraId="515269F2" w14:textId="77777777" w:rsidR="007B7679" w:rsidRPr="005C76C2" w:rsidRDefault="007B7679" w:rsidP="007B7679">
      <w:pPr>
        <w:spacing w:before="120" w:after="40"/>
        <w:ind w:left="510" w:hanging="510"/>
        <w:rPr>
          <w:rFonts w:ascii="Arial Narrow" w:eastAsia="Calibri" w:hAnsi="Arial Narrow"/>
          <w:sz w:val="22"/>
        </w:rPr>
      </w:pPr>
    </w:p>
    <w:p w14:paraId="072FC008" w14:textId="77777777" w:rsidR="00743E1E" w:rsidRPr="005C76C2" w:rsidRDefault="00743E1E" w:rsidP="00743E1E">
      <w:pPr>
        <w:spacing w:before="120" w:after="40"/>
        <w:ind w:left="510" w:hanging="510"/>
        <w:rPr>
          <w:rFonts w:ascii="Arial Narrow" w:eastAsia="Calibri" w:hAnsi="Arial Narrow"/>
          <w:sz w:val="22"/>
        </w:rPr>
      </w:pPr>
      <w:r w:rsidRPr="005C76C2">
        <w:rPr>
          <w:rFonts w:ascii="Arial Narrow" w:eastAsia="Calibri" w:hAnsi="Arial Narrow"/>
          <w:sz w:val="22"/>
        </w:rPr>
        <w:t>………………………………………………………………</w:t>
      </w:r>
    </w:p>
    <w:p w14:paraId="4DE6B1EC" w14:textId="77777777" w:rsidR="00743E1E" w:rsidRPr="005C76C2" w:rsidRDefault="00743E1E" w:rsidP="00743E1E">
      <w:pPr>
        <w:spacing w:before="120" w:after="40"/>
        <w:rPr>
          <w:rFonts w:ascii="Arial Narrow" w:eastAsia="Calibri" w:hAnsi="Arial Narrow"/>
          <w:sz w:val="22"/>
        </w:rPr>
      </w:pPr>
    </w:p>
    <w:p w14:paraId="26447B5C" w14:textId="77777777" w:rsidR="00743E1E" w:rsidRPr="005C76C2" w:rsidRDefault="00743E1E" w:rsidP="00743E1E">
      <w:pPr>
        <w:spacing w:before="120" w:after="40"/>
        <w:ind w:left="510" w:hanging="510"/>
        <w:rPr>
          <w:rFonts w:ascii="Arial Narrow" w:eastAsia="Calibri" w:hAnsi="Arial Narrow"/>
          <w:sz w:val="22"/>
        </w:rPr>
      </w:pPr>
      <w:r w:rsidRPr="005C76C2">
        <w:rPr>
          <w:rFonts w:ascii="Arial Narrow" w:eastAsia="Calibri" w:hAnsi="Arial Narrow"/>
          <w:sz w:val="22"/>
        </w:rPr>
        <w:t>………………………………………………………………</w:t>
      </w:r>
    </w:p>
    <w:p w14:paraId="2C3D3CFC" w14:textId="77777777" w:rsidR="00743E1E" w:rsidRPr="005C76C2" w:rsidRDefault="00743E1E" w:rsidP="00743E1E">
      <w:pPr>
        <w:spacing w:before="120" w:after="40"/>
        <w:ind w:left="510" w:hanging="510"/>
        <w:rPr>
          <w:rFonts w:ascii="Arial Narrow" w:eastAsia="Calibri" w:hAnsi="Arial Narrow"/>
          <w:sz w:val="22"/>
        </w:rPr>
      </w:pPr>
      <w:r w:rsidRPr="005C76C2">
        <w:rPr>
          <w:rFonts w:ascii="Arial Narrow" w:eastAsia="Calibri" w:hAnsi="Arial Narrow"/>
          <w:sz w:val="22"/>
        </w:rPr>
        <w:t>zwanym w dalszej treści umowy Wykonawcą.</w:t>
      </w:r>
    </w:p>
    <w:p w14:paraId="44594ABE" w14:textId="77777777" w:rsidR="00743E1E" w:rsidRPr="005C76C2" w:rsidRDefault="00743E1E" w:rsidP="00743E1E">
      <w:pPr>
        <w:jc w:val="both"/>
        <w:rPr>
          <w:rFonts w:ascii="Arial Narrow" w:eastAsia="Calibri" w:hAnsi="Arial Narrow"/>
          <w:sz w:val="22"/>
        </w:rPr>
      </w:pPr>
    </w:p>
    <w:p w14:paraId="30952188" w14:textId="77777777" w:rsidR="00743E1E" w:rsidRPr="005C76C2" w:rsidRDefault="00743E1E" w:rsidP="00743E1E">
      <w:pPr>
        <w:jc w:val="both"/>
        <w:rPr>
          <w:rFonts w:ascii="Arial Narrow" w:eastAsia="Calibri" w:hAnsi="Arial Narrow"/>
          <w:sz w:val="22"/>
        </w:rPr>
      </w:pPr>
      <w:r w:rsidRPr="005C76C2">
        <w:rPr>
          <w:rFonts w:ascii="Arial Narrow" w:eastAsia="Calibri" w:hAnsi="Arial Narrow"/>
          <w:sz w:val="22"/>
        </w:rPr>
        <w:t>Łącznie zwanymi „Stronami”,</w:t>
      </w:r>
    </w:p>
    <w:p w14:paraId="64343552" w14:textId="77777777" w:rsidR="00743E1E" w:rsidRPr="00743E1E" w:rsidRDefault="00743E1E" w:rsidP="00743E1E">
      <w:pPr>
        <w:jc w:val="both"/>
        <w:rPr>
          <w:rFonts w:ascii="Arial Narrow" w:eastAsia="Calibri" w:hAnsi="Arial Narrow" w:cs="Calibri"/>
          <w:szCs w:val="24"/>
          <w:lang w:eastAsia="en-US"/>
        </w:rPr>
      </w:pPr>
    </w:p>
    <w:p w14:paraId="41EE7F9A" w14:textId="77777777" w:rsidR="00743E1E" w:rsidRPr="00743E1E" w:rsidRDefault="00743E1E" w:rsidP="00743E1E">
      <w:pPr>
        <w:jc w:val="both"/>
        <w:rPr>
          <w:rFonts w:ascii="Arial Narrow" w:eastAsia="Calibri" w:hAnsi="Arial Narrow" w:cs="Calibri"/>
          <w:szCs w:val="24"/>
          <w:lang w:eastAsia="en-US"/>
        </w:rPr>
      </w:pPr>
      <w:r w:rsidRPr="00743E1E">
        <w:rPr>
          <w:rFonts w:ascii="Arial Narrow" w:eastAsia="Calibri" w:hAnsi="Arial Narrow" w:cs="Calibri"/>
          <w:szCs w:val="24"/>
          <w:lang w:eastAsia="en-US"/>
        </w:rPr>
        <w:t>o treści następującej:</w:t>
      </w:r>
    </w:p>
    <w:p w14:paraId="75A2179A" w14:textId="77777777" w:rsidR="00743E1E" w:rsidRPr="00743E1E" w:rsidRDefault="00743E1E" w:rsidP="00743E1E">
      <w:pPr>
        <w:jc w:val="both"/>
        <w:rPr>
          <w:rFonts w:ascii="Arial Narrow" w:eastAsia="Calibri" w:hAnsi="Arial Narrow" w:cs="Calibri"/>
          <w:szCs w:val="24"/>
          <w:lang w:eastAsia="en-US"/>
        </w:rPr>
      </w:pPr>
    </w:p>
    <w:p w14:paraId="667054EC" w14:textId="1C37AAF9" w:rsidR="00743E1E" w:rsidRPr="00CD253E" w:rsidRDefault="00743E1E" w:rsidP="00743E1E">
      <w:pPr>
        <w:jc w:val="both"/>
        <w:rPr>
          <w:rFonts w:ascii="Arial Narrow" w:eastAsia="Calibri" w:hAnsi="Arial Narrow"/>
          <w:sz w:val="22"/>
        </w:rPr>
      </w:pPr>
      <w:r w:rsidRPr="00CD253E">
        <w:rPr>
          <w:rFonts w:ascii="Arial Narrow" w:eastAsia="Calibri" w:hAnsi="Arial Narrow"/>
          <w:sz w:val="22"/>
        </w:rPr>
        <w:t xml:space="preserve">Niniejsza Umowa jest następstwem wyboru przez Zamawiającego oferty Wykonawcy w postępowaniu </w:t>
      </w:r>
      <w:r w:rsidR="006D20CC">
        <w:rPr>
          <w:rFonts w:ascii="Arial Narrow" w:eastAsia="Calibri" w:hAnsi="Arial Narrow"/>
          <w:sz w:val="22"/>
        </w:rPr>
        <w:t xml:space="preserve">zakupowym </w:t>
      </w:r>
      <w:r w:rsidRPr="00CD253E">
        <w:rPr>
          <w:rFonts w:ascii="Arial Narrow" w:eastAsia="Calibri" w:hAnsi="Arial Narrow"/>
          <w:sz w:val="22"/>
        </w:rPr>
        <w:t xml:space="preserve">prowadzonym w trybie </w:t>
      </w:r>
      <w:r w:rsidR="00CA2FD5">
        <w:rPr>
          <w:rFonts w:ascii="Arial Narrow" w:eastAsia="Calibri" w:hAnsi="Arial Narrow"/>
          <w:sz w:val="22"/>
        </w:rPr>
        <w:t>uproszczonym</w:t>
      </w:r>
      <w:r w:rsidRPr="00CD253E">
        <w:rPr>
          <w:rFonts w:ascii="Arial Narrow" w:eastAsia="Calibri" w:hAnsi="Arial Narrow"/>
          <w:sz w:val="22"/>
        </w:rPr>
        <w:t>,</w:t>
      </w:r>
      <w:r w:rsidR="00666E95">
        <w:rPr>
          <w:rFonts w:ascii="Arial Narrow" w:eastAsia="Calibri" w:hAnsi="Arial Narrow"/>
          <w:sz w:val="22"/>
        </w:rPr>
        <w:t xml:space="preserve"> pn.: </w:t>
      </w:r>
      <w:bookmarkStart w:id="2" w:name="_Hlk139537666"/>
      <w:r w:rsidR="00666E95" w:rsidRPr="00666E95">
        <w:rPr>
          <w:rFonts w:ascii="Arial Narrow" w:eastAsia="Calibri" w:hAnsi="Arial Narrow"/>
          <w:b/>
          <w:bCs/>
          <w:i/>
          <w:iCs/>
          <w:sz w:val="22"/>
        </w:rPr>
        <w:t>Świadczenie obsługi</w:t>
      </w:r>
      <w:r w:rsidR="00666E95" w:rsidRPr="00666E95">
        <w:rPr>
          <w:rFonts w:ascii="Arial Narrow" w:eastAsia="Calibri" w:hAnsi="Arial Narrow"/>
          <w:b/>
          <w:i/>
          <w:sz w:val="22"/>
        </w:rPr>
        <w:t xml:space="preserve"> technicznej Pojazdów </w:t>
      </w:r>
      <w:r w:rsidR="00640481">
        <w:rPr>
          <w:rFonts w:ascii="Arial Narrow" w:eastAsia="Calibri" w:hAnsi="Arial Narrow"/>
          <w:b/>
          <w:i/>
          <w:sz w:val="22"/>
        </w:rPr>
        <w:t>do</w:t>
      </w:r>
      <w:r w:rsidR="00666E95" w:rsidRPr="00666E95">
        <w:rPr>
          <w:rFonts w:ascii="Arial Narrow" w:eastAsia="Calibri" w:hAnsi="Arial Narrow"/>
          <w:b/>
          <w:i/>
          <w:sz w:val="22"/>
        </w:rPr>
        <w:t xml:space="preserve"> 3,5 t na terenie RD </w:t>
      </w:r>
      <w:r w:rsidR="00B2455D">
        <w:rPr>
          <w:rFonts w:ascii="Arial Narrow" w:eastAsia="Calibri" w:hAnsi="Arial Narrow"/>
          <w:b/>
          <w:i/>
          <w:sz w:val="22"/>
        </w:rPr>
        <w:t>Kalisz</w:t>
      </w:r>
      <w:r w:rsidR="00666E95">
        <w:rPr>
          <w:rFonts w:ascii="Arial Narrow" w:eastAsia="Calibri" w:hAnsi="Arial Narrow"/>
          <w:b/>
          <w:i/>
          <w:sz w:val="22"/>
        </w:rPr>
        <w:t xml:space="preserve"> </w:t>
      </w:r>
      <w:bookmarkEnd w:id="2"/>
      <w:r w:rsidRPr="00CD253E">
        <w:rPr>
          <w:rFonts w:ascii="Arial Narrow" w:eastAsia="Calibri" w:hAnsi="Arial Narrow"/>
          <w:sz w:val="22"/>
        </w:rPr>
        <w:t xml:space="preserve">opatrzonym </w:t>
      </w:r>
      <w:r w:rsidRPr="007B7679">
        <w:rPr>
          <w:rFonts w:ascii="Arial Narrow" w:eastAsia="Calibri" w:hAnsi="Arial Narrow"/>
          <w:sz w:val="22"/>
        </w:rPr>
        <w:t xml:space="preserve">numerem sprawy </w:t>
      </w:r>
      <w:r w:rsidR="00CA2FD5">
        <w:rPr>
          <w:rFonts w:ascii="Arial Narrow" w:eastAsia="Calibri" w:hAnsi="Arial Narrow"/>
          <w:sz w:val="22"/>
        </w:rPr>
        <w:t>…………………………..</w:t>
      </w:r>
      <w:r w:rsidRPr="007B7679">
        <w:rPr>
          <w:rFonts w:ascii="Arial Narrow" w:eastAsia="Calibri" w:hAnsi="Arial Narrow"/>
          <w:sz w:val="22"/>
        </w:rPr>
        <w:t xml:space="preserve">. </w:t>
      </w:r>
      <w:r w:rsidR="007A433E" w:rsidRPr="007B7679">
        <w:rPr>
          <w:rFonts w:ascii="Arial Narrow" w:eastAsia="Calibri" w:hAnsi="Arial Narrow"/>
          <w:sz w:val="22"/>
        </w:rPr>
        <w:t>p</w:t>
      </w:r>
      <w:r w:rsidRPr="007B7679">
        <w:rPr>
          <w:rFonts w:ascii="Arial Narrow" w:eastAsia="Calibri" w:hAnsi="Arial Narrow"/>
          <w:sz w:val="22"/>
        </w:rPr>
        <w:t>rowadzon</w:t>
      </w:r>
      <w:r w:rsidR="00390207" w:rsidRPr="007B7679">
        <w:rPr>
          <w:rFonts w:ascii="Arial Narrow" w:eastAsia="Calibri" w:hAnsi="Arial Narrow"/>
          <w:sz w:val="22"/>
        </w:rPr>
        <w:t>ym</w:t>
      </w:r>
      <w:r w:rsidRPr="007B7679">
        <w:rPr>
          <w:rFonts w:ascii="Arial Narrow" w:eastAsia="Calibri" w:hAnsi="Arial Narrow"/>
          <w:sz w:val="22"/>
        </w:rPr>
        <w:t xml:space="preserve"> w oparciu o obowiązując</w:t>
      </w:r>
      <w:r w:rsidR="00CA2FD5">
        <w:rPr>
          <w:rFonts w:ascii="Arial Narrow" w:eastAsia="Calibri" w:hAnsi="Arial Narrow"/>
          <w:sz w:val="22"/>
        </w:rPr>
        <w:t>ą</w:t>
      </w:r>
      <w:r w:rsidRPr="007B7679">
        <w:rPr>
          <w:rFonts w:ascii="Arial Narrow" w:eastAsia="Calibri" w:hAnsi="Arial Narrow"/>
          <w:sz w:val="22"/>
        </w:rPr>
        <w:t xml:space="preserve"> u </w:t>
      </w:r>
      <w:r w:rsidRPr="00CA2FD5">
        <w:rPr>
          <w:rFonts w:ascii="Arial Narrow" w:eastAsia="Calibri" w:hAnsi="Arial Narrow"/>
          <w:sz w:val="22"/>
        </w:rPr>
        <w:t>Zamawiająceg</w:t>
      </w:r>
      <w:r w:rsidR="00CA2FD5">
        <w:rPr>
          <w:rFonts w:ascii="Arial Narrow" w:eastAsia="Calibri" w:hAnsi="Arial Narrow"/>
          <w:sz w:val="22"/>
        </w:rPr>
        <w:t>o In</w:t>
      </w:r>
      <w:r w:rsidR="00CA2FD5" w:rsidRPr="00CA2FD5">
        <w:rPr>
          <w:rFonts w:ascii="Arial Narrow" w:eastAsia="Calibri" w:hAnsi="Arial Narrow"/>
          <w:sz w:val="22"/>
        </w:rPr>
        <w:t>strukcję</w:t>
      </w:r>
      <w:r w:rsidR="00364856">
        <w:rPr>
          <w:rFonts w:ascii="Arial Narrow" w:eastAsia="Calibri" w:hAnsi="Arial Narrow"/>
          <w:sz w:val="22"/>
        </w:rPr>
        <w:t xml:space="preserve"> Z</w:t>
      </w:r>
      <w:r w:rsidR="00CA2FD5">
        <w:rPr>
          <w:rFonts w:ascii="Arial Narrow" w:eastAsia="Calibri" w:hAnsi="Arial Narrow"/>
          <w:sz w:val="22"/>
        </w:rPr>
        <w:t>akupową.</w:t>
      </w:r>
    </w:p>
    <w:p w14:paraId="7E76C3D0" w14:textId="77777777" w:rsidR="00596D5E" w:rsidRDefault="00596D5E" w:rsidP="00B65266">
      <w:pPr>
        <w:spacing w:line="276" w:lineRule="auto"/>
        <w:jc w:val="both"/>
        <w:rPr>
          <w:rFonts w:ascii="Arial Narrow" w:hAnsi="Arial Narrow"/>
          <w:sz w:val="22"/>
        </w:rPr>
      </w:pPr>
    </w:p>
    <w:p w14:paraId="2D42F9DA" w14:textId="77777777" w:rsidR="00D90265" w:rsidRPr="00894BDB" w:rsidRDefault="00D53239" w:rsidP="00B65266">
      <w:pPr>
        <w:spacing w:line="276" w:lineRule="auto"/>
        <w:jc w:val="center"/>
        <w:rPr>
          <w:rFonts w:ascii="Arial Narrow" w:hAnsi="Arial Narrow" w:cs="Arial"/>
          <w:b/>
          <w:sz w:val="22"/>
          <w:szCs w:val="22"/>
        </w:rPr>
      </w:pPr>
      <w:r w:rsidRPr="00DC2F0C">
        <w:rPr>
          <w:rFonts w:ascii="Arial Narrow" w:hAnsi="Arial Narrow" w:cs="Arial"/>
          <w:b/>
          <w:sz w:val="22"/>
          <w:szCs w:val="22"/>
        </w:rPr>
        <w:t>PRZEDMIOT UMOWY</w:t>
      </w:r>
    </w:p>
    <w:p w14:paraId="7D77DA43" w14:textId="4B50C99E" w:rsidR="00105E3A" w:rsidRPr="00702BEC" w:rsidRDefault="00105E3A" w:rsidP="00B65266">
      <w:pPr>
        <w:spacing w:line="276" w:lineRule="auto"/>
        <w:jc w:val="center"/>
        <w:rPr>
          <w:rFonts w:ascii="Arial Narrow" w:hAnsi="Arial Narrow" w:cs="Arial"/>
          <w:b/>
          <w:sz w:val="22"/>
          <w:szCs w:val="22"/>
        </w:rPr>
      </w:pPr>
      <w:r w:rsidRPr="00702BEC">
        <w:rPr>
          <w:rFonts w:ascii="Arial Narrow" w:hAnsi="Arial Narrow" w:cs="Arial"/>
          <w:b/>
          <w:sz w:val="22"/>
          <w:szCs w:val="22"/>
        </w:rPr>
        <w:t xml:space="preserve">§ 1 </w:t>
      </w:r>
    </w:p>
    <w:p w14:paraId="79FD33C6" w14:textId="09E3C800" w:rsidR="00F93676" w:rsidRPr="00743E1E" w:rsidRDefault="00B13782" w:rsidP="00FD2A45">
      <w:pPr>
        <w:numPr>
          <w:ilvl w:val="0"/>
          <w:numId w:val="18"/>
        </w:numPr>
        <w:tabs>
          <w:tab w:val="clear" w:pos="360"/>
          <w:tab w:val="num" w:pos="426"/>
        </w:tabs>
        <w:suppressAutoHyphens/>
        <w:spacing w:line="276" w:lineRule="auto"/>
        <w:ind w:left="357" w:hanging="357"/>
        <w:jc w:val="both"/>
        <w:rPr>
          <w:rFonts w:ascii="Arial Narrow" w:eastAsia="Calibri" w:hAnsi="Arial Narrow" w:cs="Calibri"/>
          <w:szCs w:val="24"/>
          <w:lang w:eastAsia="en-US"/>
        </w:rPr>
      </w:pPr>
      <w:r>
        <w:rPr>
          <w:rFonts w:ascii="Arial Narrow" w:hAnsi="Arial Narrow"/>
          <w:sz w:val="22"/>
          <w:szCs w:val="22"/>
        </w:rPr>
        <w:t xml:space="preserve">Przedmiotem umowy </w:t>
      </w:r>
      <w:r w:rsidR="00F93676">
        <w:rPr>
          <w:rFonts w:ascii="Arial Narrow" w:hAnsi="Arial Narrow"/>
          <w:sz w:val="22"/>
          <w:szCs w:val="22"/>
        </w:rPr>
        <w:t xml:space="preserve">jest </w:t>
      </w:r>
      <w:r w:rsidR="00743E1E">
        <w:rPr>
          <w:rFonts w:ascii="Arial Narrow" w:hAnsi="Arial Narrow"/>
          <w:sz w:val="22"/>
          <w:szCs w:val="22"/>
        </w:rPr>
        <w:t>świadczenie</w:t>
      </w:r>
      <w:r w:rsidR="00F93676">
        <w:rPr>
          <w:rFonts w:ascii="Arial Narrow" w:hAnsi="Arial Narrow"/>
          <w:sz w:val="22"/>
          <w:szCs w:val="22"/>
        </w:rPr>
        <w:t xml:space="preserve"> przez </w:t>
      </w:r>
      <w:r w:rsidR="00301182">
        <w:rPr>
          <w:rFonts w:ascii="Arial Narrow" w:hAnsi="Arial Narrow"/>
          <w:sz w:val="22"/>
          <w:szCs w:val="22"/>
        </w:rPr>
        <w:t>W</w:t>
      </w:r>
      <w:r w:rsidR="00F93676">
        <w:rPr>
          <w:rFonts w:ascii="Arial Narrow" w:hAnsi="Arial Narrow"/>
          <w:sz w:val="22"/>
          <w:szCs w:val="22"/>
        </w:rPr>
        <w:t xml:space="preserve">ykonawcę </w:t>
      </w:r>
      <w:r w:rsidR="00743E1E" w:rsidRPr="00CD253E">
        <w:rPr>
          <w:rFonts w:ascii="Arial Narrow" w:eastAsia="Calibri" w:hAnsi="Arial Narrow"/>
          <w:sz w:val="22"/>
        </w:rPr>
        <w:t>usług w zakresie obsługi serwisowej floty</w:t>
      </w:r>
      <w:r w:rsidR="004C0F82" w:rsidRPr="00CD253E">
        <w:rPr>
          <w:rFonts w:ascii="Arial Narrow" w:eastAsia="Calibri" w:hAnsi="Arial Narrow"/>
          <w:sz w:val="22"/>
        </w:rPr>
        <w:t xml:space="preserve"> </w:t>
      </w:r>
      <w:r w:rsidR="00743E1E" w:rsidRPr="00CD253E">
        <w:rPr>
          <w:rFonts w:ascii="Arial Narrow" w:eastAsia="Calibri" w:hAnsi="Arial Narrow"/>
          <w:sz w:val="22"/>
        </w:rPr>
        <w:t>pojazdów</w:t>
      </w:r>
      <w:r w:rsidR="00EA5749">
        <w:rPr>
          <w:rFonts w:ascii="Arial Narrow" w:eastAsia="Calibri" w:hAnsi="Arial Narrow" w:cs="Calibri"/>
          <w:szCs w:val="24"/>
          <w:lang w:eastAsia="en-US"/>
        </w:rPr>
        <w:t xml:space="preserve"> </w:t>
      </w:r>
      <w:r w:rsidR="00743E1E" w:rsidRPr="00CD253E">
        <w:rPr>
          <w:rFonts w:ascii="Arial Narrow" w:eastAsia="Calibri" w:hAnsi="Arial Narrow"/>
          <w:sz w:val="22"/>
        </w:rPr>
        <w:t xml:space="preserve"> </w:t>
      </w:r>
      <w:r w:rsidR="005C76C2" w:rsidRPr="00666E95">
        <w:rPr>
          <w:rFonts w:ascii="Arial Narrow" w:eastAsia="Calibri" w:hAnsi="Arial Narrow"/>
          <w:sz w:val="22"/>
        </w:rPr>
        <w:t>Zamawiającego</w:t>
      </w:r>
      <w:r w:rsidR="005C76C2" w:rsidRPr="00666E95">
        <w:rPr>
          <w:rFonts w:ascii="Arial Narrow" w:hAnsi="Arial Narrow"/>
          <w:sz w:val="22"/>
          <w:szCs w:val="22"/>
        </w:rPr>
        <w:t xml:space="preserve"> </w:t>
      </w:r>
      <w:r w:rsidR="00AC006D" w:rsidRPr="00666E95">
        <w:rPr>
          <w:rFonts w:ascii="Arial Narrow" w:hAnsi="Arial Narrow"/>
          <w:sz w:val="22"/>
          <w:szCs w:val="22"/>
          <w:shd w:val="clear" w:color="auto" w:fill="FFFFFF" w:themeFill="background1"/>
        </w:rPr>
        <w:t xml:space="preserve">o DMC </w:t>
      </w:r>
      <w:r w:rsidR="00EC0AB2">
        <w:rPr>
          <w:rFonts w:ascii="Arial Narrow" w:hAnsi="Arial Narrow"/>
          <w:sz w:val="22"/>
          <w:szCs w:val="22"/>
          <w:shd w:val="clear" w:color="auto" w:fill="FFFFFF" w:themeFill="background1"/>
        </w:rPr>
        <w:t>do</w:t>
      </w:r>
      <w:r w:rsidR="001801C5" w:rsidRPr="00666E95">
        <w:rPr>
          <w:rFonts w:ascii="Arial Narrow" w:hAnsi="Arial Narrow"/>
          <w:sz w:val="22"/>
          <w:szCs w:val="22"/>
          <w:shd w:val="clear" w:color="auto" w:fill="FFFFFF" w:themeFill="background1"/>
        </w:rPr>
        <w:t xml:space="preserve"> 3,5 t</w:t>
      </w:r>
      <w:r w:rsidR="00AC006D" w:rsidRPr="00666E95">
        <w:rPr>
          <w:rFonts w:ascii="Arial Narrow" w:hAnsi="Arial Narrow"/>
          <w:sz w:val="22"/>
          <w:szCs w:val="22"/>
          <w:shd w:val="clear" w:color="auto" w:fill="FFFFFF" w:themeFill="background1"/>
        </w:rPr>
        <w:t>.</w:t>
      </w:r>
      <w:r w:rsidR="005A40AA" w:rsidRPr="006D5037">
        <w:rPr>
          <w:rFonts w:ascii="Arial Narrow" w:eastAsia="Calibri" w:hAnsi="Arial Narrow"/>
          <w:sz w:val="22"/>
          <w:shd w:val="clear" w:color="auto" w:fill="FFFFFF" w:themeFill="background1"/>
        </w:rPr>
        <w:t xml:space="preserve">, </w:t>
      </w:r>
      <w:r w:rsidR="00743E1E" w:rsidRPr="006D5037">
        <w:rPr>
          <w:rFonts w:ascii="Arial Narrow" w:eastAsia="Calibri" w:hAnsi="Arial Narrow"/>
          <w:sz w:val="22"/>
          <w:shd w:val="clear" w:color="auto" w:fill="FFFFFF" w:themeFill="background1"/>
        </w:rPr>
        <w:t>z</w:t>
      </w:r>
      <w:r w:rsidR="00743E1E" w:rsidRPr="00CD253E">
        <w:rPr>
          <w:rFonts w:ascii="Arial Narrow" w:eastAsia="Calibri" w:hAnsi="Arial Narrow"/>
          <w:sz w:val="22"/>
        </w:rPr>
        <w:t xml:space="preserve"> dostawą części zamiennych</w:t>
      </w:r>
      <w:r w:rsidR="00566945">
        <w:rPr>
          <w:rFonts w:ascii="Arial Narrow" w:eastAsia="Calibri" w:hAnsi="Arial Narrow" w:cs="Calibri"/>
          <w:sz w:val="22"/>
          <w:szCs w:val="22"/>
          <w:lang w:eastAsia="en-US"/>
        </w:rPr>
        <w:t>, materiałów eksploatacyjnych</w:t>
      </w:r>
      <w:r w:rsidR="00743E1E" w:rsidRPr="00CD253E">
        <w:rPr>
          <w:rFonts w:ascii="Arial Narrow" w:eastAsia="Calibri" w:hAnsi="Arial Narrow"/>
          <w:sz w:val="22"/>
        </w:rPr>
        <w:t xml:space="preserve"> i akcesoriów </w:t>
      </w:r>
      <w:r w:rsidR="00743E1E" w:rsidRPr="004B0253">
        <w:rPr>
          <w:rFonts w:ascii="Arial Narrow" w:eastAsia="Calibri" w:hAnsi="Arial Narrow"/>
          <w:sz w:val="22"/>
        </w:rPr>
        <w:t xml:space="preserve">samochodowych </w:t>
      </w:r>
      <w:r w:rsidR="00666D8F" w:rsidRPr="004B0253">
        <w:rPr>
          <w:rFonts w:ascii="Arial Narrow" w:eastAsia="Calibri" w:hAnsi="Arial Narrow"/>
          <w:sz w:val="22"/>
        </w:rPr>
        <w:t xml:space="preserve">dla </w:t>
      </w:r>
      <w:r w:rsidR="00743E1E" w:rsidRPr="004B0253">
        <w:rPr>
          <w:rFonts w:ascii="Arial Narrow" w:eastAsia="Calibri" w:hAnsi="Arial Narrow"/>
          <w:sz w:val="22"/>
        </w:rPr>
        <w:t>Zam</w:t>
      </w:r>
      <w:r w:rsidR="00743E1E" w:rsidRPr="00CD253E">
        <w:rPr>
          <w:rFonts w:ascii="Arial Narrow" w:eastAsia="Calibri" w:hAnsi="Arial Narrow"/>
          <w:sz w:val="22"/>
        </w:rPr>
        <w:t>awiającego</w:t>
      </w:r>
      <w:r w:rsidR="00D51BDA">
        <w:rPr>
          <w:rFonts w:ascii="Arial Narrow" w:hAnsi="Arial Narrow"/>
          <w:sz w:val="22"/>
          <w:szCs w:val="22"/>
        </w:rPr>
        <w:t>.</w:t>
      </w:r>
      <w:r w:rsidR="00F93676" w:rsidRPr="00743E1E">
        <w:rPr>
          <w:rFonts w:ascii="Arial Narrow" w:hAnsi="Arial Narrow"/>
          <w:sz w:val="22"/>
          <w:szCs w:val="22"/>
        </w:rPr>
        <w:t xml:space="preserve"> </w:t>
      </w:r>
    </w:p>
    <w:p w14:paraId="01B82174" w14:textId="22302707" w:rsidR="00F93676" w:rsidRDefault="004C0F82" w:rsidP="00FD2A45">
      <w:pPr>
        <w:pStyle w:val="Tekstpodstawowywcity3"/>
        <w:numPr>
          <w:ilvl w:val="0"/>
          <w:numId w:val="18"/>
        </w:numPr>
        <w:spacing w:line="276" w:lineRule="auto"/>
        <w:ind w:left="357" w:hanging="357"/>
        <w:rPr>
          <w:rFonts w:ascii="Arial Narrow" w:hAnsi="Arial Narrow"/>
          <w:sz w:val="22"/>
          <w:szCs w:val="22"/>
        </w:rPr>
      </w:pPr>
      <w:r>
        <w:rPr>
          <w:rFonts w:ascii="Arial Narrow" w:hAnsi="Arial Narrow"/>
          <w:sz w:val="22"/>
          <w:szCs w:val="22"/>
        </w:rPr>
        <w:t>W ramach Usług, Wykonawca oferuje poniższy zakres obsługi</w:t>
      </w:r>
      <w:r w:rsidR="00F93676">
        <w:rPr>
          <w:rFonts w:ascii="Arial Narrow" w:hAnsi="Arial Narrow"/>
          <w:sz w:val="22"/>
          <w:szCs w:val="22"/>
        </w:rPr>
        <w:t>:</w:t>
      </w:r>
    </w:p>
    <w:p w14:paraId="0FE80F9F" w14:textId="0C547E24" w:rsidR="004C0F82" w:rsidRPr="00666E95" w:rsidRDefault="00936FED" w:rsidP="00FD2A45">
      <w:pPr>
        <w:pStyle w:val="Tekstpodstawowywcity3"/>
        <w:numPr>
          <w:ilvl w:val="0"/>
          <w:numId w:val="31"/>
        </w:numPr>
        <w:spacing w:line="276" w:lineRule="auto"/>
        <w:ind w:left="425" w:firstLine="284"/>
        <w:rPr>
          <w:rFonts w:ascii="Arial Narrow" w:hAnsi="Arial Narrow"/>
          <w:sz w:val="22"/>
          <w:szCs w:val="22"/>
        </w:rPr>
      </w:pPr>
      <w:r w:rsidRPr="00666E95">
        <w:rPr>
          <w:rFonts w:ascii="Arial Narrow" w:hAnsi="Arial Narrow"/>
          <w:sz w:val="22"/>
          <w:szCs w:val="22"/>
        </w:rPr>
        <w:t>napraw</w:t>
      </w:r>
      <w:r w:rsidR="00E45518" w:rsidRPr="00666E95">
        <w:rPr>
          <w:rFonts w:ascii="Arial Narrow" w:hAnsi="Arial Narrow"/>
          <w:sz w:val="22"/>
          <w:szCs w:val="22"/>
        </w:rPr>
        <w:t>y</w:t>
      </w:r>
      <w:r w:rsidRPr="00666E95">
        <w:rPr>
          <w:rFonts w:ascii="Arial Narrow" w:hAnsi="Arial Narrow"/>
          <w:sz w:val="22"/>
          <w:szCs w:val="22"/>
        </w:rPr>
        <w:t xml:space="preserve"> </w:t>
      </w:r>
      <w:r w:rsidR="007C5F39" w:rsidRPr="00666E95">
        <w:rPr>
          <w:rFonts w:ascii="Arial Narrow" w:hAnsi="Arial Narrow"/>
          <w:sz w:val="22"/>
          <w:szCs w:val="22"/>
        </w:rPr>
        <w:t>mechani</w:t>
      </w:r>
      <w:r w:rsidR="002E7319" w:rsidRPr="00666E95">
        <w:rPr>
          <w:rFonts w:ascii="Arial Narrow" w:hAnsi="Arial Narrow"/>
          <w:sz w:val="22"/>
          <w:szCs w:val="22"/>
        </w:rPr>
        <w:t>czn</w:t>
      </w:r>
      <w:r w:rsidR="00E45518" w:rsidRPr="00666E95">
        <w:rPr>
          <w:rFonts w:ascii="Arial Narrow" w:hAnsi="Arial Narrow"/>
          <w:sz w:val="22"/>
          <w:szCs w:val="22"/>
        </w:rPr>
        <w:t>e</w:t>
      </w:r>
      <w:r w:rsidR="007C5F39" w:rsidRPr="00666E95">
        <w:rPr>
          <w:rFonts w:ascii="Arial Narrow" w:hAnsi="Arial Narrow"/>
          <w:sz w:val="22"/>
          <w:szCs w:val="22"/>
        </w:rPr>
        <w:t xml:space="preserve">, </w:t>
      </w:r>
    </w:p>
    <w:p w14:paraId="54AC0E3F" w14:textId="5305B9C3" w:rsidR="004C0F82" w:rsidRPr="00666E95" w:rsidRDefault="00936FED" w:rsidP="00FD2A45">
      <w:pPr>
        <w:pStyle w:val="Tekstpodstawowywcity3"/>
        <w:numPr>
          <w:ilvl w:val="0"/>
          <w:numId w:val="31"/>
        </w:numPr>
        <w:shd w:val="clear" w:color="auto" w:fill="FFFFFF" w:themeFill="background1"/>
        <w:spacing w:line="276" w:lineRule="auto"/>
        <w:ind w:left="425" w:firstLine="284"/>
        <w:rPr>
          <w:rFonts w:ascii="Arial Narrow" w:hAnsi="Arial Narrow"/>
          <w:sz w:val="22"/>
          <w:szCs w:val="22"/>
        </w:rPr>
      </w:pPr>
      <w:r w:rsidRPr="00666E95">
        <w:rPr>
          <w:rFonts w:ascii="Arial Narrow" w:hAnsi="Arial Narrow"/>
          <w:sz w:val="22"/>
          <w:szCs w:val="22"/>
        </w:rPr>
        <w:t>napraw</w:t>
      </w:r>
      <w:r w:rsidR="00E45518" w:rsidRPr="00666E95">
        <w:rPr>
          <w:rFonts w:ascii="Arial Narrow" w:hAnsi="Arial Narrow"/>
          <w:sz w:val="22"/>
          <w:szCs w:val="22"/>
        </w:rPr>
        <w:t>y układ</w:t>
      </w:r>
      <w:r w:rsidR="00846375" w:rsidRPr="00666E95">
        <w:rPr>
          <w:rFonts w:ascii="Arial Narrow" w:hAnsi="Arial Narrow"/>
          <w:sz w:val="22"/>
          <w:szCs w:val="22"/>
        </w:rPr>
        <w:t>u</w:t>
      </w:r>
      <w:r w:rsidR="00E45518" w:rsidRPr="00666E95">
        <w:rPr>
          <w:rFonts w:ascii="Arial Narrow" w:hAnsi="Arial Narrow"/>
          <w:sz w:val="22"/>
          <w:szCs w:val="22"/>
        </w:rPr>
        <w:t xml:space="preserve"> elektryczn</w:t>
      </w:r>
      <w:r w:rsidR="00846375" w:rsidRPr="00666E95">
        <w:rPr>
          <w:rFonts w:ascii="Arial Narrow" w:hAnsi="Arial Narrow"/>
          <w:sz w:val="22"/>
          <w:szCs w:val="22"/>
        </w:rPr>
        <w:t>ego</w:t>
      </w:r>
      <w:r w:rsidR="007C5F39" w:rsidRPr="00666E95">
        <w:rPr>
          <w:rFonts w:ascii="Arial Narrow" w:hAnsi="Arial Narrow"/>
          <w:sz w:val="22"/>
          <w:szCs w:val="22"/>
        </w:rPr>
        <w:t xml:space="preserve">, </w:t>
      </w:r>
    </w:p>
    <w:p w14:paraId="681E506E" w14:textId="77777777" w:rsidR="00CD253E" w:rsidRPr="00666E95" w:rsidRDefault="007C5F39" w:rsidP="00FD2A45">
      <w:pPr>
        <w:pStyle w:val="Tekstpodstawowywcity3"/>
        <w:numPr>
          <w:ilvl w:val="0"/>
          <w:numId w:val="31"/>
        </w:numPr>
        <w:spacing w:line="276" w:lineRule="auto"/>
        <w:ind w:left="425" w:firstLine="284"/>
        <w:rPr>
          <w:rFonts w:ascii="Arial Narrow" w:hAnsi="Arial Narrow"/>
          <w:sz w:val="22"/>
          <w:szCs w:val="22"/>
        </w:rPr>
      </w:pPr>
      <w:r w:rsidRPr="00666E95">
        <w:rPr>
          <w:rFonts w:ascii="Arial Narrow" w:hAnsi="Arial Narrow"/>
          <w:sz w:val="22"/>
          <w:szCs w:val="22"/>
        </w:rPr>
        <w:t>przegląd</w:t>
      </w:r>
      <w:r w:rsidR="00E45518" w:rsidRPr="00666E95">
        <w:rPr>
          <w:rFonts w:ascii="Arial Narrow" w:hAnsi="Arial Narrow"/>
          <w:sz w:val="22"/>
          <w:szCs w:val="22"/>
        </w:rPr>
        <w:t>y</w:t>
      </w:r>
      <w:r w:rsidRPr="00666E95">
        <w:rPr>
          <w:rFonts w:ascii="Arial Narrow" w:hAnsi="Arial Narrow"/>
          <w:sz w:val="22"/>
          <w:szCs w:val="22"/>
        </w:rPr>
        <w:t xml:space="preserve"> okresow</w:t>
      </w:r>
      <w:r w:rsidR="00E45518" w:rsidRPr="00666E95">
        <w:rPr>
          <w:rFonts w:ascii="Arial Narrow" w:hAnsi="Arial Narrow"/>
          <w:sz w:val="22"/>
          <w:szCs w:val="22"/>
        </w:rPr>
        <w:t>e</w:t>
      </w:r>
      <w:r w:rsidRPr="00666E95">
        <w:rPr>
          <w:rFonts w:ascii="Arial Narrow" w:hAnsi="Arial Narrow"/>
          <w:sz w:val="22"/>
          <w:szCs w:val="22"/>
        </w:rPr>
        <w:t>,</w:t>
      </w:r>
    </w:p>
    <w:p w14:paraId="0AE7ADDD" w14:textId="2082F8F7" w:rsidR="00CD253E" w:rsidRPr="00666E95" w:rsidRDefault="0068012A" w:rsidP="00FD2A45">
      <w:pPr>
        <w:pStyle w:val="Tekstpodstawowywcity3"/>
        <w:numPr>
          <w:ilvl w:val="0"/>
          <w:numId w:val="31"/>
        </w:numPr>
        <w:spacing w:line="276" w:lineRule="auto"/>
        <w:ind w:left="425" w:firstLine="284"/>
        <w:rPr>
          <w:rFonts w:ascii="Arial Narrow" w:hAnsi="Arial Narrow"/>
          <w:sz w:val="22"/>
          <w:szCs w:val="22"/>
        </w:rPr>
      </w:pPr>
      <w:r w:rsidRPr="00666E95">
        <w:rPr>
          <w:rFonts w:ascii="Arial Narrow" w:hAnsi="Arial Narrow"/>
          <w:sz w:val="22"/>
          <w:szCs w:val="22"/>
        </w:rPr>
        <w:lastRenderedPageBreak/>
        <w:t>diagnostyk</w:t>
      </w:r>
      <w:r w:rsidR="00AC006D" w:rsidRPr="00666E95">
        <w:rPr>
          <w:rFonts w:ascii="Arial Narrow" w:hAnsi="Arial Narrow"/>
          <w:sz w:val="22"/>
          <w:szCs w:val="22"/>
        </w:rPr>
        <w:t>ę</w:t>
      </w:r>
      <w:r w:rsidRPr="00666E95">
        <w:rPr>
          <w:rFonts w:ascii="Arial Narrow" w:hAnsi="Arial Narrow"/>
          <w:sz w:val="22"/>
          <w:szCs w:val="22"/>
        </w:rPr>
        <w:t xml:space="preserve"> komputerow</w:t>
      </w:r>
      <w:r w:rsidR="00AC006D" w:rsidRPr="00666E95">
        <w:rPr>
          <w:rFonts w:ascii="Arial Narrow" w:hAnsi="Arial Narrow"/>
          <w:sz w:val="22"/>
          <w:szCs w:val="22"/>
        </w:rPr>
        <w:t>ą</w:t>
      </w:r>
      <w:r w:rsidR="00CD253E" w:rsidRPr="00666E95">
        <w:rPr>
          <w:rFonts w:ascii="Arial Narrow" w:hAnsi="Arial Narrow"/>
          <w:sz w:val="22"/>
          <w:szCs w:val="22"/>
        </w:rPr>
        <w:t xml:space="preserve"> </w:t>
      </w:r>
      <w:r w:rsidRPr="00666E95">
        <w:rPr>
          <w:rFonts w:ascii="Arial Narrow" w:hAnsi="Arial Narrow"/>
          <w:sz w:val="22"/>
          <w:szCs w:val="22"/>
        </w:rPr>
        <w:t>samochod</w:t>
      </w:r>
      <w:r w:rsidR="00390207" w:rsidRPr="00666E95">
        <w:rPr>
          <w:rFonts w:ascii="Arial Narrow" w:hAnsi="Arial Narrow"/>
          <w:sz w:val="22"/>
          <w:szCs w:val="22"/>
        </w:rPr>
        <w:t>ów</w:t>
      </w:r>
      <w:r w:rsidRPr="00666E95">
        <w:rPr>
          <w:rFonts w:ascii="Arial Narrow" w:hAnsi="Arial Narrow"/>
          <w:sz w:val="22"/>
          <w:szCs w:val="22"/>
        </w:rPr>
        <w:t xml:space="preserve">, </w:t>
      </w:r>
    </w:p>
    <w:p w14:paraId="2458695E" w14:textId="710293A9" w:rsidR="004C0F82" w:rsidRPr="00666E95" w:rsidRDefault="004C0F82" w:rsidP="00FD2A45">
      <w:pPr>
        <w:pStyle w:val="Tekstpodstawowywcity3"/>
        <w:numPr>
          <w:ilvl w:val="0"/>
          <w:numId w:val="31"/>
        </w:numPr>
        <w:spacing w:line="276" w:lineRule="auto"/>
        <w:ind w:left="425" w:firstLine="284"/>
        <w:rPr>
          <w:rFonts w:ascii="Arial Narrow" w:hAnsi="Arial Narrow"/>
          <w:sz w:val="22"/>
          <w:szCs w:val="22"/>
        </w:rPr>
      </w:pPr>
      <w:r w:rsidRPr="00666E95">
        <w:rPr>
          <w:rFonts w:ascii="Arial Narrow" w:hAnsi="Arial Narrow"/>
          <w:sz w:val="22"/>
          <w:szCs w:val="22"/>
        </w:rPr>
        <w:t xml:space="preserve">pełen </w:t>
      </w:r>
      <w:r w:rsidR="007C5F39" w:rsidRPr="00666E95">
        <w:rPr>
          <w:rFonts w:ascii="Arial Narrow" w:hAnsi="Arial Narrow"/>
          <w:sz w:val="22"/>
          <w:szCs w:val="22"/>
        </w:rPr>
        <w:t>serwis ogumienia</w:t>
      </w:r>
      <w:r w:rsidRPr="00666E95">
        <w:rPr>
          <w:rFonts w:ascii="Arial Narrow" w:hAnsi="Arial Narrow"/>
          <w:sz w:val="22"/>
          <w:szCs w:val="22"/>
        </w:rPr>
        <w:t xml:space="preserve"> (kół, opon, dętek, felg),</w:t>
      </w:r>
      <w:r w:rsidR="007C5F39" w:rsidRPr="00666E95">
        <w:rPr>
          <w:rFonts w:ascii="Arial Narrow" w:hAnsi="Arial Narrow"/>
          <w:sz w:val="22"/>
          <w:szCs w:val="22"/>
        </w:rPr>
        <w:t xml:space="preserve">  </w:t>
      </w:r>
    </w:p>
    <w:p w14:paraId="6ECEF344" w14:textId="23E4ABBF" w:rsidR="004C0F82" w:rsidRPr="007B7679" w:rsidRDefault="007C5F39" w:rsidP="00FD2A45">
      <w:pPr>
        <w:pStyle w:val="Tekstpodstawowywcity3"/>
        <w:numPr>
          <w:ilvl w:val="0"/>
          <w:numId w:val="31"/>
        </w:numPr>
        <w:spacing w:line="276" w:lineRule="auto"/>
        <w:ind w:left="425" w:firstLine="284"/>
        <w:rPr>
          <w:rFonts w:ascii="Arial Narrow" w:hAnsi="Arial Narrow"/>
          <w:sz w:val="22"/>
          <w:szCs w:val="22"/>
        </w:rPr>
      </w:pPr>
      <w:r w:rsidRPr="007B7679">
        <w:rPr>
          <w:rFonts w:ascii="Arial Narrow" w:hAnsi="Arial Narrow"/>
          <w:sz w:val="22"/>
          <w:szCs w:val="22"/>
        </w:rPr>
        <w:t>napraw</w:t>
      </w:r>
      <w:r w:rsidR="00E45518" w:rsidRPr="007B7679">
        <w:rPr>
          <w:rFonts w:ascii="Arial Narrow" w:hAnsi="Arial Narrow"/>
          <w:sz w:val="22"/>
          <w:szCs w:val="22"/>
        </w:rPr>
        <w:t>y</w:t>
      </w:r>
      <w:r w:rsidRPr="007B7679">
        <w:rPr>
          <w:rFonts w:ascii="Arial Narrow" w:hAnsi="Arial Narrow"/>
          <w:sz w:val="22"/>
          <w:szCs w:val="22"/>
        </w:rPr>
        <w:t xml:space="preserve"> i </w:t>
      </w:r>
      <w:r w:rsidR="0068012A" w:rsidRPr="007B7679">
        <w:rPr>
          <w:rFonts w:ascii="Arial Narrow" w:hAnsi="Arial Narrow"/>
          <w:sz w:val="22"/>
          <w:szCs w:val="22"/>
        </w:rPr>
        <w:t>odgrzybianie</w:t>
      </w:r>
      <w:r w:rsidRPr="007B7679">
        <w:rPr>
          <w:rFonts w:ascii="Arial Narrow" w:hAnsi="Arial Narrow"/>
          <w:sz w:val="22"/>
          <w:szCs w:val="22"/>
        </w:rPr>
        <w:t xml:space="preserve"> klimatyzacji, </w:t>
      </w:r>
    </w:p>
    <w:p w14:paraId="2500514C" w14:textId="2045F2E1" w:rsidR="00F93676" w:rsidRPr="007B7679" w:rsidRDefault="007C5F39" w:rsidP="00FD2A45">
      <w:pPr>
        <w:pStyle w:val="Tekstpodstawowywcity3"/>
        <w:numPr>
          <w:ilvl w:val="0"/>
          <w:numId w:val="31"/>
        </w:numPr>
        <w:spacing w:line="276" w:lineRule="auto"/>
        <w:ind w:left="425" w:firstLine="284"/>
        <w:rPr>
          <w:rFonts w:ascii="Arial Narrow" w:hAnsi="Arial Narrow"/>
          <w:sz w:val="22"/>
          <w:szCs w:val="22"/>
        </w:rPr>
      </w:pPr>
      <w:r w:rsidRPr="007B7679">
        <w:rPr>
          <w:rFonts w:ascii="Arial Narrow" w:hAnsi="Arial Narrow"/>
          <w:sz w:val="22"/>
          <w:szCs w:val="22"/>
        </w:rPr>
        <w:t>napraw</w:t>
      </w:r>
      <w:r w:rsidR="00E45518" w:rsidRPr="007B7679">
        <w:rPr>
          <w:rFonts w:ascii="Arial Narrow" w:hAnsi="Arial Narrow"/>
          <w:sz w:val="22"/>
          <w:szCs w:val="22"/>
        </w:rPr>
        <w:t>y</w:t>
      </w:r>
      <w:r w:rsidR="00AC006D" w:rsidRPr="007B7679">
        <w:rPr>
          <w:rFonts w:ascii="Arial Narrow" w:hAnsi="Arial Narrow"/>
          <w:sz w:val="22"/>
          <w:szCs w:val="22"/>
        </w:rPr>
        <w:t xml:space="preserve"> instalacji hydraulicznych</w:t>
      </w:r>
      <w:r w:rsidR="00390207" w:rsidRPr="007B7679">
        <w:rPr>
          <w:rFonts w:ascii="Arial Narrow" w:hAnsi="Arial Narrow"/>
          <w:sz w:val="22"/>
          <w:szCs w:val="22"/>
        </w:rPr>
        <w:t>,</w:t>
      </w:r>
      <w:r w:rsidRPr="007B7679">
        <w:rPr>
          <w:rFonts w:ascii="Arial Narrow" w:hAnsi="Arial Narrow"/>
          <w:sz w:val="22"/>
          <w:szCs w:val="22"/>
        </w:rPr>
        <w:t xml:space="preserve"> </w:t>
      </w:r>
    </w:p>
    <w:p w14:paraId="2DE47600" w14:textId="171076E2" w:rsidR="001F5329" w:rsidRPr="00666E95" w:rsidRDefault="002D6083" w:rsidP="00FD2A45">
      <w:pPr>
        <w:pStyle w:val="Tekstpodstawowywcity3"/>
        <w:numPr>
          <w:ilvl w:val="0"/>
          <w:numId w:val="31"/>
        </w:numPr>
        <w:spacing w:line="276" w:lineRule="auto"/>
        <w:ind w:left="425" w:firstLine="284"/>
        <w:rPr>
          <w:rFonts w:ascii="Arial Narrow" w:hAnsi="Arial Narrow"/>
          <w:sz w:val="22"/>
          <w:szCs w:val="22"/>
        </w:rPr>
      </w:pPr>
      <w:r w:rsidRPr="00666E95">
        <w:rPr>
          <w:rFonts w:ascii="Arial Narrow" w:hAnsi="Arial Narrow"/>
          <w:sz w:val="22"/>
          <w:szCs w:val="22"/>
        </w:rPr>
        <w:t>holowania pojazdów</w:t>
      </w:r>
    </w:p>
    <w:p w14:paraId="183BA85A" w14:textId="0E652524" w:rsidR="002E7319" w:rsidRPr="00FF42C1" w:rsidRDefault="002D6083" w:rsidP="00FF42C1">
      <w:pPr>
        <w:pStyle w:val="Tekstpodstawowywcity3"/>
        <w:numPr>
          <w:ilvl w:val="0"/>
          <w:numId w:val="31"/>
        </w:numPr>
        <w:spacing w:line="276" w:lineRule="auto"/>
        <w:ind w:left="425" w:firstLine="284"/>
        <w:rPr>
          <w:rFonts w:ascii="Arial Narrow" w:hAnsi="Arial Narrow"/>
          <w:sz w:val="22"/>
          <w:szCs w:val="22"/>
        </w:rPr>
      </w:pPr>
      <w:r w:rsidRPr="00666E95">
        <w:rPr>
          <w:rFonts w:ascii="Arial Narrow" w:hAnsi="Arial Narrow"/>
          <w:sz w:val="22"/>
          <w:szCs w:val="22"/>
        </w:rPr>
        <w:t>napraw blacharsko-lakierniczych</w:t>
      </w:r>
    </w:p>
    <w:p w14:paraId="43B65312" w14:textId="1A719AE0" w:rsidR="002E7319" w:rsidRDefault="002E7319" w:rsidP="00D470BC">
      <w:pPr>
        <w:pStyle w:val="Tekstpodstawowywcity3"/>
        <w:numPr>
          <w:ilvl w:val="0"/>
          <w:numId w:val="18"/>
        </w:numPr>
        <w:spacing w:line="276" w:lineRule="auto"/>
        <w:rPr>
          <w:rFonts w:ascii="Arial Narrow" w:hAnsi="Arial Narrow"/>
          <w:sz w:val="22"/>
          <w:szCs w:val="22"/>
        </w:rPr>
      </w:pPr>
      <w:r>
        <w:rPr>
          <w:rFonts w:ascii="Arial Narrow" w:hAnsi="Arial Narrow"/>
          <w:sz w:val="22"/>
          <w:szCs w:val="22"/>
        </w:rPr>
        <w:t>Zakres usług dodatkowych objętych</w:t>
      </w:r>
      <w:r w:rsidR="00CD253E">
        <w:rPr>
          <w:rFonts w:ascii="Arial Narrow" w:hAnsi="Arial Narrow"/>
          <w:sz w:val="22"/>
          <w:szCs w:val="22"/>
        </w:rPr>
        <w:t xml:space="preserve"> </w:t>
      </w:r>
      <w:r w:rsidR="00846375">
        <w:rPr>
          <w:rFonts w:ascii="Arial Narrow" w:hAnsi="Arial Narrow"/>
          <w:sz w:val="22"/>
          <w:szCs w:val="22"/>
        </w:rPr>
        <w:t>umową</w:t>
      </w:r>
      <w:r>
        <w:rPr>
          <w:rFonts w:ascii="Arial Narrow" w:hAnsi="Arial Narrow"/>
          <w:sz w:val="22"/>
          <w:szCs w:val="22"/>
        </w:rPr>
        <w:t xml:space="preserve">: </w:t>
      </w:r>
    </w:p>
    <w:p w14:paraId="00E72D42" w14:textId="7D5A4219" w:rsidR="000832C7" w:rsidRPr="00666E95" w:rsidRDefault="007F5440" w:rsidP="00FD2A45">
      <w:pPr>
        <w:pStyle w:val="Tekstpodstawowywcity3"/>
        <w:numPr>
          <w:ilvl w:val="0"/>
          <w:numId w:val="32"/>
        </w:numPr>
        <w:spacing w:line="276" w:lineRule="auto"/>
        <w:ind w:left="425" w:firstLine="284"/>
        <w:rPr>
          <w:rFonts w:ascii="Arial Narrow" w:hAnsi="Arial Narrow"/>
          <w:sz w:val="22"/>
          <w:szCs w:val="22"/>
        </w:rPr>
      </w:pPr>
      <w:r w:rsidRPr="00666E95">
        <w:rPr>
          <w:rFonts w:ascii="Arial Narrow" w:hAnsi="Arial Narrow"/>
          <w:sz w:val="22"/>
          <w:szCs w:val="22"/>
        </w:rPr>
        <w:t>mycie pojazdów</w:t>
      </w:r>
      <w:r w:rsidR="000832C7" w:rsidRPr="00666E95">
        <w:rPr>
          <w:rFonts w:ascii="Arial Narrow" w:hAnsi="Arial Narrow"/>
          <w:sz w:val="22"/>
          <w:szCs w:val="22"/>
        </w:rPr>
        <w:t>,</w:t>
      </w:r>
    </w:p>
    <w:p w14:paraId="3FA0F906" w14:textId="6C739695" w:rsidR="008C24E1" w:rsidRPr="006A0E35" w:rsidRDefault="003D367D" w:rsidP="00FD2A45">
      <w:pPr>
        <w:pStyle w:val="Tekstpodstawowywcity3"/>
        <w:numPr>
          <w:ilvl w:val="0"/>
          <w:numId w:val="18"/>
        </w:numPr>
        <w:spacing w:line="276" w:lineRule="auto"/>
        <w:ind w:left="357" w:hanging="357"/>
        <w:rPr>
          <w:rFonts w:ascii="Arial Narrow" w:hAnsi="Arial Narrow"/>
          <w:sz w:val="22"/>
          <w:szCs w:val="22"/>
        </w:rPr>
      </w:pPr>
      <w:r w:rsidRPr="006A0E35">
        <w:rPr>
          <w:rFonts w:ascii="Arial Narrow" w:hAnsi="Arial Narrow"/>
          <w:sz w:val="22"/>
          <w:szCs w:val="22"/>
        </w:rPr>
        <w:t>Wykonawca oferuje sprzedaż części zamiennych, akcesoriów samochodowych oraz materiałów</w:t>
      </w:r>
      <w:r w:rsidR="00A310E4" w:rsidRPr="006A0E35">
        <w:rPr>
          <w:rFonts w:ascii="Arial Narrow" w:hAnsi="Arial Narrow"/>
          <w:sz w:val="22"/>
          <w:szCs w:val="22"/>
        </w:rPr>
        <w:t xml:space="preserve"> </w:t>
      </w:r>
      <w:r w:rsidRPr="006A0E35">
        <w:rPr>
          <w:rFonts w:ascii="Arial Narrow" w:hAnsi="Arial Narrow"/>
          <w:sz w:val="22"/>
          <w:szCs w:val="22"/>
        </w:rPr>
        <w:t>eksploatacyjnych do samochodów</w:t>
      </w:r>
      <w:r w:rsidR="001F5329" w:rsidRPr="006A0E35">
        <w:rPr>
          <w:rFonts w:ascii="Arial Narrow" w:hAnsi="Arial Narrow"/>
          <w:sz w:val="22"/>
          <w:szCs w:val="22"/>
        </w:rPr>
        <w:t>.</w:t>
      </w:r>
    </w:p>
    <w:p w14:paraId="1D7E315A" w14:textId="2C519DE6" w:rsidR="00EB5601" w:rsidRDefault="003D367D" w:rsidP="00FD2A45">
      <w:pPr>
        <w:pStyle w:val="Tekstpodstawowywcity3"/>
        <w:numPr>
          <w:ilvl w:val="0"/>
          <w:numId w:val="18"/>
        </w:numPr>
        <w:spacing w:line="276" w:lineRule="auto"/>
        <w:ind w:left="357" w:hanging="357"/>
        <w:rPr>
          <w:rFonts w:ascii="Arial Narrow" w:hAnsi="Arial Narrow"/>
          <w:sz w:val="22"/>
          <w:szCs w:val="22"/>
        </w:rPr>
      </w:pPr>
      <w:r>
        <w:rPr>
          <w:rFonts w:ascii="Arial Narrow" w:hAnsi="Arial Narrow"/>
          <w:sz w:val="22"/>
          <w:szCs w:val="22"/>
        </w:rPr>
        <w:t>Wykonawca oświadcza, że dysponuje wiedzą, sprzętem, środkami i umiejętnościami, a także niezbędnym zapleczem</w:t>
      </w:r>
      <w:r w:rsidR="000832C7">
        <w:rPr>
          <w:rFonts w:ascii="Arial Narrow" w:hAnsi="Arial Narrow"/>
          <w:sz w:val="22"/>
          <w:szCs w:val="22"/>
        </w:rPr>
        <w:t xml:space="preserve"> technicznym w sieci serwisowej Wykonawcy, potrzebnymi łąc</w:t>
      </w:r>
      <w:r w:rsidR="00666D8F">
        <w:rPr>
          <w:rFonts w:ascii="Arial Narrow" w:hAnsi="Arial Narrow"/>
          <w:sz w:val="22"/>
          <w:szCs w:val="22"/>
        </w:rPr>
        <w:t>znie do wykonywania przedmiotu U</w:t>
      </w:r>
      <w:r w:rsidR="000832C7">
        <w:rPr>
          <w:rFonts w:ascii="Arial Narrow" w:hAnsi="Arial Narrow"/>
          <w:sz w:val="22"/>
          <w:szCs w:val="22"/>
        </w:rPr>
        <w:t>mowy.</w:t>
      </w:r>
    </w:p>
    <w:p w14:paraId="0D37F8D4" w14:textId="12E06731" w:rsidR="00596D5E" w:rsidRPr="00FF42C1" w:rsidRDefault="00A310E4" w:rsidP="00FF42C1">
      <w:pPr>
        <w:pStyle w:val="Tekstpodstawowywcity3"/>
        <w:numPr>
          <w:ilvl w:val="0"/>
          <w:numId w:val="18"/>
        </w:numPr>
        <w:spacing w:line="276" w:lineRule="auto"/>
        <w:ind w:left="357" w:hanging="357"/>
        <w:rPr>
          <w:rFonts w:ascii="Arial Narrow" w:eastAsia="Calibri" w:hAnsi="Arial Narrow"/>
          <w:b/>
          <w:bCs/>
          <w:sz w:val="22"/>
        </w:rPr>
      </w:pPr>
      <w:r>
        <w:rPr>
          <w:rFonts w:ascii="Arial Narrow" w:hAnsi="Arial Narrow"/>
          <w:sz w:val="22"/>
          <w:szCs w:val="22"/>
        </w:rPr>
        <w:t>Na podstawie niniejszej Umowy</w:t>
      </w:r>
      <w:r w:rsidR="009C06E7">
        <w:rPr>
          <w:rFonts w:ascii="Arial Narrow" w:hAnsi="Arial Narrow"/>
          <w:sz w:val="22"/>
          <w:szCs w:val="22"/>
        </w:rPr>
        <w:t>, Wykonawca zobowiązuje się do sukcesywnego świadczenia zlecanych przez Zamawiającego usług</w:t>
      </w:r>
      <w:r w:rsidR="0034437B">
        <w:rPr>
          <w:rFonts w:ascii="Arial Narrow" w:hAnsi="Arial Narrow"/>
          <w:sz w:val="22"/>
          <w:szCs w:val="22"/>
        </w:rPr>
        <w:t>, o których mowa w ust.</w:t>
      </w:r>
      <w:r w:rsidR="006A0E35">
        <w:rPr>
          <w:rFonts w:ascii="Arial Narrow" w:hAnsi="Arial Narrow"/>
          <w:sz w:val="22"/>
          <w:szCs w:val="22"/>
        </w:rPr>
        <w:t xml:space="preserve"> </w:t>
      </w:r>
      <w:r w:rsidR="001F5329">
        <w:rPr>
          <w:rFonts w:ascii="Arial Narrow" w:hAnsi="Arial Narrow"/>
          <w:sz w:val="22"/>
          <w:szCs w:val="22"/>
        </w:rPr>
        <w:t>2</w:t>
      </w:r>
      <w:r w:rsidR="00E45518">
        <w:rPr>
          <w:rFonts w:ascii="Arial Narrow" w:hAnsi="Arial Narrow"/>
          <w:sz w:val="22"/>
          <w:szCs w:val="22"/>
        </w:rPr>
        <w:t xml:space="preserve"> i </w:t>
      </w:r>
      <w:r w:rsidR="001F5329">
        <w:rPr>
          <w:rFonts w:ascii="Arial Narrow" w:hAnsi="Arial Narrow"/>
          <w:sz w:val="22"/>
          <w:szCs w:val="22"/>
        </w:rPr>
        <w:t>3</w:t>
      </w:r>
      <w:r w:rsidR="002D6083" w:rsidRPr="00666E95">
        <w:rPr>
          <w:rFonts w:ascii="Arial Narrow" w:hAnsi="Arial Narrow"/>
          <w:sz w:val="22"/>
          <w:szCs w:val="22"/>
        </w:rPr>
        <w:t>.</w:t>
      </w:r>
      <w:r w:rsidR="0034437B" w:rsidRPr="00666E95">
        <w:rPr>
          <w:rFonts w:ascii="Arial Narrow" w:hAnsi="Arial Narrow"/>
          <w:sz w:val="22"/>
          <w:szCs w:val="22"/>
        </w:rPr>
        <w:t xml:space="preserve"> </w:t>
      </w:r>
      <w:r w:rsidR="000832C7" w:rsidRPr="00666E95">
        <w:rPr>
          <w:rFonts w:ascii="Arial Narrow" w:hAnsi="Arial Narrow"/>
          <w:sz w:val="22"/>
        </w:rPr>
        <w:t xml:space="preserve">Realizacja obsługi serwisowej </w:t>
      </w:r>
      <w:r w:rsidR="000832C7" w:rsidRPr="00666E95">
        <w:rPr>
          <w:rFonts w:ascii="Arial Narrow" w:eastAsia="Calibri" w:hAnsi="Arial Narrow"/>
          <w:sz w:val="22"/>
        </w:rPr>
        <w:t xml:space="preserve">floty pojazdów o DMC </w:t>
      </w:r>
      <w:r w:rsidR="00EC0AB2">
        <w:rPr>
          <w:rFonts w:ascii="Arial Narrow" w:eastAsia="Calibri" w:hAnsi="Arial Narrow"/>
          <w:sz w:val="22"/>
        </w:rPr>
        <w:t>do</w:t>
      </w:r>
      <w:r w:rsidR="001801C5" w:rsidRPr="00666E95">
        <w:rPr>
          <w:rFonts w:ascii="Arial Narrow" w:eastAsia="Calibri" w:hAnsi="Arial Narrow"/>
          <w:sz w:val="22"/>
        </w:rPr>
        <w:t xml:space="preserve"> 3,5t</w:t>
      </w:r>
      <w:r w:rsidR="000832C7" w:rsidRPr="00666E95">
        <w:rPr>
          <w:rFonts w:ascii="Arial Narrow" w:eastAsia="Calibri" w:hAnsi="Arial Narrow"/>
          <w:sz w:val="22"/>
        </w:rPr>
        <w:t xml:space="preserve"> z</w:t>
      </w:r>
      <w:r w:rsidR="006429B2" w:rsidRPr="00666E95">
        <w:rPr>
          <w:rFonts w:ascii="Arial Narrow" w:eastAsia="Calibri" w:hAnsi="Arial Narrow"/>
          <w:sz w:val="22"/>
        </w:rPr>
        <w:t> </w:t>
      </w:r>
      <w:r w:rsidR="000832C7" w:rsidRPr="00666E95">
        <w:rPr>
          <w:rFonts w:ascii="Arial Narrow" w:eastAsia="Calibri" w:hAnsi="Arial Narrow"/>
          <w:sz w:val="22"/>
        </w:rPr>
        <w:t>dostawą części zamiennych</w:t>
      </w:r>
      <w:r w:rsidR="00185925" w:rsidRPr="00666E95">
        <w:rPr>
          <w:rFonts w:ascii="Arial Narrow" w:eastAsia="Calibri" w:hAnsi="Arial Narrow" w:cs="Calibri"/>
          <w:sz w:val="22"/>
          <w:szCs w:val="22"/>
          <w:lang w:eastAsia="en-US"/>
        </w:rPr>
        <w:t>, materiałów eksploatacyjnych</w:t>
      </w:r>
      <w:r w:rsidR="000832C7" w:rsidRPr="00666E95">
        <w:rPr>
          <w:rFonts w:ascii="Arial Narrow" w:eastAsia="Calibri" w:hAnsi="Arial Narrow"/>
          <w:sz w:val="22"/>
        </w:rPr>
        <w:t xml:space="preserve"> i akcesoriów samochodowych będzie wykonywana w lokalizacji Wykonawcy, tj</w:t>
      </w:r>
      <w:r w:rsidR="004D6692" w:rsidRPr="00666E95">
        <w:rPr>
          <w:rFonts w:ascii="Arial Narrow" w:eastAsia="Calibri" w:hAnsi="Arial Narrow"/>
          <w:sz w:val="22"/>
        </w:rPr>
        <w:t>.</w:t>
      </w:r>
      <w:r w:rsidR="004D6692">
        <w:rPr>
          <w:rFonts w:ascii="Arial Narrow" w:eastAsia="Calibri" w:hAnsi="Arial Narrow"/>
          <w:sz w:val="22"/>
        </w:rPr>
        <w:t xml:space="preserve"> </w:t>
      </w:r>
      <w:r w:rsidR="00D51558">
        <w:rPr>
          <w:rFonts w:ascii="Arial Narrow" w:eastAsia="Calibri" w:hAnsi="Arial Narrow"/>
          <w:sz w:val="22"/>
        </w:rPr>
        <w:t>……………………..</w:t>
      </w:r>
    </w:p>
    <w:p w14:paraId="37519A28" w14:textId="77777777" w:rsidR="000832C7" w:rsidRPr="000832C7" w:rsidRDefault="000832C7" w:rsidP="000832C7">
      <w:pPr>
        <w:pStyle w:val="Tekstpodstawowywcity3"/>
        <w:spacing w:line="276" w:lineRule="auto"/>
        <w:ind w:left="0" w:firstLine="0"/>
        <w:rPr>
          <w:rFonts w:ascii="Arial Narrow" w:hAnsi="Arial Narrow" w:cs="Tahoma"/>
          <w:sz w:val="22"/>
          <w:szCs w:val="22"/>
        </w:rPr>
      </w:pPr>
    </w:p>
    <w:p w14:paraId="5093D2C3" w14:textId="77777777" w:rsidR="00EB5601" w:rsidRPr="00894BDB" w:rsidRDefault="00D53239" w:rsidP="00B65266">
      <w:pPr>
        <w:spacing w:line="276" w:lineRule="auto"/>
        <w:jc w:val="center"/>
        <w:rPr>
          <w:rFonts w:ascii="Arial Narrow" w:hAnsi="Arial Narrow" w:cs="Arial"/>
          <w:b/>
          <w:sz w:val="22"/>
          <w:szCs w:val="22"/>
        </w:rPr>
      </w:pPr>
      <w:r w:rsidRPr="00DC2F0C">
        <w:rPr>
          <w:rFonts w:ascii="Arial Narrow" w:hAnsi="Arial Narrow" w:cs="Arial"/>
          <w:b/>
          <w:sz w:val="22"/>
          <w:szCs w:val="22"/>
        </w:rPr>
        <w:t>ZASADY REALIZACJI UMOWY</w:t>
      </w:r>
    </w:p>
    <w:p w14:paraId="520961B3" w14:textId="75539CF2" w:rsidR="00156B88" w:rsidRDefault="00156B88" w:rsidP="00B65266">
      <w:pPr>
        <w:spacing w:line="276" w:lineRule="auto"/>
        <w:jc w:val="center"/>
        <w:rPr>
          <w:rFonts w:ascii="Arial Narrow" w:hAnsi="Arial Narrow" w:cs="Arial"/>
          <w:b/>
          <w:sz w:val="22"/>
          <w:szCs w:val="22"/>
        </w:rPr>
      </w:pPr>
      <w:r w:rsidRPr="00702BEC">
        <w:rPr>
          <w:rFonts w:ascii="Arial Narrow" w:hAnsi="Arial Narrow" w:cs="Arial"/>
          <w:b/>
          <w:sz w:val="22"/>
          <w:szCs w:val="22"/>
        </w:rPr>
        <w:t xml:space="preserve">§ </w:t>
      </w:r>
      <w:r w:rsidR="002C7302">
        <w:rPr>
          <w:rFonts w:ascii="Arial Narrow" w:hAnsi="Arial Narrow" w:cs="Arial"/>
          <w:b/>
          <w:sz w:val="22"/>
          <w:szCs w:val="22"/>
        </w:rPr>
        <w:t>2</w:t>
      </w:r>
      <w:r w:rsidRPr="00702BEC">
        <w:rPr>
          <w:rFonts w:ascii="Arial Narrow" w:hAnsi="Arial Narrow" w:cs="Arial"/>
          <w:b/>
          <w:sz w:val="22"/>
          <w:szCs w:val="22"/>
        </w:rPr>
        <w:t xml:space="preserve"> </w:t>
      </w:r>
    </w:p>
    <w:p w14:paraId="04CFEF77" w14:textId="77777777" w:rsidR="006D20CC" w:rsidRDefault="006D20CC" w:rsidP="00B65266">
      <w:pPr>
        <w:spacing w:line="276" w:lineRule="auto"/>
        <w:jc w:val="center"/>
        <w:rPr>
          <w:rFonts w:ascii="Arial Narrow" w:hAnsi="Arial Narrow" w:cs="Arial"/>
          <w:b/>
          <w:sz w:val="22"/>
          <w:szCs w:val="22"/>
        </w:rPr>
      </w:pPr>
    </w:p>
    <w:p w14:paraId="4CF5E838" w14:textId="77777777" w:rsidR="0034437B" w:rsidRPr="009E66F6" w:rsidRDefault="0034437B" w:rsidP="00FD2A45">
      <w:pPr>
        <w:numPr>
          <w:ilvl w:val="0"/>
          <w:numId w:val="3"/>
        </w:numPr>
        <w:spacing w:line="276" w:lineRule="auto"/>
        <w:ind w:left="357" w:hanging="357"/>
        <w:jc w:val="both"/>
        <w:rPr>
          <w:rFonts w:ascii="Arial Narrow" w:hAnsi="Arial Narrow" w:cs="Arial"/>
          <w:bCs/>
          <w:sz w:val="22"/>
          <w:szCs w:val="22"/>
        </w:rPr>
      </w:pPr>
      <w:r w:rsidRPr="009E66F6">
        <w:rPr>
          <w:rFonts w:ascii="Arial Narrow" w:hAnsi="Arial Narrow" w:cs="Arial"/>
          <w:bCs/>
          <w:sz w:val="22"/>
          <w:szCs w:val="22"/>
        </w:rPr>
        <w:t>Usługi będące przedmiotem niniejszej Umowy Wykonawca zobowiązuje się wykonać zgodnie z obowiązującymi przepisami i normami</w:t>
      </w:r>
      <w:r>
        <w:rPr>
          <w:rFonts w:ascii="Arial Narrow" w:hAnsi="Arial Narrow" w:cs="Arial"/>
          <w:bCs/>
          <w:sz w:val="22"/>
          <w:szCs w:val="22"/>
        </w:rPr>
        <w:t>,</w:t>
      </w:r>
      <w:r w:rsidRPr="009E66F6">
        <w:rPr>
          <w:rFonts w:ascii="Arial Narrow" w:hAnsi="Arial Narrow" w:cs="Arial"/>
          <w:bCs/>
          <w:sz w:val="22"/>
          <w:szCs w:val="22"/>
        </w:rPr>
        <w:t xml:space="preserve"> z zachowaniem najwyższej staranności</w:t>
      </w:r>
      <w:r w:rsidR="00D51BDA">
        <w:rPr>
          <w:rFonts w:ascii="Arial Narrow" w:hAnsi="Arial Narrow" w:cs="Arial"/>
          <w:bCs/>
          <w:sz w:val="22"/>
          <w:szCs w:val="22"/>
        </w:rPr>
        <w:t>.</w:t>
      </w:r>
    </w:p>
    <w:p w14:paraId="10DA7E2B" w14:textId="77777777" w:rsidR="001749B8" w:rsidRDefault="00156B88" w:rsidP="00FD2A45">
      <w:pPr>
        <w:pStyle w:val="Tekstpodstawowywcity3"/>
        <w:numPr>
          <w:ilvl w:val="0"/>
          <w:numId w:val="3"/>
        </w:numPr>
        <w:spacing w:line="276" w:lineRule="auto"/>
        <w:ind w:left="357" w:hanging="357"/>
        <w:rPr>
          <w:rFonts w:ascii="Arial Narrow" w:hAnsi="Arial Narrow"/>
          <w:sz w:val="22"/>
          <w:szCs w:val="22"/>
        </w:rPr>
      </w:pPr>
      <w:r w:rsidRPr="00702BEC">
        <w:rPr>
          <w:rFonts w:ascii="Arial Narrow" w:hAnsi="Arial Narrow"/>
          <w:sz w:val="22"/>
          <w:szCs w:val="22"/>
        </w:rPr>
        <w:t xml:space="preserve">Realizacja </w:t>
      </w:r>
      <w:r w:rsidR="009B0E7A">
        <w:rPr>
          <w:rFonts w:ascii="Arial Narrow" w:hAnsi="Arial Narrow"/>
          <w:sz w:val="22"/>
          <w:szCs w:val="22"/>
        </w:rPr>
        <w:t xml:space="preserve">umowy </w:t>
      </w:r>
      <w:r w:rsidRPr="00702BEC">
        <w:rPr>
          <w:rFonts w:ascii="Arial Narrow" w:hAnsi="Arial Narrow"/>
          <w:sz w:val="22"/>
          <w:szCs w:val="22"/>
        </w:rPr>
        <w:t>przebiega</w:t>
      </w:r>
      <w:r w:rsidR="00A823A2">
        <w:rPr>
          <w:rFonts w:ascii="Arial Narrow" w:hAnsi="Arial Narrow"/>
          <w:sz w:val="22"/>
          <w:szCs w:val="22"/>
        </w:rPr>
        <w:t xml:space="preserve"> </w:t>
      </w:r>
      <w:r w:rsidR="009B0E7A">
        <w:rPr>
          <w:rFonts w:ascii="Arial Narrow" w:hAnsi="Arial Narrow"/>
          <w:sz w:val="22"/>
          <w:szCs w:val="22"/>
        </w:rPr>
        <w:t>na podstawie</w:t>
      </w:r>
      <w:r w:rsidR="001749B8">
        <w:rPr>
          <w:rFonts w:ascii="Arial Narrow" w:hAnsi="Arial Narrow"/>
          <w:sz w:val="22"/>
          <w:szCs w:val="22"/>
        </w:rPr>
        <w:t>:</w:t>
      </w:r>
    </w:p>
    <w:p w14:paraId="2926F896" w14:textId="0A770F91" w:rsidR="001749B8" w:rsidRDefault="00156B88" w:rsidP="00D470BC">
      <w:pPr>
        <w:pStyle w:val="Tekstpodstawowywcity3"/>
        <w:numPr>
          <w:ilvl w:val="3"/>
          <w:numId w:val="11"/>
        </w:numPr>
        <w:spacing w:line="276" w:lineRule="auto"/>
        <w:ind w:left="709" w:hanging="283"/>
        <w:rPr>
          <w:rFonts w:ascii="Arial Narrow" w:hAnsi="Arial Narrow"/>
          <w:sz w:val="22"/>
          <w:szCs w:val="22"/>
        </w:rPr>
      </w:pPr>
      <w:r w:rsidRPr="00702BEC">
        <w:rPr>
          <w:rFonts w:ascii="Arial Narrow" w:hAnsi="Arial Narrow"/>
          <w:sz w:val="22"/>
          <w:szCs w:val="22"/>
        </w:rPr>
        <w:t>sukcesywnie</w:t>
      </w:r>
      <w:r w:rsidR="009B0E7A">
        <w:rPr>
          <w:rFonts w:ascii="Arial Narrow" w:hAnsi="Arial Narrow"/>
          <w:sz w:val="22"/>
          <w:szCs w:val="22"/>
        </w:rPr>
        <w:t xml:space="preserve"> realizowanych przez Wykonawcę Zleceń </w:t>
      </w:r>
      <w:r w:rsidR="004F141B">
        <w:rPr>
          <w:rFonts w:ascii="Arial Narrow" w:hAnsi="Arial Narrow"/>
          <w:sz w:val="22"/>
          <w:szCs w:val="22"/>
        </w:rPr>
        <w:t>S</w:t>
      </w:r>
      <w:r w:rsidR="009B0E7A">
        <w:rPr>
          <w:rFonts w:ascii="Arial Narrow" w:hAnsi="Arial Narrow"/>
          <w:sz w:val="22"/>
          <w:szCs w:val="22"/>
        </w:rPr>
        <w:t>erwisowych</w:t>
      </w:r>
      <w:r w:rsidR="00194BCB">
        <w:rPr>
          <w:rFonts w:ascii="Arial Narrow" w:hAnsi="Arial Narrow"/>
          <w:sz w:val="22"/>
          <w:szCs w:val="22"/>
        </w:rPr>
        <w:t xml:space="preserve"> w zakresie nabywania usług określonych w § 1 ust.</w:t>
      </w:r>
      <w:r w:rsidR="00CC066C">
        <w:rPr>
          <w:rFonts w:ascii="Arial Narrow" w:hAnsi="Arial Narrow"/>
          <w:sz w:val="22"/>
          <w:szCs w:val="22"/>
        </w:rPr>
        <w:t xml:space="preserve"> </w:t>
      </w:r>
      <w:r w:rsidR="00194BCB">
        <w:rPr>
          <w:rFonts w:ascii="Arial Narrow" w:hAnsi="Arial Narrow"/>
          <w:sz w:val="22"/>
          <w:szCs w:val="22"/>
        </w:rPr>
        <w:t>2</w:t>
      </w:r>
      <w:r w:rsidR="00FE7704">
        <w:rPr>
          <w:rFonts w:ascii="Arial Narrow" w:hAnsi="Arial Narrow"/>
          <w:sz w:val="22"/>
          <w:szCs w:val="22"/>
        </w:rPr>
        <w:t>,</w:t>
      </w:r>
      <w:r w:rsidR="00846375">
        <w:rPr>
          <w:rFonts w:ascii="Arial Narrow" w:hAnsi="Arial Narrow"/>
          <w:sz w:val="22"/>
          <w:szCs w:val="22"/>
        </w:rPr>
        <w:t xml:space="preserve"> z zastrzeżeniem us</w:t>
      </w:r>
      <w:r w:rsidR="008814F1">
        <w:rPr>
          <w:rFonts w:ascii="Arial Narrow" w:hAnsi="Arial Narrow"/>
          <w:sz w:val="22"/>
          <w:szCs w:val="22"/>
        </w:rPr>
        <w:t>t</w:t>
      </w:r>
      <w:r w:rsidR="00846375">
        <w:rPr>
          <w:rFonts w:ascii="Arial Narrow" w:hAnsi="Arial Narrow"/>
          <w:sz w:val="22"/>
          <w:szCs w:val="22"/>
        </w:rPr>
        <w:t>.3 niniejszego paragrafu</w:t>
      </w:r>
      <w:r w:rsidR="000F0B12">
        <w:rPr>
          <w:rFonts w:ascii="Arial Narrow" w:hAnsi="Arial Narrow"/>
          <w:sz w:val="22"/>
          <w:szCs w:val="22"/>
        </w:rPr>
        <w:t>,</w:t>
      </w:r>
    </w:p>
    <w:p w14:paraId="571B5879" w14:textId="4B7415C2" w:rsidR="00F35615" w:rsidRPr="00666E95" w:rsidRDefault="001749B8" w:rsidP="00D470BC">
      <w:pPr>
        <w:pStyle w:val="Tekstpodstawowywcity3"/>
        <w:numPr>
          <w:ilvl w:val="3"/>
          <w:numId w:val="11"/>
        </w:numPr>
        <w:spacing w:line="276" w:lineRule="auto"/>
        <w:ind w:left="709" w:hanging="283"/>
        <w:rPr>
          <w:rFonts w:ascii="Arial Narrow" w:hAnsi="Arial Narrow"/>
          <w:sz w:val="22"/>
        </w:rPr>
      </w:pPr>
      <w:r w:rsidRPr="00666E95">
        <w:rPr>
          <w:rFonts w:ascii="Arial Narrow" w:hAnsi="Arial Narrow"/>
          <w:sz w:val="22"/>
        </w:rPr>
        <w:t xml:space="preserve">sukcesywnie realizowanych zamówień </w:t>
      </w:r>
      <w:r w:rsidRPr="007B7679">
        <w:rPr>
          <w:rFonts w:ascii="Arial Narrow" w:hAnsi="Arial Narrow"/>
          <w:sz w:val="22"/>
        </w:rPr>
        <w:t xml:space="preserve">na </w:t>
      </w:r>
      <w:r w:rsidR="007F5440" w:rsidRPr="007B7679">
        <w:rPr>
          <w:rFonts w:ascii="Arial Narrow" w:hAnsi="Arial Narrow"/>
          <w:sz w:val="22"/>
        </w:rPr>
        <w:t xml:space="preserve">usługi mycia, </w:t>
      </w:r>
      <w:r w:rsidRPr="007B7679">
        <w:rPr>
          <w:rFonts w:ascii="Arial Narrow" w:hAnsi="Arial Narrow"/>
          <w:sz w:val="22"/>
        </w:rPr>
        <w:t>zakup</w:t>
      </w:r>
      <w:r w:rsidR="00CD151D" w:rsidRPr="007B7679">
        <w:rPr>
          <w:rFonts w:ascii="Arial Narrow" w:hAnsi="Arial Narrow"/>
          <w:sz w:val="22"/>
        </w:rPr>
        <w:t>ów</w:t>
      </w:r>
      <w:r w:rsidRPr="007B7679">
        <w:rPr>
          <w:rFonts w:ascii="Arial Narrow" w:hAnsi="Arial Narrow"/>
          <w:sz w:val="22"/>
        </w:rPr>
        <w:t xml:space="preserve"> części</w:t>
      </w:r>
      <w:r w:rsidR="004F2C1F" w:rsidRPr="007B7679">
        <w:rPr>
          <w:rFonts w:ascii="Arial Narrow" w:hAnsi="Arial Narrow"/>
          <w:sz w:val="22"/>
        </w:rPr>
        <w:t xml:space="preserve"> </w:t>
      </w:r>
      <w:r w:rsidRPr="007B7679">
        <w:rPr>
          <w:rFonts w:ascii="Arial Narrow" w:hAnsi="Arial Narrow"/>
          <w:sz w:val="22"/>
        </w:rPr>
        <w:t xml:space="preserve">lub akcesoriów </w:t>
      </w:r>
      <w:r w:rsidR="0005457F" w:rsidRPr="007B7679">
        <w:rPr>
          <w:rFonts w:ascii="Arial Narrow" w:hAnsi="Arial Narrow"/>
          <w:sz w:val="22"/>
        </w:rPr>
        <w:t>określonych w § 1 ust.</w:t>
      </w:r>
      <w:r w:rsidR="00CD253E" w:rsidRPr="007B7679">
        <w:rPr>
          <w:rFonts w:ascii="Arial Narrow" w:hAnsi="Arial Narrow"/>
          <w:sz w:val="22"/>
        </w:rPr>
        <w:t xml:space="preserve"> 3 i </w:t>
      </w:r>
      <w:r w:rsidR="008814F1" w:rsidRPr="007B7679">
        <w:rPr>
          <w:rFonts w:ascii="Arial Narrow" w:hAnsi="Arial Narrow"/>
          <w:sz w:val="22"/>
        </w:rPr>
        <w:t>4</w:t>
      </w:r>
      <w:r w:rsidR="0005457F" w:rsidRPr="007B7679">
        <w:rPr>
          <w:rFonts w:ascii="Arial Narrow" w:hAnsi="Arial Narrow"/>
          <w:sz w:val="22"/>
        </w:rPr>
        <w:t xml:space="preserve"> </w:t>
      </w:r>
      <w:r w:rsidRPr="007B7679">
        <w:rPr>
          <w:rFonts w:ascii="Arial Narrow" w:hAnsi="Arial Narrow"/>
          <w:sz w:val="22"/>
        </w:rPr>
        <w:t xml:space="preserve">zgłaszanych Wykonawcy telefonicznie, </w:t>
      </w:r>
      <w:r w:rsidR="00202C91" w:rsidRPr="007B7679">
        <w:rPr>
          <w:rFonts w:ascii="Arial Narrow" w:hAnsi="Arial Narrow"/>
          <w:sz w:val="22"/>
        </w:rPr>
        <w:t>e-</w:t>
      </w:r>
      <w:r w:rsidRPr="007B7679">
        <w:rPr>
          <w:rFonts w:ascii="Arial Narrow" w:hAnsi="Arial Narrow"/>
          <w:sz w:val="22"/>
        </w:rPr>
        <w:t>ma</w:t>
      </w:r>
      <w:r w:rsidR="00202C91" w:rsidRPr="007B7679">
        <w:rPr>
          <w:rFonts w:ascii="Arial Narrow" w:hAnsi="Arial Narrow"/>
          <w:sz w:val="22"/>
        </w:rPr>
        <w:t xml:space="preserve">il </w:t>
      </w:r>
      <w:r w:rsidRPr="007B7679">
        <w:rPr>
          <w:rFonts w:ascii="Arial Narrow" w:hAnsi="Arial Narrow"/>
          <w:sz w:val="22"/>
        </w:rPr>
        <w:t>lub osobiście przez Zamawiającego</w:t>
      </w:r>
      <w:r w:rsidR="000F0B12" w:rsidRPr="00666E95">
        <w:rPr>
          <w:rFonts w:ascii="Arial Narrow" w:hAnsi="Arial Narrow"/>
          <w:sz w:val="22"/>
        </w:rPr>
        <w:t>.</w:t>
      </w:r>
    </w:p>
    <w:p w14:paraId="4F1E0CD2" w14:textId="6F4E4743" w:rsidR="00B26721" w:rsidRDefault="00B26721" w:rsidP="00FD2A45">
      <w:pPr>
        <w:pStyle w:val="Tekstpodstawowywcity3"/>
        <w:numPr>
          <w:ilvl w:val="0"/>
          <w:numId w:val="3"/>
        </w:numPr>
        <w:spacing w:line="276" w:lineRule="auto"/>
        <w:ind w:left="357" w:hanging="357"/>
        <w:rPr>
          <w:rFonts w:ascii="Arial Narrow" w:hAnsi="Arial Narrow"/>
          <w:sz w:val="22"/>
          <w:szCs w:val="22"/>
        </w:rPr>
      </w:pPr>
      <w:r w:rsidRPr="00666E95">
        <w:rPr>
          <w:rFonts w:ascii="Arial Narrow" w:hAnsi="Arial Narrow"/>
          <w:sz w:val="22"/>
          <w:szCs w:val="22"/>
        </w:rPr>
        <w:t>Otwarcie Zlecenia Serwisowego poprzedza zgłoszenie przez Zamawiającego zapotrzebowania na realizację usługi</w:t>
      </w:r>
      <w:r w:rsidR="001749B8" w:rsidRPr="00666E95">
        <w:rPr>
          <w:rFonts w:ascii="Arial Narrow" w:hAnsi="Arial Narrow"/>
          <w:sz w:val="22"/>
          <w:szCs w:val="22"/>
        </w:rPr>
        <w:t xml:space="preserve">, </w:t>
      </w:r>
      <w:r w:rsidR="001749B8" w:rsidRPr="00666E95">
        <w:rPr>
          <w:rFonts w:ascii="Arial Narrow" w:hAnsi="Arial Narrow"/>
          <w:sz w:val="22"/>
        </w:rPr>
        <w:t>za wyjątkiem</w:t>
      </w:r>
      <w:r w:rsidR="00D33FA8" w:rsidRPr="00666E95">
        <w:rPr>
          <w:rFonts w:ascii="Arial Narrow" w:hAnsi="Arial Narrow"/>
          <w:sz w:val="22"/>
        </w:rPr>
        <w:t xml:space="preserve"> usług wulkanizacyjnych</w:t>
      </w:r>
      <w:r w:rsidR="00666D8F">
        <w:rPr>
          <w:rFonts w:ascii="Arial Narrow" w:hAnsi="Arial Narrow"/>
          <w:sz w:val="22"/>
          <w:szCs w:val="22"/>
        </w:rPr>
        <w:t>.</w:t>
      </w:r>
      <w:r>
        <w:rPr>
          <w:rFonts w:ascii="Arial Narrow" w:hAnsi="Arial Narrow"/>
          <w:sz w:val="22"/>
          <w:szCs w:val="22"/>
        </w:rPr>
        <w:t xml:space="preserve"> Może być ono dokonane osobiście lub</w:t>
      </w:r>
      <w:r w:rsidRPr="00702BEC">
        <w:rPr>
          <w:rFonts w:ascii="Arial Narrow" w:hAnsi="Arial Narrow"/>
          <w:sz w:val="22"/>
          <w:szCs w:val="22"/>
        </w:rPr>
        <w:t xml:space="preserve"> pocztą elektroniczną</w:t>
      </w:r>
      <w:r>
        <w:rPr>
          <w:rFonts w:ascii="Arial Narrow" w:hAnsi="Arial Narrow"/>
          <w:sz w:val="22"/>
          <w:szCs w:val="22"/>
        </w:rPr>
        <w:t>.</w:t>
      </w:r>
      <w:r w:rsidR="00FF24AB">
        <w:rPr>
          <w:rFonts w:ascii="Arial Narrow" w:hAnsi="Arial Narrow"/>
          <w:sz w:val="22"/>
          <w:szCs w:val="22"/>
        </w:rPr>
        <w:t xml:space="preserve"> </w:t>
      </w:r>
    </w:p>
    <w:p w14:paraId="4EDEBF96" w14:textId="6DF517E8" w:rsidR="009F2BF4" w:rsidRDefault="009F2BF4" w:rsidP="00FD2A45">
      <w:pPr>
        <w:pStyle w:val="Tekstpodstawowywcity3"/>
        <w:numPr>
          <w:ilvl w:val="0"/>
          <w:numId w:val="3"/>
        </w:numPr>
        <w:spacing w:line="276" w:lineRule="auto"/>
        <w:ind w:left="357" w:hanging="357"/>
        <w:rPr>
          <w:rFonts w:ascii="Arial Narrow" w:hAnsi="Arial Narrow"/>
          <w:sz w:val="22"/>
          <w:szCs w:val="22"/>
        </w:rPr>
      </w:pPr>
      <w:r w:rsidRPr="004B0253">
        <w:rPr>
          <w:rFonts w:ascii="Arial Narrow" w:hAnsi="Arial Narrow"/>
          <w:sz w:val="22"/>
          <w:szCs w:val="22"/>
        </w:rPr>
        <w:t>Zlecenie Serwisowe</w:t>
      </w:r>
      <w:r w:rsidR="0080221B" w:rsidRPr="004B0253">
        <w:rPr>
          <w:rFonts w:ascii="Arial Narrow" w:hAnsi="Arial Narrow"/>
          <w:sz w:val="22"/>
          <w:szCs w:val="22"/>
        </w:rPr>
        <w:t xml:space="preserve"> </w:t>
      </w:r>
      <w:r w:rsidR="00666D8F" w:rsidRPr="004B0253">
        <w:rPr>
          <w:rFonts w:ascii="Arial Narrow" w:hAnsi="Arial Narrow"/>
          <w:sz w:val="22"/>
          <w:szCs w:val="22"/>
        </w:rPr>
        <w:t>(Załącznik nr 5</w:t>
      </w:r>
      <w:r w:rsidR="0080221B" w:rsidRPr="004B0253">
        <w:rPr>
          <w:rFonts w:ascii="Arial Narrow" w:hAnsi="Arial Narrow"/>
          <w:sz w:val="22"/>
          <w:szCs w:val="22"/>
        </w:rPr>
        <w:t xml:space="preserve">) </w:t>
      </w:r>
      <w:r w:rsidRPr="004B0253">
        <w:rPr>
          <w:rFonts w:ascii="Arial Narrow" w:hAnsi="Arial Narrow"/>
          <w:sz w:val="22"/>
          <w:szCs w:val="22"/>
        </w:rPr>
        <w:t xml:space="preserve">musi </w:t>
      </w:r>
      <w:r>
        <w:rPr>
          <w:rFonts w:ascii="Arial Narrow" w:hAnsi="Arial Narrow"/>
          <w:sz w:val="22"/>
          <w:szCs w:val="22"/>
        </w:rPr>
        <w:t>zawierać, co najmniej następujące informacje:</w:t>
      </w:r>
    </w:p>
    <w:p w14:paraId="5268BB87" w14:textId="3F738E24" w:rsidR="009F2BF4" w:rsidRDefault="009F2BF4" w:rsidP="00FD2A45">
      <w:pPr>
        <w:pStyle w:val="Tekstpodstawowywcity3"/>
        <w:numPr>
          <w:ilvl w:val="1"/>
          <w:numId w:val="3"/>
        </w:numPr>
        <w:tabs>
          <w:tab w:val="clear" w:pos="1440"/>
          <w:tab w:val="num" w:pos="709"/>
        </w:tabs>
        <w:spacing w:line="276" w:lineRule="auto"/>
        <w:ind w:left="709" w:hanging="284"/>
        <w:rPr>
          <w:rFonts w:ascii="Arial Narrow" w:hAnsi="Arial Narrow"/>
          <w:sz w:val="22"/>
          <w:szCs w:val="22"/>
        </w:rPr>
      </w:pPr>
      <w:r>
        <w:rPr>
          <w:rFonts w:ascii="Arial Narrow" w:hAnsi="Arial Narrow"/>
          <w:sz w:val="22"/>
          <w:szCs w:val="22"/>
        </w:rPr>
        <w:t>dane pojazdu (marka i model, nr rej., stan licznika</w:t>
      </w:r>
      <w:r w:rsidR="004F2167">
        <w:rPr>
          <w:rFonts w:ascii="Arial Narrow" w:hAnsi="Arial Narrow"/>
          <w:sz w:val="22"/>
          <w:szCs w:val="22"/>
        </w:rPr>
        <w:t>, stan paliwa</w:t>
      </w:r>
      <w:r>
        <w:rPr>
          <w:rFonts w:ascii="Arial Narrow" w:hAnsi="Arial Narrow"/>
          <w:sz w:val="22"/>
          <w:szCs w:val="22"/>
        </w:rPr>
        <w:t>)</w:t>
      </w:r>
      <w:r w:rsidR="008B6A0C">
        <w:rPr>
          <w:rFonts w:ascii="Arial Narrow" w:hAnsi="Arial Narrow"/>
          <w:sz w:val="22"/>
          <w:szCs w:val="22"/>
        </w:rPr>
        <w:t>,</w:t>
      </w:r>
    </w:p>
    <w:p w14:paraId="16EF0250" w14:textId="4215D6B9" w:rsidR="009F2BF4" w:rsidRDefault="009F2BF4" w:rsidP="00FD2A45">
      <w:pPr>
        <w:pStyle w:val="Tekstpodstawowywcity3"/>
        <w:numPr>
          <w:ilvl w:val="1"/>
          <w:numId w:val="3"/>
        </w:numPr>
        <w:tabs>
          <w:tab w:val="clear" w:pos="1440"/>
          <w:tab w:val="num" w:pos="709"/>
        </w:tabs>
        <w:spacing w:line="276" w:lineRule="auto"/>
        <w:ind w:left="709" w:hanging="284"/>
        <w:rPr>
          <w:rFonts w:ascii="Arial Narrow" w:hAnsi="Arial Narrow"/>
          <w:sz w:val="22"/>
          <w:szCs w:val="22"/>
        </w:rPr>
      </w:pPr>
      <w:r>
        <w:rPr>
          <w:rFonts w:ascii="Arial Narrow" w:hAnsi="Arial Narrow"/>
          <w:sz w:val="22"/>
          <w:szCs w:val="22"/>
        </w:rPr>
        <w:t>opis usterek</w:t>
      </w:r>
      <w:r w:rsidR="00580008">
        <w:rPr>
          <w:rFonts w:ascii="Arial Narrow" w:hAnsi="Arial Narrow"/>
          <w:sz w:val="22"/>
          <w:szCs w:val="22"/>
        </w:rPr>
        <w:t>/ zakres usług + uwagi użytkownika</w:t>
      </w:r>
      <w:r w:rsidR="008B6A0C">
        <w:rPr>
          <w:rFonts w:ascii="Arial Narrow" w:hAnsi="Arial Narrow"/>
          <w:sz w:val="22"/>
          <w:szCs w:val="22"/>
        </w:rPr>
        <w:t>,</w:t>
      </w:r>
    </w:p>
    <w:p w14:paraId="793A5358" w14:textId="04C40956" w:rsidR="00580008" w:rsidRPr="00580008" w:rsidRDefault="004F2167" w:rsidP="00FD2A45">
      <w:pPr>
        <w:pStyle w:val="Tekstpodstawowywcity3"/>
        <w:numPr>
          <w:ilvl w:val="1"/>
          <w:numId w:val="3"/>
        </w:numPr>
        <w:tabs>
          <w:tab w:val="clear" w:pos="1440"/>
          <w:tab w:val="num" w:pos="709"/>
        </w:tabs>
        <w:spacing w:line="276" w:lineRule="auto"/>
        <w:ind w:left="709" w:hanging="284"/>
        <w:rPr>
          <w:rFonts w:ascii="Arial Narrow" w:hAnsi="Arial Narrow"/>
          <w:sz w:val="22"/>
          <w:szCs w:val="22"/>
        </w:rPr>
      </w:pPr>
      <w:r>
        <w:rPr>
          <w:rFonts w:ascii="Arial Narrow" w:hAnsi="Arial Narrow"/>
          <w:sz w:val="22"/>
          <w:szCs w:val="22"/>
        </w:rPr>
        <w:t>datę przekazania pojazdu do serwisu</w:t>
      </w:r>
      <w:r w:rsidR="008B6A0C">
        <w:rPr>
          <w:rFonts w:ascii="Arial Narrow" w:hAnsi="Arial Narrow"/>
          <w:sz w:val="22"/>
          <w:szCs w:val="22"/>
        </w:rPr>
        <w:t>.</w:t>
      </w:r>
    </w:p>
    <w:p w14:paraId="0B0B4E3E" w14:textId="46D906DB" w:rsidR="00992CB3" w:rsidRPr="00CD151D" w:rsidRDefault="002E4B55" w:rsidP="00FD2A45">
      <w:pPr>
        <w:pStyle w:val="Tekstpodstawowywcity3"/>
        <w:spacing w:line="276" w:lineRule="auto"/>
        <w:ind w:left="357" w:firstLine="0"/>
        <w:rPr>
          <w:rFonts w:ascii="Arial Narrow" w:hAnsi="Arial Narrow"/>
          <w:sz w:val="22"/>
          <w:szCs w:val="22"/>
        </w:rPr>
      </w:pPr>
      <w:r>
        <w:rPr>
          <w:rFonts w:ascii="Arial Narrow" w:hAnsi="Arial Narrow"/>
          <w:sz w:val="22"/>
          <w:szCs w:val="22"/>
        </w:rPr>
        <w:t>Pozostałe</w:t>
      </w:r>
      <w:r w:rsidR="00846375">
        <w:rPr>
          <w:rFonts w:ascii="Arial Narrow" w:hAnsi="Arial Narrow"/>
          <w:sz w:val="22"/>
          <w:szCs w:val="22"/>
        </w:rPr>
        <w:t xml:space="preserve"> pozycj</w:t>
      </w:r>
      <w:r>
        <w:rPr>
          <w:rFonts w:ascii="Arial Narrow" w:hAnsi="Arial Narrow"/>
          <w:sz w:val="22"/>
          <w:szCs w:val="22"/>
        </w:rPr>
        <w:t>e</w:t>
      </w:r>
      <w:r w:rsidR="00846375">
        <w:rPr>
          <w:rFonts w:ascii="Arial Narrow" w:hAnsi="Arial Narrow"/>
          <w:sz w:val="22"/>
          <w:szCs w:val="22"/>
        </w:rPr>
        <w:t xml:space="preserve"> Zlecenia Serwisowego powinn</w:t>
      </w:r>
      <w:r w:rsidR="00CD151D">
        <w:rPr>
          <w:rFonts w:ascii="Arial Narrow" w:hAnsi="Arial Narrow"/>
          <w:sz w:val="22"/>
          <w:szCs w:val="22"/>
        </w:rPr>
        <w:t>y</w:t>
      </w:r>
      <w:r w:rsidR="00846375">
        <w:rPr>
          <w:rFonts w:ascii="Arial Narrow" w:hAnsi="Arial Narrow"/>
          <w:sz w:val="22"/>
          <w:szCs w:val="22"/>
        </w:rPr>
        <w:t xml:space="preserve"> zostać wypełnion</w:t>
      </w:r>
      <w:r w:rsidR="00CD151D">
        <w:rPr>
          <w:rFonts w:ascii="Arial Narrow" w:hAnsi="Arial Narrow"/>
          <w:sz w:val="22"/>
          <w:szCs w:val="22"/>
        </w:rPr>
        <w:t>e</w:t>
      </w:r>
      <w:r w:rsidR="00846375">
        <w:rPr>
          <w:rFonts w:ascii="Arial Narrow" w:hAnsi="Arial Narrow"/>
          <w:sz w:val="22"/>
          <w:szCs w:val="22"/>
        </w:rPr>
        <w:t xml:space="preserve"> w trakcie trwania usługi</w:t>
      </w:r>
      <w:r w:rsidR="003F2E60">
        <w:rPr>
          <w:rFonts w:ascii="Arial Narrow" w:hAnsi="Arial Narrow"/>
          <w:sz w:val="22"/>
          <w:szCs w:val="22"/>
        </w:rPr>
        <w:t>, po diagnostyce i</w:t>
      </w:r>
      <w:r w:rsidR="006429B2">
        <w:rPr>
          <w:rFonts w:ascii="Arial Narrow" w:hAnsi="Arial Narrow"/>
          <w:sz w:val="22"/>
          <w:szCs w:val="22"/>
        </w:rPr>
        <w:t> </w:t>
      </w:r>
      <w:r w:rsidR="003F2E60">
        <w:rPr>
          <w:rFonts w:ascii="Arial Narrow" w:hAnsi="Arial Narrow"/>
          <w:sz w:val="22"/>
          <w:szCs w:val="22"/>
        </w:rPr>
        <w:t>autoryzacji zlecenia.</w:t>
      </w:r>
      <w:r w:rsidR="00846375">
        <w:rPr>
          <w:rFonts w:ascii="Arial Narrow" w:hAnsi="Arial Narrow"/>
          <w:sz w:val="22"/>
          <w:szCs w:val="22"/>
        </w:rPr>
        <w:t xml:space="preserve"> </w:t>
      </w:r>
    </w:p>
    <w:p w14:paraId="70776133" w14:textId="335ECB04" w:rsidR="006D5037" w:rsidRPr="006D5037" w:rsidRDefault="002E4B55" w:rsidP="00FD2A45">
      <w:pPr>
        <w:pStyle w:val="Akapitzlist"/>
        <w:numPr>
          <w:ilvl w:val="0"/>
          <w:numId w:val="3"/>
        </w:numPr>
        <w:spacing w:after="0" w:line="300" w:lineRule="auto"/>
        <w:ind w:left="357" w:hanging="357"/>
        <w:jc w:val="both"/>
        <w:rPr>
          <w:rFonts w:ascii="Arial Narrow" w:eastAsia="Times New Roman" w:hAnsi="Arial Narrow" w:cs="Arial"/>
          <w:lang w:eastAsia="pl-PL"/>
        </w:rPr>
      </w:pPr>
      <w:r w:rsidRPr="002E4B55">
        <w:rPr>
          <w:rFonts w:ascii="Arial Narrow" w:eastAsia="Times New Roman" w:hAnsi="Arial Narrow" w:cs="Arial"/>
          <w:lang w:eastAsia="pl-PL"/>
        </w:rPr>
        <w:t>P</w:t>
      </w:r>
      <w:r w:rsidR="00992CB3" w:rsidRPr="002E4B55">
        <w:rPr>
          <w:rFonts w:ascii="Arial Narrow" w:eastAsia="Times New Roman" w:hAnsi="Arial Narrow" w:cs="Arial"/>
          <w:lang w:eastAsia="pl-PL"/>
        </w:rPr>
        <w:t xml:space="preserve">o otrzymaniu </w:t>
      </w:r>
      <w:r w:rsidRPr="002E4B55">
        <w:rPr>
          <w:rFonts w:ascii="Arial Narrow" w:eastAsia="Times New Roman" w:hAnsi="Arial Narrow" w:cs="Arial"/>
          <w:lang w:eastAsia="pl-PL"/>
        </w:rPr>
        <w:t>Z</w:t>
      </w:r>
      <w:r w:rsidR="00992CB3" w:rsidRPr="002E4B55">
        <w:rPr>
          <w:rFonts w:ascii="Arial Narrow" w:eastAsia="Times New Roman" w:hAnsi="Arial Narrow" w:cs="Arial"/>
          <w:lang w:eastAsia="pl-PL"/>
        </w:rPr>
        <w:t xml:space="preserve">lecenia </w:t>
      </w:r>
      <w:r w:rsidRPr="002E4B55">
        <w:rPr>
          <w:rFonts w:ascii="Arial Narrow" w:eastAsia="Times New Roman" w:hAnsi="Arial Narrow" w:cs="Arial"/>
          <w:lang w:eastAsia="pl-PL"/>
        </w:rPr>
        <w:t xml:space="preserve">Serwisowego </w:t>
      </w:r>
      <w:r w:rsidR="00992CB3" w:rsidRPr="002E4B55">
        <w:rPr>
          <w:rFonts w:ascii="Arial Narrow" w:eastAsia="Times New Roman" w:hAnsi="Arial Narrow" w:cs="Arial"/>
          <w:lang w:eastAsia="pl-PL"/>
        </w:rPr>
        <w:t xml:space="preserve">Wykonawca zobowiązany jest przedstawić </w:t>
      </w:r>
      <w:r w:rsidR="00992CB3" w:rsidRPr="00666E95">
        <w:rPr>
          <w:rFonts w:ascii="Arial Narrow" w:eastAsia="Times New Roman" w:hAnsi="Arial Narrow" w:cs="Arial"/>
          <w:szCs w:val="24"/>
          <w:lang w:eastAsia="pl-PL"/>
        </w:rPr>
        <w:t>Opiekunowi Floty</w:t>
      </w:r>
      <w:r w:rsidR="00C514BC">
        <w:rPr>
          <w:rFonts w:ascii="Arial Narrow" w:eastAsia="Times New Roman" w:hAnsi="Arial Narrow" w:cs="Arial"/>
          <w:lang w:eastAsia="pl-PL"/>
        </w:rPr>
        <w:t xml:space="preserve"> (Załącznik nr 3)</w:t>
      </w:r>
      <w:r w:rsidR="00992CB3" w:rsidRPr="002E4B55">
        <w:rPr>
          <w:rFonts w:ascii="Arial Narrow" w:eastAsia="Times New Roman" w:hAnsi="Arial Narrow" w:cs="Arial"/>
          <w:lang w:eastAsia="pl-PL"/>
        </w:rPr>
        <w:t xml:space="preserve"> do akceptacji kalkulację określającą </w:t>
      </w:r>
      <w:r w:rsidR="00992CB3" w:rsidRPr="00896EDC">
        <w:rPr>
          <w:rFonts w:ascii="Arial Narrow" w:eastAsia="Times New Roman" w:hAnsi="Arial Narrow" w:cs="Arial"/>
          <w:b/>
          <w:bCs/>
          <w:lang w:eastAsia="pl-PL"/>
        </w:rPr>
        <w:t>zakres</w:t>
      </w:r>
      <w:r w:rsidR="00992CB3" w:rsidRPr="002E4B55">
        <w:rPr>
          <w:rFonts w:ascii="Arial Narrow" w:eastAsia="Times New Roman" w:hAnsi="Arial Narrow" w:cs="Arial"/>
          <w:lang w:eastAsia="pl-PL"/>
        </w:rPr>
        <w:t xml:space="preserve"> rzeczowy i </w:t>
      </w:r>
      <w:r w:rsidR="00A1466F">
        <w:rPr>
          <w:rFonts w:ascii="Arial Narrow" w:eastAsia="Times New Roman" w:hAnsi="Arial Narrow" w:cs="Arial"/>
          <w:lang w:eastAsia="pl-PL"/>
        </w:rPr>
        <w:t xml:space="preserve">wartościowy </w:t>
      </w:r>
      <w:r w:rsidR="00992CB3" w:rsidRPr="002E4B55">
        <w:rPr>
          <w:rFonts w:ascii="Arial Narrow" w:eastAsia="Times New Roman" w:hAnsi="Arial Narrow" w:cs="Arial"/>
          <w:lang w:eastAsia="pl-PL"/>
        </w:rPr>
        <w:t xml:space="preserve">usługi </w:t>
      </w:r>
      <w:r w:rsidR="00992CB3" w:rsidRPr="0080221B">
        <w:rPr>
          <w:rFonts w:ascii="Arial Narrow" w:eastAsia="Times New Roman" w:hAnsi="Arial Narrow" w:cs="Arial"/>
          <w:lang w:eastAsia="pl-PL"/>
        </w:rPr>
        <w:t xml:space="preserve">w </w:t>
      </w:r>
      <w:r w:rsidR="00936FCC" w:rsidRPr="0080221B">
        <w:rPr>
          <w:rFonts w:ascii="Arial Narrow" w:eastAsia="Times New Roman" w:hAnsi="Arial Narrow" w:cs="Arial"/>
          <w:lang w:eastAsia="pl-PL"/>
        </w:rPr>
        <w:t>przypadku,</w:t>
      </w:r>
      <w:r w:rsidR="00992CB3" w:rsidRPr="0080221B">
        <w:rPr>
          <w:rFonts w:ascii="Arial Narrow" w:eastAsia="Times New Roman" w:hAnsi="Arial Narrow" w:cs="Arial"/>
          <w:lang w:eastAsia="pl-PL"/>
        </w:rPr>
        <w:t xml:space="preserve"> kiedy </w:t>
      </w:r>
      <w:r w:rsidR="00A1466F">
        <w:rPr>
          <w:rFonts w:ascii="Arial Narrow" w:eastAsia="Times New Roman" w:hAnsi="Arial Narrow" w:cs="Arial"/>
          <w:lang w:eastAsia="pl-PL"/>
        </w:rPr>
        <w:t xml:space="preserve">przekracza ona kwotę </w:t>
      </w:r>
      <w:r w:rsidR="00992CB3" w:rsidRPr="0080221B">
        <w:rPr>
          <w:rFonts w:ascii="Arial Narrow" w:eastAsia="Times New Roman" w:hAnsi="Arial Narrow" w:cs="Arial"/>
          <w:lang w:eastAsia="pl-PL"/>
        </w:rPr>
        <w:t>2000 zł netto, przesyłając</w:t>
      </w:r>
      <w:r w:rsidR="00992CB3" w:rsidRPr="002E4B55">
        <w:rPr>
          <w:rFonts w:ascii="Arial Narrow" w:eastAsia="Times New Roman" w:hAnsi="Arial Narrow" w:cs="Arial"/>
          <w:lang w:eastAsia="pl-PL"/>
        </w:rPr>
        <w:t xml:space="preserve"> ją na adres e-mail </w:t>
      </w:r>
      <w:bookmarkStart w:id="3" w:name="_Hlk139537716"/>
      <w:r w:rsidR="00CA2FD5">
        <w:rPr>
          <w:rFonts w:ascii="Arial Narrow" w:hAnsi="Arial Narrow" w:cs="Arial"/>
          <w:color w:val="0000FF"/>
          <w:u w:val="single"/>
        </w:rPr>
        <w:t>………………………………..</w:t>
      </w:r>
      <w:r w:rsidR="006D5037">
        <w:rPr>
          <w:rFonts w:ascii="Arial Narrow" w:eastAsia="Times New Roman" w:hAnsi="Arial Narrow" w:cs="Arial"/>
          <w:color w:val="FF0000"/>
          <w:lang w:eastAsia="pl-PL"/>
        </w:rPr>
        <w:t xml:space="preserve">  </w:t>
      </w:r>
      <w:bookmarkEnd w:id="3"/>
    </w:p>
    <w:p w14:paraId="14342DE7" w14:textId="2ED8C3E9" w:rsidR="00992CB3" w:rsidRPr="002E4B55" w:rsidRDefault="00992CB3" w:rsidP="00FD2A45">
      <w:pPr>
        <w:pStyle w:val="Akapitzlist"/>
        <w:spacing w:after="0" w:line="300" w:lineRule="auto"/>
        <w:ind w:left="357"/>
        <w:jc w:val="both"/>
        <w:rPr>
          <w:rFonts w:ascii="Arial Narrow" w:eastAsia="Times New Roman" w:hAnsi="Arial Narrow" w:cs="Arial"/>
          <w:lang w:eastAsia="pl-PL"/>
        </w:rPr>
      </w:pPr>
      <w:r w:rsidRPr="002E4B55">
        <w:rPr>
          <w:rFonts w:ascii="Arial Narrow" w:eastAsia="Times New Roman" w:hAnsi="Arial Narrow" w:cs="Arial"/>
          <w:lang w:eastAsia="pl-PL"/>
        </w:rPr>
        <w:t xml:space="preserve">Akceptacja kalkulacji nastąpi </w:t>
      </w:r>
      <w:r w:rsidR="007E32C2" w:rsidRPr="007E32C2">
        <w:rPr>
          <w:rFonts w:ascii="Arial Narrow" w:eastAsia="Times New Roman" w:hAnsi="Arial Narrow" w:cs="Arial"/>
          <w:lang w:eastAsia="pl-PL"/>
        </w:rPr>
        <w:t xml:space="preserve">w terminie </w:t>
      </w:r>
      <w:r w:rsidRPr="002E4B55">
        <w:rPr>
          <w:rFonts w:ascii="Arial Narrow" w:eastAsia="Times New Roman" w:hAnsi="Arial Narrow" w:cs="Arial"/>
          <w:lang w:eastAsia="pl-PL"/>
        </w:rPr>
        <w:t xml:space="preserve">do 24 godzin </w:t>
      </w:r>
      <w:r w:rsidR="007E32C2">
        <w:rPr>
          <w:rFonts w:ascii="Arial Narrow" w:eastAsia="Times New Roman" w:hAnsi="Arial Narrow" w:cs="Arial"/>
          <w:lang w:eastAsia="pl-PL"/>
        </w:rPr>
        <w:t xml:space="preserve">liczonych </w:t>
      </w:r>
      <w:r w:rsidRPr="002E4B55">
        <w:rPr>
          <w:rFonts w:ascii="Arial Narrow" w:eastAsia="Times New Roman" w:hAnsi="Arial Narrow" w:cs="Arial"/>
          <w:lang w:eastAsia="pl-PL"/>
        </w:rPr>
        <w:t xml:space="preserve">od chwili </w:t>
      </w:r>
      <w:r w:rsidR="007E32C2">
        <w:rPr>
          <w:rFonts w:ascii="Arial Narrow" w:eastAsia="Times New Roman" w:hAnsi="Arial Narrow" w:cs="Arial"/>
          <w:lang w:eastAsia="pl-PL"/>
        </w:rPr>
        <w:t xml:space="preserve">skutecznego przedłożenia do akceptacji </w:t>
      </w:r>
      <w:r w:rsidRPr="002E4B55">
        <w:rPr>
          <w:rFonts w:ascii="Arial Narrow" w:eastAsia="Times New Roman" w:hAnsi="Arial Narrow" w:cs="Arial"/>
          <w:lang w:eastAsia="pl-PL"/>
        </w:rPr>
        <w:t>lub w następny dzień roboczy</w:t>
      </w:r>
      <w:r w:rsidR="00C514BC">
        <w:rPr>
          <w:rFonts w:ascii="Arial Narrow" w:eastAsia="Times New Roman" w:hAnsi="Arial Narrow" w:cs="Arial"/>
          <w:lang w:eastAsia="pl-PL"/>
        </w:rPr>
        <w:t>.</w:t>
      </w:r>
    </w:p>
    <w:p w14:paraId="09E44AC2" w14:textId="77777777" w:rsidR="00B26721" w:rsidRDefault="00B26721" w:rsidP="00D470BC">
      <w:pPr>
        <w:pStyle w:val="Tekstpodstawowywcity3"/>
        <w:numPr>
          <w:ilvl w:val="0"/>
          <w:numId w:val="3"/>
        </w:numPr>
        <w:spacing w:line="276" w:lineRule="auto"/>
        <w:rPr>
          <w:rFonts w:ascii="Arial Narrow" w:hAnsi="Arial Narrow"/>
          <w:sz w:val="22"/>
          <w:szCs w:val="22"/>
        </w:rPr>
      </w:pPr>
      <w:r>
        <w:rPr>
          <w:rFonts w:ascii="Arial Narrow" w:hAnsi="Arial Narrow"/>
          <w:sz w:val="22"/>
          <w:szCs w:val="22"/>
        </w:rPr>
        <w:t>Każdorazowo, przy zgłoszonym przez Zamawiającego zapotrzebowaniu na realizację usługi:</w:t>
      </w:r>
    </w:p>
    <w:p w14:paraId="1614BD76" w14:textId="57C3389A" w:rsidR="00B26721" w:rsidRPr="00666E95" w:rsidRDefault="00D06FCA" w:rsidP="00FD2A45">
      <w:pPr>
        <w:pStyle w:val="Tekstpodstawowywcity3"/>
        <w:numPr>
          <w:ilvl w:val="1"/>
          <w:numId w:val="3"/>
        </w:numPr>
        <w:tabs>
          <w:tab w:val="clear" w:pos="1440"/>
        </w:tabs>
        <w:spacing w:line="276" w:lineRule="auto"/>
        <w:ind w:left="709" w:hanging="284"/>
        <w:rPr>
          <w:rFonts w:ascii="Arial Narrow" w:hAnsi="Arial Narrow"/>
          <w:sz w:val="22"/>
          <w:szCs w:val="22"/>
        </w:rPr>
      </w:pPr>
      <w:r w:rsidRPr="00D06FCA">
        <w:rPr>
          <w:rFonts w:ascii="Arial Narrow" w:hAnsi="Arial Narrow"/>
          <w:sz w:val="22"/>
          <w:szCs w:val="22"/>
        </w:rPr>
        <w:t xml:space="preserve">Wykonawca </w:t>
      </w:r>
      <w:r w:rsidR="00992CB3">
        <w:rPr>
          <w:rFonts w:ascii="Arial Narrow" w:hAnsi="Arial Narrow"/>
          <w:sz w:val="22"/>
          <w:szCs w:val="22"/>
        </w:rPr>
        <w:t>przyjmie</w:t>
      </w:r>
      <w:r w:rsidRPr="00D06FCA">
        <w:rPr>
          <w:rFonts w:ascii="Arial Narrow" w:hAnsi="Arial Narrow"/>
          <w:sz w:val="22"/>
          <w:szCs w:val="22"/>
        </w:rPr>
        <w:t xml:space="preserve"> pojazd do serwisu</w:t>
      </w:r>
      <w:r w:rsidR="007317B1">
        <w:rPr>
          <w:rFonts w:ascii="Arial Narrow" w:hAnsi="Arial Narrow"/>
          <w:sz w:val="22"/>
          <w:szCs w:val="22"/>
        </w:rPr>
        <w:t xml:space="preserve"> w terminie</w:t>
      </w:r>
      <w:r w:rsidRPr="00D06FCA">
        <w:rPr>
          <w:rFonts w:ascii="Arial Narrow" w:hAnsi="Arial Narrow"/>
          <w:sz w:val="22"/>
          <w:szCs w:val="22"/>
        </w:rPr>
        <w:t xml:space="preserve">, który nie może trwać dłużej niż </w:t>
      </w:r>
      <w:r w:rsidR="00B5362E" w:rsidRPr="00666E95">
        <w:rPr>
          <w:rFonts w:ascii="Arial Narrow" w:hAnsi="Arial Narrow"/>
          <w:b/>
          <w:sz w:val="22"/>
        </w:rPr>
        <w:t xml:space="preserve">2 </w:t>
      </w:r>
      <w:r w:rsidRPr="00666E95">
        <w:rPr>
          <w:rFonts w:ascii="Arial Narrow" w:hAnsi="Arial Narrow"/>
          <w:b/>
          <w:sz w:val="22"/>
        </w:rPr>
        <w:t>dni robocz</w:t>
      </w:r>
      <w:r w:rsidR="002D6083" w:rsidRPr="00666E95">
        <w:rPr>
          <w:rFonts w:ascii="Arial Narrow" w:hAnsi="Arial Narrow"/>
          <w:b/>
          <w:sz w:val="22"/>
        </w:rPr>
        <w:t>e</w:t>
      </w:r>
      <w:r w:rsidRPr="00666E95">
        <w:rPr>
          <w:rFonts w:ascii="Arial Narrow" w:hAnsi="Arial Narrow"/>
          <w:b/>
          <w:sz w:val="22"/>
          <w:szCs w:val="22"/>
        </w:rPr>
        <w:t xml:space="preserve"> </w:t>
      </w:r>
      <w:r w:rsidRPr="00666E95">
        <w:rPr>
          <w:rFonts w:ascii="Arial Narrow" w:hAnsi="Arial Narrow"/>
          <w:sz w:val="22"/>
          <w:szCs w:val="22"/>
        </w:rPr>
        <w:t>od</w:t>
      </w:r>
      <w:r w:rsidR="006429B2" w:rsidRPr="00666E95">
        <w:rPr>
          <w:rFonts w:ascii="Arial Narrow" w:hAnsi="Arial Narrow"/>
          <w:sz w:val="22"/>
          <w:szCs w:val="22"/>
        </w:rPr>
        <w:t> </w:t>
      </w:r>
      <w:r w:rsidRPr="00666E95">
        <w:rPr>
          <w:rFonts w:ascii="Arial Narrow" w:hAnsi="Arial Narrow"/>
          <w:sz w:val="22"/>
          <w:szCs w:val="22"/>
        </w:rPr>
        <w:t>momentu zgłoszenia</w:t>
      </w:r>
      <w:r w:rsidR="008B6A0C" w:rsidRPr="00666E95">
        <w:rPr>
          <w:rFonts w:ascii="Arial Narrow" w:hAnsi="Arial Narrow"/>
          <w:sz w:val="22"/>
          <w:szCs w:val="22"/>
        </w:rPr>
        <w:t>,</w:t>
      </w:r>
    </w:p>
    <w:p w14:paraId="34B50832" w14:textId="1D99307C" w:rsidR="0009666B" w:rsidRPr="00666E95" w:rsidRDefault="0009666B" w:rsidP="00FD2A45">
      <w:pPr>
        <w:pStyle w:val="Tekstpodstawowywcity3"/>
        <w:numPr>
          <w:ilvl w:val="1"/>
          <w:numId w:val="3"/>
        </w:numPr>
        <w:tabs>
          <w:tab w:val="clear" w:pos="1440"/>
          <w:tab w:val="num" w:pos="709"/>
        </w:tabs>
        <w:spacing w:line="276" w:lineRule="auto"/>
        <w:ind w:left="709" w:hanging="284"/>
        <w:rPr>
          <w:rFonts w:ascii="Arial Narrow" w:hAnsi="Arial Narrow"/>
          <w:sz w:val="22"/>
          <w:szCs w:val="22"/>
        </w:rPr>
      </w:pPr>
      <w:r w:rsidRPr="00666E95">
        <w:rPr>
          <w:rFonts w:ascii="Arial Narrow" w:hAnsi="Arial Narrow"/>
          <w:sz w:val="22"/>
          <w:szCs w:val="22"/>
        </w:rPr>
        <w:t xml:space="preserve">Wykonawca zobowiązany jest do </w:t>
      </w:r>
      <w:r w:rsidR="0052787C" w:rsidRPr="00666E95">
        <w:rPr>
          <w:rFonts w:ascii="Arial Narrow" w:hAnsi="Arial Narrow"/>
          <w:sz w:val="22"/>
          <w:szCs w:val="22"/>
        </w:rPr>
        <w:t>rozpoczęcia realizacji</w:t>
      </w:r>
      <w:r w:rsidRPr="00666E95">
        <w:rPr>
          <w:rFonts w:ascii="Arial Narrow" w:hAnsi="Arial Narrow"/>
          <w:sz w:val="22"/>
          <w:szCs w:val="22"/>
        </w:rPr>
        <w:t xml:space="preserve"> Zlecenia Serwisowego w terminie nie dłuższym niż </w:t>
      </w:r>
      <w:r w:rsidR="00716FF5" w:rsidRPr="00666E95">
        <w:rPr>
          <w:rFonts w:ascii="Arial Narrow" w:hAnsi="Arial Narrow"/>
          <w:b/>
          <w:sz w:val="22"/>
          <w:szCs w:val="22"/>
        </w:rPr>
        <w:t>2</w:t>
      </w:r>
      <w:r w:rsidRPr="00666E95">
        <w:rPr>
          <w:rFonts w:ascii="Arial Narrow" w:hAnsi="Arial Narrow"/>
          <w:sz w:val="22"/>
          <w:szCs w:val="22"/>
        </w:rPr>
        <w:t xml:space="preserve"> </w:t>
      </w:r>
      <w:r w:rsidRPr="00666E95">
        <w:rPr>
          <w:rFonts w:ascii="Arial Narrow" w:hAnsi="Arial Narrow"/>
          <w:b/>
          <w:sz w:val="22"/>
          <w:szCs w:val="22"/>
        </w:rPr>
        <w:t xml:space="preserve">dni </w:t>
      </w:r>
      <w:r w:rsidR="00D73E02" w:rsidRPr="00666E95">
        <w:rPr>
          <w:rFonts w:ascii="Arial Narrow" w:hAnsi="Arial Narrow"/>
          <w:b/>
          <w:sz w:val="22"/>
          <w:szCs w:val="22"/>
        </w:rPr>
        <w:t>robocze</w:t>
      </w:r>
      <w:r w:rsidR="007317B1" w:rsidRPr="00666E95">
        <w:rPr>
          <w:rFonts w:ascii="Arial Narrow" w:hAnsi="Arial Narrow"/>
          <w:sz w:val="22"/>
          <w:szCs w:val="22"/>
        </w:rPr>
        <w:t>,</w:t>
      </w:r>
      <w:r w:rsidR="00D73E02" w:rsidRPr="00666E95">
        <w:rPr>
          <w:rFonts w:ascii="Arial Narrow" w:hAnsi="Arial Narrow"/>
          <w:sz w:val="22"/>
          <w:szCs w:val="22"/>
        </w:rPr>
        <w:t xml:space="preserve"> </w:t>
      </w:r>
      <w:r w:rsidRPr="00666E95">
        <w:rPr>
          <w:rFonts w:ascii="Arial Narrow" w:hAnsi="Arial Narrow"/>
          <w:sz w:val="22"/>
          <w:szCs w:val="22"/>
        </w:rPr>
        <w:t>od dnia przyjęcia pojazdu do naprawy.</w:t>
      </w:r>
      <w:r w:rsidR="0052787C" w:rsidRPr="00666E95">
        <w:rPr>
          <w:rFonts w:ascii="Arial Narrow" w:hAnsi="Arial Narrow"/>
          <w:sz w:val="22"/>
          <w:szCs w:val="22"/>
        </w:rPr>
        <w:t xml:space="preserve"> Termin </w:t>
      </w:r>
      <w:r w:rsidR="00B133B6" w:rsidRPr="00666E95">
        <w:rPr>
          <w:rFonts w:ascii="Arial Narrow" w:hAnsi="Arial Narrow"/>
          <w:sz w:val="22"/>
          <w:szCs w:val="22"/>
        </w:rPr>
        <w:t xml:space="preserve">realizacji Zlecenia Serwisowego nie powinien być dłuższy niż kolejne </w:t>
      </w:r>
      <w:r w:rsidR="00B133B6" w:rsidRPr="00666E95">
        <w:rPr>
          <w:rFonts w:ascii="Arial Narrow" w:hAnsi="Arial Narrow"/>
          <w:b/>
          <w:sz w:val="22"/>
          <w:szCs w:val="22"/>
        </w:rPr>
        <w:t>7 dni roboczych</w:t>
      </w:r>
      <w:r w:rsidR="007317B1" w:rsidRPr="00666E95">
        <w:rPr>
          <w:rFonts w:ascii="Arial Narrow" w:hAnsi="Arial Narrow"/>
          <w:sz w:val="22"/>
          <w:szCs w:val="22"/>
        </w:rPr>
        <w:t>,</w:t>
      </w:r>
      <w:r w:rsidR="00B133B6" w:rsidRPr="00666E95">
        <w:rPr>
          <w:rFonts w:ascii="Arial Narrow" w:hAnsi="Arial Narrow"/>
          <w:sz w:val="22"/>
          <w:szCs w:val="22"/>
        </w:rPr>
        <w:t xml:space="preserve"> z zastrzeżeniem pkt. c poniżej.</w:t>
      </w:r>
    </w:p>
    <w:p w14:paraId="20084613" w14:textId="24F8B086" w:rsidR="0009666B" w:rsidRPr="00666E95" w:rsidRDefault="00EA67A0" w:rsidP="00FD2A45">
      <w:pPr>
        <w:pStyle w:val="Tekstpodstawowywcity3"/>
        <w:numPr>
          <w:ilvl w:val="1"/>
          <w:numId w:val="3"/>
        </w:numPr>
        <w:tabs>
          <w:tab w:val="clear" w:pos="1440"/>
          <w:tab w:val="num" w:pos="709"/>
        </w:tabs>
        <w:spacing w:line="276" w:lineRule="auto"/>
        <w:ind w:left="709" w:hanging="284"/>
        <w:rPr>
          <w:rFonts w:ascii="Arial Narrow" w:hAnsi="Arial Narrow"/>
          <w:sz w:val="22"/>
          <w:szCs w:val="22"/>
          <w:u w:val="single"/>
        </w:rPr>
      </w:pPr>
      <w:r w:rsidRPr="00666E95">
        <w:rPr>
          <w:rFonts w:ascii="Arial Narrow" w:hAnsi="Arial Narrow"/>
          <w:sz w:val="22"/>
          <w:szCs w:val="22"/>
          <w:u w:val="single"/>
        </w:rPr>
        <w:t>w</w:t>
      </w:r>
      <w:r w:rsidR="0009666B" w:rsidRPr="00666E95">
        <w:rPr>
          <w:rFonts w:ascii="Arial Narrow" w:hAnsi="Arial Narrow"/>
          <w:sz w:val="22"/>
          <w:szCs w:val="22"/>
          <w:u w:val="single"/>
        </w:rPr>
        <w:t xml:space="preserve"> przypadku niedostępności części zamiennych na rynku</w:t>
      </w:r>
      <w:r w:rsidRPr="00666E95">
        <w:rPr>
          <w:rFonts w:ascii="Arial Narrow" w:hAnsi="Arial Narrow"/>
          <w:sz w:val="22"/>
          <w:szCs w:val="22"/>
          <w:u w:val="single"/>
        </w:rPr>
        <w:t>,</w:t>
      </w:r>
      <w:r w:rsidR="0009666B" w:rsidRPr="00666E95">
        <w:rPr>
          <w:rFonts w:ascii="Arial Narrow" w:hAnsi="Arial Narrow"/>
          <w:sz w:val="22"/>
          <w:szCs w:val="22"/>
          <w:u w:val="single"/>
        </w:rPr>
        <w:t xml:space="preserve"> termin wykonania usługi przedłuża się o czas </w:t>
      </w:r>
      <w:r w:rsidR="00CE0C07" w:rsidRPr="00666E95">
        <w:rPr>
          <w:rFonts w:ascii="Arial Narrow" w:hAnsi="Arial Narrow"/>
          <w:sz w:val="22"/>
          <w:szCs w:val="22"/>
          <w:u w:val="single"/>
        </w:rPr>
        <w:t>potrzebny na pozyskanie</w:t>
      </w:r>
      <w:r w:rsidR="0009666B" w:rsidRPr="00666E95">
        <w:rPr>
          <w:rFonts w:ascii="Arial Narrow" w:hAnsi="Arial Narrow"/>
          <w:sz w:val="22"/>
          <w:szCs w:val="22"/>
          <w:u w:val="single"/>
        </w:rPr>
        <w:t xml:space="preserve"> części</w:t>
      </w:r>
      <w:r w:rsidRPr="00666E95">
        <w:rPr>
          <w:rFonts w:ascii="Arial Narrow" w:hAnsi="Arial Narrow"/>
          <w:sz w:val="22"/>
          <w:szCs w:val="22"/>
          <w:u w:val="single"/>
        </w:rPr>
        <w:t>,</w:t>
      </w:r>
    </w:p>
    <w:p w14:paraId="78750D8E" w14:textId="2F744AA1" w:rsidR="00B26721" w:rsidRPr="00666E95" w:rsidRDefault="00EA67A0" w:rsidP="00FD2A45">
      <w:pPr>
        <w:pStyle w:val="Tekstpodstawowywcity3"/>
        <w:numPr>
          <w:ilvl w:val="1"/>
          <w:numId w:val="3"/>
        </w:numPr>
        <w:tabs>
          <w:tab w:val="clear" w:pos="1440"/>
          <w:tab w:val="num" w:pos="709"/>
        </w:tabs>
        <w:spacing w:line="276" w:lineRule="auto"/>
        <w:ind w:left="709" w:hanging="284"/>
        <w:rPr>
          <w:rFonts w:ascii="Arial Narrow" w:hAnsi="Arial Narrow"/>
          <w:sz w:val="22"/>
          <w:szCs w:val="22"/>
        </w:rPr>
      </w:pPr>
      <w:r w:rsidRPr="00666E95">
        <w:rPr>
          <w:rFonts w:ascii="Arial Narrow" w:hAnsi="Arial Narrow"/>
          <w:sz w:val="22"/>
          <w:szCs w:val="22"/>
        </w:rPr>
        <w:lastRenderedPageBreak/>
        <w:t>w</w:t>
      </w:r>
      <w:r w:rsidR="004A342E" w:rsidRPr="00666E95">
        <w:rPr>
          <w:rFonts w:ascii="Arial Narrow" w:hAnsi="Arial Narrow"/>
          <w:sz w:val="22"/>
          <w:szCs w:val="22"/>
        </w:rPr>
        <w:t xml:space="preserve"> każdym czasie </w:t>
      </w:r>
      <w:r w:rsidR="0076047D" w:rsidRPr="00666E95">
        <w:rPr>
          <w:rFonts w:ascii="Arial Narrow" w:hAnsi="Arial Narrow"/>
          <w:sz w:val="22"/>
          <w:szCs w:val="22"/>
        </w:rPr>
        <w:t>Zamawiający zastrzega</w:t>
      </w:r>
      <w:r w:rsidR="0005066F" w:rsidRPr="00666E95">
        <w:rPr>
          <w:rFonts w:ascii="Arial Narrow" w:hAnsi="Arial Narrow"/>
          <w:sz w:val="22"/>
          <w:szCs w:val="22"/>
        </w:rPr>
        <w:t xml:space="preserve"> </w:t>
      </w:r>
      <w:r w:rsidR="002C7302" w:rsidRPr="00666E95">
        <w:rPr>
          <w:rFonts w:ascii="Arial Narrow" w:hAnsi="Arial Narrow"/>
          <w:sz w:val="22"/>
          <w:szCs w:val="22"/>
        </w:rPr>
        <w:t xml:space="preserve">sobie </w:t>
      </w:r>
      <w:r w:rsidR="0005066F" w:rsidRPr="00666E95">
        <w:rPr>
          <w:rFonts w:ascii="Arial Narrow" w:hAnsi="Arial Narrow"/>
          <w:sz w:val="22"/>
          <w:szCs w:val="22"/>
        </w:rPr>
        <w:t>możliwość dostarczenia części</w:t>
      </w:r>
      <w:r w:rsidR="00892620" w:rsidRPr="00666E95">
        <w:rPr>
          <w:rFonts w:ascii="Arial Narrow" w:hAnsi="Arial Narrow"/>
          <w:sz w:val="22"/>
          <w:szCs w:val="22"/>
        </w:rPr>
        <w:t xml:space="preserve"> zamiennych we własnym zakresie</w:t>
      </w:r>
      <w:r w:rsidR="00B26721" w:rsidRPr="00666E95">
        <w:rPr>
          <w:rFonts w:ascii="Arial Narrow" w:hAnsi="Arial Narrow"/>
          <w:sz w:val="22"/>
          <w:szCs w:val="22"/>
        </w:rPr>
        <w:t>.</w:t>
      </w:r>
      <w:r w:rsidRPr="00666E95">
        <w:rPr>
          <w:rFonts w:ascii="Times New Roman" w:hAnsi="Times New Roman"/>
        </w:rPr>
        <w:t xml:space="preserve"> </w:t>
      </w:r>
      <w:r w:rsidR="00B5362E" w:rsidRPr="00666E95">
        <w:rPr>
          <w:rFonts w:ascii="Arial Narrow" w:hAnsi="Arial Narrow"/>
          <w:sz w:val="22"/>
          <w:szCs w:val="22"/>
        </w:rPr>
        <w:t>Za uszkodzenia wynikające z właściwości dostarczonych części i materiałów eksploatacyjnych odpowiada Zamawiający.</w:t>
      </w:r>
    </w:p>
    <w:p w14:paraId="7D109D8E" w14:textId="7A77A561" w:rsidR="00B5362E" w:rsidRPr="00666E95" w:rsidRDefault="0080221B" w:rsidP="00FD2A45">
      <w:pPr>
        <w:pStyle w:val="Tekstpodstawowywcity3"/>
        <w:numPr>
          <w:ilvl w:val="0"/>
          <w:numId w:val="3"/>
        </w:numPr>
        <w:spacing w:line="276" w:lineRule="auto"/>
        <w:ind w:left="357" w:hanging="357"/>
        <w:rPr>
          <w:rFonts w:ascii="Arial Narrow" w:hAnsi="Arial Narrow"/>
          <w:sz w:val="22"/>
          <w:szCs w:val="22"/>
          <w:u w:val="single"/>
        </w:rPr>
      </w:pPr>
      <w:r w:rsidRPr="00666E95">
        <w:rPr>
          <w:rFonts w:ascii="Arial Narrow" w:hAnsi="Arial Narrow"/>
          <w:sz w:val="22"/>
          <w:szCs w:val="22"/>
          <w:u w:val="single"/>
        </w:rPr>
        <w:t>T</w:t>
      </w:r>
      <w:r w:rsidR="00B5362E" w:rsidRPr="00666E95">
        <w:rPr>
          <w:rFonts w:ascii="Arial Narrow" w:hAnsi="Arial Narrow"/>
          <w:sz w:val="22"/>
          <w:szCs w:val="22"/>
          <w:u w:val="single"/>
        </w:rPr>
        <w:t xml:space="preserve">ermin </w:t>
      </w:r>
      <w:r w:rsidRPr="00666E95">
        <w:rPr>
          <w:rFonts w:ascii="Arial Narrow" w:hAnsi="Arial Narrow"/>
          <w:sz w:val="22"/>
          <w:szCs w:val="22"/>
          <w:u w:val="single"/>
        </w:rPr>
        <w:t>wskazany</w:t>
      </w:r>
      <w:r w:rsidR="00896EDC" w:rsidRPr="00666E95">
        <w:rPr>
          <w:rFonts w:ascii="Arial Narrow" w:hAnsi="Arial Narrow"/>
          <w:sz w:val="22"/>
          <w:szCs w:val="22"/>
          <w:u w:val="single"/>
        </w:rPr>
        <w:t xml:space="preserve"> w ust. 6a</w:t>
      </w:r>
      <w:r w:rsidR="00B5362E" w:rsidRPr="00666E95">
        <w:rPr>
          <w:rFonts w:ascii="Arial Narrow" w:hAnsi="Arial Narrow"/>
          <w:sz w:val="22"/>
          <w:szCs w:val="22"/>
          <w:u w:val="single"/>
        </w:rPr>
        <w:t xml:space="preserve"> może zostać wydłużony</w:t>
      </w:r>
      <w:r w:rsidR="00896EDC" w:rsidRPr="00666E95">
        <w:rPr>
          <w:rFonts w:ascii="Arial Narrow" w:hAnsi="Arial Narrow"/>
          <w:sz w:val="22"/>
          <w:szCs w:val="22"/>
          <w:u w:val="single"/>
        </w:rPr>
        <w:t xml:space="preserve"> po obustronnym uzgodnieniu Stron</w:t>
      </w:r>
      <w:r w:rsidR="00B5362E" w:rsidRPr="00666E95">
        <w:rPr>
          <w:rFonts w:ascii="Arial Narrow" w:hAnsi="Arial Narrow"/>
          <w:sz w:val="22"/>
          <w:szCs w:val="22"/>
          <w:u w:val="single"/>
        </w:rPr>
        <w:t>.</w:t>
      </w:r>
    </w:p>
    <w:p w14:paraId="42DF9CB9" w14:textId="33A79E5A" w:rsidR="00053B44" w:rsidRPr="00666E95" w:rsidRDefault="002813FA" w:rsidP="00FD2A45">
      <w:pPr>
        <w:pStyle w:val="Tekstpodstawowywcity3"/>
        <w:numPr>
          <w:ilvl w:val="0"/>
          <w:numId w:val="3"/>
        </w:numPr>
        <w:spacing w:line="276" w:lineRule="auto"/>
        <w:ind w:left="357" w:hanging="357"/>
        <w:rPr>
          <w:rFonts w:ascii="Arial Narrow" w:hAnsi="Arial Narrow"/>
          <w:sz w:val="22"/>
          <w:szCs w:val="22"/>
        </w:rPr>
      </w:pPr>
      <w:r w:rsidRPr="00666E95">
        <w:rPr>
          <w:rFonts w:ascii="Arial Narrow" w:hAnsi="Arial Narrow"/>
          <w:sz w:val="22"/>
          <w:szCs w:val="22"/>
        </w:rPr>
        <w:t xml:space="preserve">Jeżeli w trakcie realizacji Zlecenia okazuje się, że niezbędne lub szczególnie zalecane jest dokonanie czynności niewskazanych w treści Zlecenia Serwisowego, to </w:t>
      </w:r>
      <w:r w:rsidR="008336EF" w:rsidRPr="00666E95">
        <w:rPr>
          <w:rFonts w:ascii="Arial Narrow" w:hAnsi="Arial Narrow"/>
          <w:sz w:val="22"/>
          <w:szCs w:val="22"/>
        </w:rPr>
        <w:t>S</w:t>
      </w:r>
      <w:r w:rsidRPr="00666E95">
        <w:rPr>
          <w:rFonts w:ascii="Arial Narrow" w:hAnsi="Arial Narrow"/>
          <w:sz w:val="22"/>
          <w:szCs w:val="22"/>
        </w:rPr>
        <w:t>trony dopuszczają możliwość rozszerzenia zlecanej usługi i autoryzacji rozszerzenia</w:t>
      </w:r>
      <w:r w:rsidR="008336EF" w:rsidRPr="00666E95">
        <w:rPr>
          <w:rFonts w:ascii="Arial Narrow" w:hAnsi="Arial Narrow"/>
          <w:sz w:val="22"/>
          <w:szCs w:val="22"/>
        </w:rPr>
        <w:t>,</w:t>
      </w:r>
      <w:r w:rsidRPr="00666E95">
        <w:rPr>
          <w:rFonts w:ascii="Arial Narrow" w:hAnsi="Arial Narrow"/>
          <w:sz w:val="22"/>
          <w:szCs w:val="22"/>
        </w:rPr>
        <w:t xml:space="preserve"> przez osobę uprawnioną przez Zamawiającego</w:t>
      </w:r>
      <w:r w:rsidR="004A342E" w:rsidRPr="00666E95">
        <w:rPr>
          <w:rFonts w:ascii="Arial Narrow" w:hAnsi="Arial Narrow"/>
          <w:sz w:val="22"/>
          <w:szCs w:val="22"/>
        </w:rPr>
        <w:t xml:space="preserve"> w </w:t>
      </w:r>
      <w:r w:rsidR="00896EDC" w:rsidRPr="00666E95">
        <w:rPr>
          <w:rFonts w:ascii="Arial Narrow" w:hAnsi="Arial Narrow"/>
          <w:sz w:val="22"/>
          <w:szCs w:val="22"/>
        </w:rPr>
        <w:t xml:space="preserve">Załączniku nr 3 </w:t>
      </w:r>
      <w:r w:rsidRPr="00666E95">
        <w:rPr>
          <w:rFonts w:ascii="Arial Narrow" w:hAnsi="Arial Narrow"/>
          <w:sz w:val="22"/>
          <w:szCs w:val="22"/>
        </w:rPr>
        <w:t xml:space="preserve">drogą telefoniczną lub e-mailową. </w:t>
      </w:r>
    </w:p>
    <w:p w14:paraId="404FA432" w14:textId="085A9921" w:rsidR="002813FA" w:rsidRPr="00666E95" w:rsidRDefault="002813FA" w:rsidP="00FD2A45">
      <w:pPr>
        <w:pStyle w:val="Tekstpodstawowywcity3"/>
        <w:numPr>
          <w:ilvl w:val="0"/>
          <w:numId w:val="3"/>
        </w:numPr>
        <w:spacing w:line="276" w:lineRule="auto"/>
        <w:ind w:left="357" w:hanging="357"/>
        <w:rPr>
          <w:rFonts w:ascii="Arial Narrow" w:hAnsi="Arial Narrow"/>
          <w:sz w:val="22"/>
          <w:szCs w:val="22"/>
        </w:rPr>
      </w:pPr>
      <w:r w:rsidRPr="00666E95">
        <w:rPr>
          <w:rFonts w:ascii="Arial Narrow" w:hAnsi="Arial Narrow"/>
          <w:sz w:val="22"/>
          <w:szCs w:val="22"/>
        </w:rPr>
        <w:t xml:space="preserve">Przy realizacji niniejszej umowy Wykonawca nie może bez zgody Zamawiającego przenieść praw </w:t>
      </w:r>
      <w:r w:rsidRPr="00666E95">
        <w:rPr>
          <w:rFonts w:ascii="Arial Narrow" w:hAnsi="Arial Narrow"/>
          <w:sz w:val="22"/>
          <w:szCs w:val="22"/>
        </w:rPr>
        <w:br/>
        <w:t>i obowiązków z niej wynikających na osobę trzecią</w:t>
      </w:r>
      <w:r w:rsidR="008336EF" w:rsidRPr="00666E95">
        <w:rPr>
          <w:rFonts w:ascii="Arial Narrow" w:hAnsi="Arial Narrow"/>
          <w:sz w:val="22"/>
          <w:szCs w:val="22"/>
        </w:rPr>
        <w:t>,</w:t>
      </w:r>
      <w:r w:rsidRPr="00666E95">
        <w:rPr>
          <w:rFonts w:ascii="Arial Narrow" w:hAnsi="Arial Narrow"/>
          <w:sz w:val="22"/>
          <w:szCs w:val="22"/>
        </w:rPr>
        <w:t xml:space="preserve"> z zastrzeżeniem punktu</w:t>
      </w:r>
      <w:r w:rsidR="005D7287" w:rsidRPr="00666E95">
        <w:rPr>
          <w:rFonts w:ascii="Arial Narrow" w:hAnsi="Arial Narrow"/>
          <w:sz w:val="22"/>
          <w:szCs w:val="22"/>
        </w:rPr>
        <w:t xml:space="preserve"> </w:t>
      </w:r>
      <w:r w:rsidR="00FC676D" w:rsidRPr="00666E95">
        <w:rPr>
          <w:rFonts w:ascii="Arial Narrow" w:hAnsi="Arial Narrow"/>
          <w:sz w:val="22"/>
          <w:szCs w:val="22"/>
        </w:rPr>
        <w:t>10</w:t>
      </w:r>
      <w:r w:rsidR="00534002" w:rsidRPr="00666E95">
        <w:rPr>
          <w:rFonts w:ascii="Arial Narrow" w:hAnsi="Arial Narrow"/>
          <w:sz w:val="22"/>
          <w:szCs w:val="22"/>
        </w:rPr>
        <w:t xml:space="preserve"> </w:t>
      </w:r>
      <w:r w:rsidRPr="00666E95">
        <w:rPr>
          <w:rFonts w:ascii="Arial Narrow" w:hAnsi="Arial Narrow"/>
          <w:sz w:val="22"/>
          <w:szCs w:val="22"/>
        </w:rPr>
        <w:t>poniżej.</w:t>
      </w:r>
    </w:p>
    <w:p w14:paraId="4A5ADB25" w14:textId="548ABFB2" w:rsidR="00D53239" w:rsidRPr="00666E95" w:rsidRDefault="00D53239" w:rsidP="00FD2A45">
      <w:pPr>
        <w:pStyle w:val="Tekstpodstawowywcity3"/>
        <w:numPr>
          <w:ilvl w:val="0"/>
          <w:numId w:val="3"/>
        </w:numPr>
        <w:spacing w:line="276" w:lineRule="auto"/>
        <w:ind w:left="357" w:hanging="357"/>
        <w:rPr>
          <w:rFonts w:ascii="Arial Narrow" w:hAnsi="Arial Narrow"/>
          <w:sz w:val="22"/>
          <w:szCs w:val="22"/>
        </w:rPr>
      </w:pPr>
      <w:r w:rsidRPr="00666E95">
        <w:rPr>
          <w:rFonts w:ascii="Arial Narrow" w:hAnsi="Arial Narrow"/>
          <w:sz w:val="22"/>
          <w:szCs w:val="22"/>
        </w:rPr>
        <w:t xml:space="preserve">Zamawiający dopuszcza realizację części usług określonych w §1 ust. 2 o charakterze pomocniczym przez podwykonawców, jeśli Wykonawca nie posiada odpowiedniego zaplecza technicznego np. </w:t>
      </w:r>
      <w:r w:rsidRPr="007B7679">
        <w:rPr>
          <w:rFonts w:ascii="Arial Narrow" w:hAnsi="Arial Narrow"/>
          <w:sz w:val="22"/>
          <w:szCs w:val="22"/>
        </w:rPr>
        <w:t xml:space="preserve">usług: holowania </w:t>
      </w:r>
      <w:r w:rsidR="0076047D" w:rsidRPr="007B7679">
        <w:rPr>
          <w:rFonts w:ascii="Arial Narrow" w:hAnsi="Arial Narrow"/>
          <w:sz w:val="22"/>
          <w:szCs w:val="22"/>
        </w:rPr>
        <w:t>pojazdów</w:t>
      </w:r>
      <w:r w:rsidRPr="007B7679">
        <w:rPr>
          <w:rFonts w:ascii="Arial Narrow" w:hAnsi="Arial Narrow"/>
          <w:sz w:val="22"/>
          <w:szCs w:val="22"/>
        </w:rPr>
        <w:t>, usług blacharsko-lakierniczych</w:t>
      </w:r>
      <w:r w:rsidRPr="00666E95">
        <w:rPr>
          <w:rFonts w:ascii="Arial Narrow" w:hAnsi="Arial Narrow"/>
          <w:sz w:val="22"/>
          <w:szCs w:val="22"/>
        </w:rPr>
        <w:t>. Zakres usług zlecanych podwykonawcom zgodny z wykazem na</w:t>
      </w:r>
      <w:r w:rsidR="006429B2" w:rsidRPr="00666E95">
        <w:rPr>
          <w:rFonts w:ascii="Arial Narrow" w:hAnsi="Arial Narrow"/>
          <w:sz w:val="22"/>
          <w:szCs w:val="22"/>
        </w:rPr>
        <w:t> </w:t>
      </w:r>
      <w:r w:rsidR="00812647">
        <w:rPr>
          <w:rFonts w:ascii="Arial Narrow" w:hAnsi="Arial Narrow"/>
          <w:sz w:val="22"/>
          <w:szCs w:val="22"/>
        </w:rPr>
        <w:t>formularzu ofe</w:t>
      </w:r>
      <w:r w:rsidRPr="00666E95">
        <w:rPr>
          <w:rFonts w:ascii="Arial Narrow" w:hAnsi="Arial Narrow"/>
          <w:sz w:val="22"/>
          <w:szCs w:val="22"/>
        </w:rPr>
        <w:t>rtowym</w:t>
      </w:r>
      <w:r w:rsidR="008336EF" w:rsidRPr="00666E95">
        <w:rPr>
          <w:rFonts w:ascii="Arial Narrow" w:hAnsi="Arial Narrow"/>
          <w:sz w:val="22"/>
          <w:szCs w:val="22"/>
        </w:rPr>
        <w:t>,</w:t>
      </w:r>
      <w:r w:rsidRPr="00666E95">
        <w:rPr>
          <w:rFonts w:ascii="Arial Narrow" w:hAnsi="Arial Narrow"/>
          <w:sz w:val="22"/>
          <w:szCs w:val="22"/>
        </w:rPr>
        <w:t xml:space="preserve"> nie wymaga każdorazowej zgody Zamawiającego (pracowników wskazanych w</w:t>
      </w:r>
      <w:r w:rsidR="006429B2" w:rsidRPr="00666E95">
        <w:rPr>
          <w:rFonts w:ascii="Arial Narrow" w:hAnsi="Arial Narrow"/>
          <w:sz w:val="22"/>
          <w:szCs w:val="22"/>
        </w:rPr>
        <w:t> </w:t>
      </w:r>
      <w:r w:rsidRPr="00666E95">
        <w:rPr>
          <w:rFonts w:ascii="Arial Narrow" w:hAnsi="Arial Narrow"/>
          <w:sz w:val="22"/>
          <w:szCs w:val="22"/>
        </w:rPr>
        <w:t xml:space="preserve">Załączniku nr </w:t>
      </w:r>
      <w:r w:rsidR="00B844A6" w:rsidRPr="00666E95">
        <w:rPr>
          <w:rFonts w:ascii="Arial Narrow" w:hAnsi="Arial Narrow"/>
          <w:sz w:val="22"/>
          <w:szCs w:val="22"/>
        </w:rPr>
        <w:t>3</w:t>
      </w:r>
      <w:r w:rsidRPr="00666E95">
        <w:rPr>
          <w:rFonts w:ascii="Arial Narrow" w:hAnsi="Arial Narrow"/>
          <w:sz w:val="22"/>
          <w:szCs w:val="22"/>
        </w:rPr>
        <w:t xml:space="preserve"> do umowy). Usługi wykonywane przez podwykonawców mogą być rozliczane przez</w:t>
      </w:r>
      <w:r w:rsidR="006429B2" w:rsidRPr="00666E95">
        <w:rPr>
          <w:rFonts w:ascii="Arial Narrow" w:hAnsi="Arial Narrow"/>
          <w:sz w:val="22"/>
          <w:szCs w:val="22"/>
        </w:rPr>
        <w:t> </w:t>
      </w:r>
      <w:r w:rsidRPr="00666E95">
        <w:rPr>
          <w:rFonts w:ascii="Arial Narrow" w:hAnsi="Arial Narrow"/>
          <w:sz w:val="22"/>
          <w:szCs w:val="22"/>
        </w:rPr>
        <w:t>Wykonawcę jedną zbiorczą fakturą</w:t>
      </w:r>
      <w:r w:rsidR="008336EF" w:rsidRPr="00666E95">
        <w:rPr>
          <w:rFonts w:ascii="Arial Narrow" w:hAnsi="Arial Narrow"/>
          <w:sz w:val="22"/>
          <w:szCs w:val="22"/>
        </w:rPr>
        <w:t>,</w:t>
      </w:r>
      <w:r w:rsidR="0076047D" w:rsidRPr="00666E95">
        <w:rPr>
          <w:rFonts w:ascii="Arial Narrow" w:hAnsi="Arial Narrow"/>
          <w:sz w:val="22"/>
          <w:szCs w:val="22"/>
        </w:rPr>
        <w:t xml:space="preserve"> wg obowiązujących w niniejszej umowie stawek</w:t>
      </w:r>
      <w:r w:rsidRPr="00666E95">
        <w:rPr>
          <w:rFonts w:ascii="Arial Narrow" w:hAnsi="Arial Narrow"/>
          <w:sz w:val="22"/>
          <w:szCs w:val="22"/>
        </w:rPr>
        <w:t>. Za działania ewentualnych podwykonawców przy realizacji przedmiotu umowy</w:t>
      </w:r>
      <w:r w:rsidR="008336EF" w:rsidRPr="00666E95">
        <w:rPr>
          <w:rFonts w:ascii="Arial Narrow" w:hAnsi="Arial Narrow"/>
          <w:sz w:val="22"/>
          <w:szCs w:val="22"/>
        </w:rPr>
        <w:t>,</w:t>
      </w:r>
      <w:r w:rsidRPr="00666E95">
        <w:rPr>
          <w:rFonts w:ascii="Arial Narrow" w:hAnsi="Arial Narrow"/>
          <w:sz w:val="22"/>
          <w:szCs w:val="22"/>
        </w:rPr>
        <w:t xml:space="preserve"> Wykonawca odpowiada jak za działania własne. </w:t>
      </w:r>
    </w:p>
    <w:p w14:paraId="1A95F123" w14:textId="20575859" w:rsidR="00D53239" w:rsidRPr="00666E95" w:rsidRDefault="00D53239" w:rsidP="00FD2A45">
      <w:pPr>
        <w:pStyle w:val="Tekstpodstawowywcity3"/>
        <w:numPr>
          <w:ilvl w:val="0"/>
          <w:numId w:val="3"/>
        </w:numPr>
        <w:spacing w:line="276" w:lineRule="auto"/>
        <w:ind w:left="357" w:hanging="357"/>
        <w:rPr>
          <w:rFonts w:ascii="Arial Narrow" w:hAnsi="Arial Narrow"/>
          <w:sz w:val="22"/>
          <w:szCs w:val="22"/>
        </w:rPr>
      </w:pPr>
      <w:r w:rsidRPr="00666E95">
        <w:rPr>
          <w:rFonts w:ascii="Arial Narrow" w:hAnsi="Arial Narrow"/>
          <w:sz w:val="22"/>
          <w:szCs w:val="22"/>
        </w:rPr>
        <w:t xml:space="preserve">Zamawiający zastrzega sobie możliwość zlecania naprawy/obsługi pojazdów </w:t>
      </w:r>
      <w:r w:rsidR="005E3ED3" w:rsidRPr="00666E95">
        <w:rPr>
          <w:rFonts w:ascii="Arial Narrow" w:hAnsi="Arial Narrow"/>
          <w:sz w:val="22"/>
          <w:szCs w:val="22"/>
        </w:rPr>
        <w:t>innych niż określone</w:t>
      </w:r>
      <w:r w:rsidR="007C491A" w:rsidRPr="00666E95">
        <w:rPr>
          <w:rFonts w:ascii="Arial Narrow" w:hAnsi="Arial Narrow"/>
          <w:sz w:val="22"/>
          <w:szCs w:val="22"/>
        </w:rPr>
        <w:t xml:space="preserve"> </w:t>
      </w:r>
      <w:r w:rsidR="005E3ED3" w:rsidRPr="00666E95">
        <w:rPr>
          <w:rFonts w:ascii="Arial Narrow" w:hAnsi="Arial Narrow"/>
          <w:sz w:val="22"/>
          <w:szCs w:val="22"/>
        </w:rPr>
        <w:t>w</w:t>
      </w:r>
      <w:r w:rsidR="007C491A" w:rsidRPr="00666E95">
        <w:rPr>
          <w:rFonts w:ascii="Arial Narrow" w:hAnsi="Arial Narrow"/>
          <w:sz w:val="22"/>
          <w:szCs w:val="22"/>
        </w:rPr>
        <w:t> </w:t>
      </w:r>
      <w:r w:rsidR="005E3ED3" w:rsidRPr="00666E95">
        <w:rPr>
          <w:rFonts w:ascii="Arial Narrow" w:hAnsi="Arial Narrow"/>
          <w:sz w:val="22"/>
          <w:szCs w:val="22"/>
        </w:rPr>
        <w:t>postępowaniu zakupowym</w:t>
      </w:r>
      <w:r w:rsidRPr="00666E95">
        <w:rPr>
          <w:rFonts w:ascii="Arial Narrow" w:hAnsi="Arial Narrow"/>
          <w:sz w:val="22"/>
          <w:szCs w:val="22"/>
        </w:rPr>
        <w:t>, bez zmiany treści umowy</w:t>
      </w:r>
      <w:r w:rsidR="005E3ED3" w:rsidRPr="00666E95">
        <w:rPr>
          <w:rFonts w:ascii="Arial Narrow" w:hAnsi="Arial Narrow"/>
          <w:sz w:val="22"/>
          <w:szCs w:val="22"/>
        </w:rPr>
        <w:t>.</w:t>
      </w:r>
    </w:p>
    <w:p w14:paraId="360FE8A8" w14:textId="1EDFD413" w:rsidR="00F56353" w:rsidRPr="00666E95" w:rsidRDefault="00F56353" w:rsidP="00FD2A45">
      <w:pPr>
        <w:pStyle w:val="Tekstpodstawowywcity3"/>
        <w:numPr>
          <w:ilvl w:val="0"/>
          <w:numId w:val="3"/>
        </w:numPr>
        <w:spacing w:line="276" w:lineRule="auto"/>
        <w:ind w:left="357" w:hanging="357"/>
        <w:rPr>
          <w:rFonts w:ascii="Arial Narrow" w:hAnsi="Arial Narrow"/>
          <w:sz w:val="22"/>
          <w:szCs w:val="22"/>
        </w:rPr>
      </w:pPr>
      <w:r w:rsidRPr="00666E95">
        <w:rPr>
          <w:rFonts w:ascii="Arial Narrow" w:hAnsi="Arial Narrow"/>
          <w:sz w:val="22"/>
          <w:szCs w:val="22"/>
        </w:rPr>
        <w:t xml:space="preserve">W przypadku odmowy autoryzacji zlecenia przez Zamawiającego – z przyczyn leżących po stronie </w:t>
      </w:r>
      <w:r w:rsidR="00D86B8E" w:rsidRPr="00666E95">
        <w:rPr>
          <w:rFonts w:ascii="Arial Narrow" w:hAnsi="Arial Narrow"/>
          <w:sz w:val="22"/>
          <w:szCs w:val="22"/>
        </w:rPr>
        <w:t>Zamawiającego</w:t>
      </w:r>
      <w:r w:rsidRPr="00666E95">
        <w:rPr>
          <w:rFonts w:ascii="Arial Narrow" w:hAnsi="Arial Narrow"/>
          <w:sz w:val="22"/>
          <w:szCs w:val="22"/>
        </w:rPr>
        <w:t xml:space="preserve"> – Wykonawcy przysługuje wynagrodzenie wyłącznie za</w:t>
      </w:r>
      <w:r w:rsidR="00D86B8E" w:rsidRPr="00666E95">
        <w:rPr>
          <w:rFonts w:ascii="Arial Narrow" w:hAnsi="Arial Narrow"/>
          <w:sz w:val="22"/>
          <w:szCs w:val="22"/>
        </w:rPr>
        <w:t xml:space="preserve"> uzasadnione</w:t>
      </w:r>
      <w:r w:rsidRPr="00666E95">
        <w:rPr>
          <w:rFonts w:ascii="Arial Narrow" w:hAnsi="Arial Narrow"/>
          <w:sz w:val="22"/>
          <w:szCs w:val="22"/>
        </w:rPr>
        <w:t xml:space="preserve"> </w:t>
      </w:r>
      <w:r w:rsidR="00D86B8E" w:rsidRPr="00666E95">
        <w:rPr>
          <w:rFonts w:ascii="Arial Narrow" w:hAnsi="Arial Narrow"/>
          <w:sz w:val="22"/>
          <w:szCs w:val="22"/>
        </w:rPr>
        <w:t>dotychczas poniesione koszty</w:t>
      </w:r>
      <w:r w:rsidRPr="00666E95">
        <w:rPr>
          <w:rFonts w:ascii="Arial Narrow" w:hAnsi="Arial Narrow"/>
          <w:sz w:val="22"/>
          <w:szCs w:val="22"/>
        </w:rPr>
        <w:t>.</w:t>
      </w:r>
    </w:p>
    <w:p w14:paraId="05508544" w14:textId="36B80408" w:rsidR="001439E7" w:rsidRPr="00666E95" w:rsidRDefault="001439E7" w:rsidP="00FD2A45">
      <w:pPr>
        <w:pStyle w:val="Tekstpodstawowywcity3"/>
        <w:numPr>
          <w:ilvl w:val="0"/>
          <w:numId w:val="3"/>
        </w:numPr>
        <w:spacing w:line="276" w:lineRule="auto"/>
        <w:ind w:left="357" w:hanging="357"/>
        <w:rPr>
          <w:rFonts w:ascii="Arial Narrow" w:hAnsi="Arial Narrow"/>
          <w:sz w:val="22"/>
          <w:szCs w:val="22"/>
        </w:rPr>
      </w:pPr>
      <w:r w:rsidRPr="00666E95">
        <w:rPr>
          <w:rFonts w:ascii="Arial Narrow" w:hAnsi="Arial Narrow"/>
          <w:sz w:val="22"/>
          <w:szCs w:val="22"/>
        </w:rPr>
        <w:t xml:space="preserve">W przypadku </w:t>
      </w:r>
      <w:r w:rsidR="00F56353" w:rsidRPr="00666E95">
        <w:rPr>
          <w:rFonts w:ascii="Arial Narrow" w:hAnsi="Arial Narrow"/>
          <w:sz w:val="22"/>
          <w:szCs w:val="22"/>
        </w:rPr>
        <w:t>odstąpienia</w:t>
      </w:r>
      <w:r w:rsidR="00EA0873" w:rsidRPr="00666E95">
        <w:rPr>
          <w:rFonts w:ascii="Arial Narrow" w:hAnsi="Arial Narrow"/>
          <w:sz w:val="22"/>
          <w:szCs w:val="22"/>
        </w:rPr>
        <w:t xml:space="preserve"> </w:t>
      </w:r>
      <w:r w:rsidR="00302DAD" w:rsidRPr="00666E95">
        <w:rPr>
          <w:rFonts w:ascii="Arial Narrow" w:hAnsi="Arial Narrow"/>
          <w:sz w:val="22"/>
          <w:szCs w:val="22"/>
        </w:rPr>
        <w:t xml:space="preserve">przez Wykonawcę </w:t>
      </w:r>
      <w:r w:rsidRPr="00666E95">
        <w:rPr>
          <w:rFonts w:ascii="Arial Narrow" w:hAnsi="Arial Narrow"/>
          <w:sz w:val="22"/>
          <w:szCs w:val="22"/>
        </w:rPr>
        <w:t xml:space="preserve">od </w:t>
      </w:r>
      <w:r w:rsidR="00302DAD" w:rsidRPr="00666E95">
        <w:rPr>
          <w:rFonts w:ascii="Arial Narrow" w:hAnsi="Arial Narrow"/>
          <w:sz w:val="22"/>
          <w:szCs w:val="22"/>
        </w:rPr>
        <w:t>realizacji</w:t>
      </w:r>
      <w:r w:rsidRPr="00666E95">
        <w:rPr>
          <w:rFonts w:ascii="Arial Narrow" w:hAnsi="Arial Narrow"/>
          <w:sz w:val="22"/>
          <w:szCs w:val="22"/>
        </w:rPr>
        <w:t xml:space="preserve"> zlecenia,</w:t>
      </w:r>
      <w:r w:rsidR="00A01683" w:rsidRPr="00666E95">
        <w:rPr>
          <w:rFonts w:ascii="Arial Narrow" w:hAnsi="Arial Narrow"/>
          <w:sz w:val="22"/>
          <w:szCs w:val="22"/>
        </w:rPr>
        <w:t xml:space="preserve"> </w:t>
      </w:r>
      <w:r w:rsidR="00302DAD" w:rsidRPr="00666E95">
        <w:rPr>
          <w:rFonts w:ascii="Arial Narrow" w:hAnsi="Arial Narrow"/>
          <w:sz w:val="22"/>
          <w:szCs w:val="22"/>
        </w:rPr>
        <w:t>Zamawiający nie będzie obciążony żadnymi kosztami poniesionymi przez Wykonawcę</w:t>
      </w:r>
      <w:r w:rsidR="003F2E60" w:rsidRPr="00666E95">
        <w:rPr>
          <w:rFonts w:ascii="Arial Narrow" w:hAnsi="Arial Narrow"/>
          <w:sz w:val="22"/>
          <w:szCs w:val="22"/>
        </w:rPr>
        <w:t xml:space="preserve"> w związku z realizacją tego zlecenia</w:t>
      </w:r>
      <w:r w:rsidR="00302DAD" w:rsidRPr="00666E95">
        <w:rPr>
          <w:rFonts w:ascii="Arial Narrow" w:hAnsi="Arial Narrow"/>
          <w:sz w:val="22"/>
          <w:szCs w:val="22"/>
        </w:rPr>
        <w:t xml:space="preserve"> (np. </w:t>
      </w:r>
      <w:r w:rsidR="003F2E60" w:rsidRPr="00666E95">
        <w:rPr>
          <w:rFonts w:ascii="Arial Narrow" w:hAnsi="Arial Narrow"/>
          <w:sz w:val="22"/>
          <w:szCs w:val="22"/>
        </w:rPr>
        <w:t xml:space="preserve">kosztami </w:t>
      </w:r>
      <w:r w:rsidR="00302DAD" w:rsidRPr="00666E95">
        <w:rPr>
          <w:rFonts w:ascii="Arial Narrow" w:hAnsi="Arial Narrow"/>
          <w:sz w:val="22"/>
          <w:szCs w:val="22"/>
        </w:rPr>
        <w:t>diagnostyk</w:t>
      </w:r>
      <w:r w:rsidR="003F2E60" w:rsidRPr="00666E95">
        <w:rPr>
          <w:rFonts w:ascii="Arial Narrow" w:hAnsi="Arial Narrow"/>
          <w:sz w:val="22"/>
          <w:szCs w:val="22"/>
        </w:rPr>
        <w:t>i</w:t>
      </w:r>
      <w:r w:rsidR="00302DAD" w:rsidRPr="00666E95">
        <w:rPr>
          <w:rFonts w:ascii="Arial Narrow" w:hAnsi="Arial Narrow"/>
          <w:sz w:val="22"/>
          <w:szCs w:val="22"/>
        </w:rPr>
        <w:t>).</w:t>
      </w:r>
    </w:p>
    <w:p w14:paraId="0699B0BC" w14:textId="5C3B143E" w:rsidR="00A01683" w:rsidRPr="00666E95" w:rsidRDefault="00A01683" w:rsidP="00FD2A45">
      <w:pPr>
        <w:numPr>
          <w:ilvl w:val="0"/>
          <w:numId w:val="3"/>
        </w:numPr>
        <w:spacing w:line="276" w:lineRule="auto"/>
        <w:ind w:left="357" w:hanging="357"/>
        <w:jc w:val="both"/>
        <w:rPr>
          <w:rFonts w:ascii="Arial Narrow" w:hAnsi="Arial Narrow" w:cs="Arial"/>
          <w:sz w:val="22"/>
          <w:szCs w:val="22"/>
        </w:rPr>
      </w:pPr>
      <w:r w:rsidRPr="00666E95">
        <w:rPr>
          <w:rFonts w:ascii="Arial Narrow" w:hAnsi="Arial Narrow" w:cs="Arial"/>
          <w:sz w:val="22"/>
          <w:szCs w:val="22"/>
        </w:rPr>
        <w:t>Zamawiający dokona odbioru zleconej usługi po zawiadomieniu go przez Wykonawcę o osiągnięciu gotowości przedmiotu Zlecenia serwisowego do odbioru. Jeżeli w toku czynności odbioru zleconej usługi zostanie stwierdzone, że przedmiot odbioru nie osiągnął gotowości do odbioru z powodu niezakończenia bądź</w:t>
      </w:r>
      <w:r w:rsidR="006429B2" w:rsidRPr="00666E95">
        <w:rPr>
          <w:rFonts w:ascii="Arial Narrow" w:hAnsi="Arial Narrow" w:cs="Arial"/>
          <w:sz w:val="22"/>
          <w:szCs w:val="22"/>
        </w:rPr>
        <w:t> </w:t>
      </w:r>
      <w:r w:rsidRPr="00666E95">
        <w:rPr>
          <w:rFonts w:ascii="Arial Narrow" w:hAnsi="Arial Narrow" w:cs="Arial"/>
          <w:sz w:val="22"/>
          <w:szCs w:val="22"/>
        </w:rPr>
        <w:t>nienależytego wykonania</w:t>
      </w:r>
      <w:r w:rsidR="008E0CF7" w:rsidRPr="00666E95">
        <w:rPr>
          <w:rFonts w:ascii="Arial Narrow" w:hAnsi="Arial Narrow" w:cs="Arial"/>
          <w:sz w:val="22"/>
          <w:szCs w:val="22"/>
        </w:rPr>
        <w:t xml:space="preserve"> usługi</w:t>
      </w:r>
      <w:r w:rsidRPr="00666E95">
        <w:rPr>
          <w:rFonts w:ascii="Arial Narrow" w:hAnsi="Arial Narrow" w:cs="Arial"/>
          <w:sz w:val="22"/>
          <w:szCs w:val="22"/>
        </w:rPr>
        <w:t>, Zamawiający może odmówić odbioru do czasu jej zakończenia bądź</w:t>
      </w:r>
      <w:r w:rsidR="006429B2" w:rsidRPr="00666E95">
        <w:rPr>
          <w:rFonts w:ascii="Arial Narrow" w:hAnsi="Arial Narrow" w:cs="Arial"/>
          <w:sz w:val="22"/>
          <w:szCs w:val="22"/>
        </w:rPr>
        <w:t> </w:t>
      </w:r>
      <w:r w:rsidRPr="00666E95">
        <w:rPr>
          <w:rFonts w:ascii="Arial Narrow" w:hAnsi="Arial Narrow" w:cs="Arial"/>
          <w:sz w:val="22"/>
          <w:szCs w:val="22"/>
        </w:rPr>
        <w:t>należytego wykonania. Ze strony Zamawiającego pojazd może odebrać użytkownik pojazdu.</w:t>
      </w:r>
    </w:p>
    <w:p w14:paraId="7D1521FE" w14:textId="618465F7" w:rsidR="00867601" w:rsidRPr="00666E95" w:rsidRDefault="00E23892" w:rsidP="00FD2A45">
      <w:pPr>
        <w:numPr>
          <w:ilvl w:val="0"/>
          <w:numId w:val="3"/>
        </w:numPr>
        <w:spacing w:line="276" w:lineRule="auto"/>
        <w:ind w:left="357" w:hanging="357"/>
        <w:jc w:val="both"/>
        <w:rPr>
          <w:rFonts w:ascii="Arial Narrow" w:hAnsi="Arial Narrow" w:cs="Arial"/>
          <w:sz w:val="22"/>
          <w:szCs w:val="22"/>
        </w:rPr>
      </w:pPr>
      <w:r w:rsidRPr="00666E95">
        <w:rPr>
          <w:rFonts w:ascii="Arial Narrow" w:hAnsi="Arial Narrow" w:cs="Arial"/>
          <w:sz w:val="22"/>
          <w:szCs w:val="22"/>
        </w:rPr>
        <w:t>Wydanie pojazdu</w:t>
      </w:r>
      <w:r w:rsidR="00867601" w:rsidRPr="00666E95">
        <w:rPr>
          <w:rFonts w:ascii="Arial Narrow" w:hAnsi="Arial Narrow" w:cs="Arial"/>
          <w:sz w:val="22"/>
          <w:szCs w:val="22"/>
        </w:rPr>
        <w:t xml:space="preserve"> </w:t>
      </w:r>
      <w:r w:rsidRPr="00666E95">
        <w:rPr>
          <w:rFonts w:ascii="Arial Narrow" w:hAnsi="Arial Narrow" w:cs="Arial"/>
          <w:sz w:val="22"/>
          <w:szCs w:val="22"/>
        </w:rPr>
        <w:t xml:space="preserve">Zamawiającemu </w:t>
      </w:r>
      <w:r w:rsidR="00867601" w:rsidRPr="00666E95">
        <w:rPr>
          <w:rFonts w:ascii="Arial Narrow" w:hAnsi="Arial Narrow" w:cs="Arial"/>
          <w:sz w:val="22"/>
          <w:szCs w:val="22"/>
        </w:rPr>
        <w:t>będzie potwierdzony stosownymi wpisami oraz podpisami Zamawiającego i</w:t>
      </w:r>
      <w:r w:rsidR="006429B2" w:rsidRPr="00666E95">
        <w:rPr>
          <w:rFonts w:ascii="Arial Narrow" w:hAnsi="Arial Narrow" w:cs="Arial"/>
          <w:sz w:val="22"/>
          <w:szCs w:val="22"/>
        </w:rPr>
        <w:t> </w:t>
      </w:r>
      <w:r w:rsidR="00867601" w:rsidRPr="00666E95">
        <w:rPr>
          <w:rFonts w:ascii="Arial Narrow" w:hAnsi="Arial Narrow" w:cs="Arial"/>
          <w:sz w:val="22"/>
          <w:szCs w:val="22"/>
        </w:rPr>
        <w:t>Wykonawcy w Zleceniu Serwisowym.</w:t>
      </w:r>
    </w:p>
    <w:p w14:paraId="09C2C156" w14:textId="586F3F5D" w:rsidR="00F114AB" w:rsidRPr="00666E95" w:rsidRDefault="00F114AB" w:rsidP="00FD2A45">
      <w:pPr>
        <w:pStyle w:val="Tekstpodstawowywcity3"/>
        <w:numPr>
          <w:ilvl w:val="0"/>
          <w:numId w:val="3"/>
        </w:numPr>
        <w:spacing w:line="276" w:lineRule="auto"/>
        <w:ind w:left="357" w:hanging="357"/>
        <w:rPr>
          <w:rFonts w:ascii="Arial Narrow" w:hAnsi="Arial Narrow"/>
          <w:sz w:val="22"/>
          <w:szCs w:val="22"/>
        </w:rPr>
      </w:pPr>
      <w:r w:rsidRPr="00666E95">
        <w:rPr>
          <w:rFonts w:ascii="Arial Narrow" w:hAnsi="Arial Narrow"/>
          <w:sz w:val="22"/>
          <w:szCs w:val="22"/>
        </w:rPr>
        <w:t>W ramach wykonywania obowiązków wynikających z niniejszej umowy i w ramach wynagrodzenia określonego w § 5 Umowy, Zamawiający wyraża zgodę na wykonywanie jazd próbnych pojazdami przekazanymi do serwisu Wykonawcy, o ile wymaga tego technologia naprawy lub postawienie diagnozy. O konieczności zweryfikowania stanu pojazdu przez wykonanie jazdy próbnej</w:t>
      </w:r>
      <w:r w:rsidR="00310990" w:rsidRPr="00666E95">
        <w:rPr>
          <w:rFonts w:ascii="Arial Narrow" w:hAnsi="Arial Narrow"/>
          <w:sz w:val="22"/>
          <w:szCs w:val="22"/>
        </w:rPr>
        <w:t>,</w:t>
      </w:r>
      <w:r w:rsidRPr="00666E95">
        <w:rPr>
          <w:rFonts w:ascii="Arial Narrow" w:hAnsi="Arial Narrow"/>
          <w:sz w:val="22"/>
          <w:szCs w:val="22"/>
        </w:rPr>
        <w:t xml:space="preserve"> Wykonawca będzie zobowiązany poinformować osobę, która autoryzowała Zlecenie </w:t>
      </w:r>
      <w:r w:rsidR="00A01683" w:rsidRPr="00666E95">
        <w:rPr>
          <w:rFonts w:ascii="Arial Narrow" w:hAnsi="Arial Narrow"/>
          <w:sz w:val="22"/>
          <w:szCs w:val="22"/>
        </w:rPr>
        <w:t>S</w:t>
      </w:r>
      <w:r w:rsidRPr="00666E95">
        <w:rPr>
          <w:rFonts w:ascii="Arial Narrow" w:hAnsi="Arial Narrow"/>
          <w:sz w:val="22"/>
          <w:szCs w:val="22"/>
        </w:rPr>
        <w:t>erwisowe. Długość jednorazowej jazdy próbnej nie powinna przekraczać 10 km. Wykonawca zobowiązany jest zapewnić, że w czasie jazdy próbnej pojazdem będzie kierować osoba posiadająca uprawnienia właściwe dla danego pojazdu. Wykonanie jazdy próbnej dłuższej niż 10 km</w:t>
      </w:r>
      <w:r w:rsidR="00310990" w:rsidRPr="00666E95">
        <w:rPr>
          <w:rFonts w:ascii="Arial Narrow" w:hAnsi="Arial Narrow"/>
          <w:sz w:val="22"/>
          <w:szCs w:val="22"/>
        </w:rPr>
        <w:t>,</w:t>
      </w:r>
      <w:r w:rsidRPr="00666E95">
        <w:rPr>
          <w:rFonts w:ascii="Arial Narrow" w:hAnsi="Arial Narrow"/>
          <w:sz w:val="22"/>
          <w:szCs w:val="22"/>
        </w:rPr>
        <w:t xml:space="preserve"> wymaga autoryzacji przez Zamawiającego w formie elektronicznej lub telefonicznej.</w:t>
      </w:r>
    </w:p>
    <w:p w14:paraId="0F7FB093" w14:textId="319B7C32" w:rsidR="008840F1" w:rsidRPr="00666E95" w:rsidRDefault="008840F1" w:rsidP="00FD2A45">
      <w:pPr>
        <w:pStyle w:val="Tekstpodstawowywcity3"/>
        <w:numPr>
          <w:ilvl w:val="0"/>
          <w:numId w:val="3"/>
        </w:numPr>
        <w:spacing w:line="276" w:lineRule="auto"/>
        <w:ind w:left="357" w:hanging="357"/>
        <w:rPr>
          <w:rFonts w:ascii="Arial Narrow" w:hAnsi="Arial Narrow"/>
          <w:sz w:val="22"/>
          <w:szCs w:val="22"/>
        </w:rPr>
      </w:pPr>
      <w:r w:rsidRPr="00666E95">
        <w:rPr>
          <w:rFonts w:ascii="Arial Narrow" w:hAnsi="Arial Narrow"/>
          <w:sz w:val="22"/>
          <w:szCs w:val="22"/>
        </w:rPr>
        <w:t>Wykonawca ponosi odpowiedzialność materialną za szkody wyrządzone w samochodach powierzonych Wykonawcy w czasie realizacji zleceń serwisowych, w szczególności za zniszczenie, włamanie, kradzież, pożar lub inne zdarzenia do peł</w:t>
      </w:r>
      <w:r w:rsidR="00FA25B1">
        <w:rPr>
          <w:rFonts w:ascii="Arial Narrow" w:hAnsi="Arial Narrow"/>
          <w:sz w:val="22"/>
          <w:szCs w:val="22"/>
        </w:rPr>
        <w:t xml:space="preserve">nej wysokości powstałej szkody, </w:t>
      </w:r>
      <w:r w:rsidRPr="00666E95">
        <w:rPr>
          <w:rFonts w:ascii="Arial Narrow" w:hAnsi="Arial Narrow"/>
          <w:sz w:val="22"/>
          <w:szCs w:val="22"/>
        </w:rPr>
        <w:t xml:space="preserve">w tym również za niewłaściwe wykonanie naprawy samochodu skutkujące powstaniem kolejnych usterek. W </w:t>
      </w:r>
      <w:r w:rsidR="003364C0" w:rsidRPr="00666E95">
        <w:rPr>
          <w:rFonts w:ascii="Arial Narrow" w:hAnsi="Arial Narrow"/>
          <w:sz w:val="22"/>
          <w:szCs w:val="22"/>
        </w:rPr>
        <w:t>czasie,</w:t>
      </w:r>
      <w:r w:rsidRPr="00666E95">
        <w:rPr>
          <w:rFonts w:ascii="Arial Narrow" w:hAnsi="Arial Narrow"/>
          <w:sz w:val="22"/>
          <w:szCs w:val="22"/>
        </w:rPr>
        <w:t xml:space="preserve"> gdy dany pojazd jest powierzony Wykonawcy, Wykonawca ponosi również wyłączną odpowiedzialność za wszelkie szkody poniesione przez osoby trzecie w</w:t>
      </w:r>
      <w:r w:rsidR="006429B2" w:rsidRPr="00666E95">
        <w:rPr>
          <w:rFonts w:ascii="Arial Narrow" w:hAnsi="Arial Narrow"/>
          <w:sz w:val="22"/>
          <w:szCs w:val="22"/>
        </w:rPr>
        <w:t> </w:t>
      </w:r>
      <w:r w:rsidRPr="00666E95">
        <w:rPr>
          <w:rFonts w:ascii="Arial Narrow" w:hAnsi="Arial Narrow"/>
          <w:sz w:val="22"/>
          <w:szCs w:val="22"/>
        </w:rPr>
        <w:t>związku z ruchem powierzonego pojazdu (np. podczas jazdy próbnej), jak również zobowiązany jest pokryć wszelkie szkody, jakie poniesie Zamawiający z tego tytułu. Jeżeli osoba trzecia skieruje wobec Zamawiającego jakiekolwiek roszczenie, to Wykonawca zobowiązuje się zwolnić Zamawiającego od wszelkiej odpowiedzialności z tego tytułu.</w:t>
      </w:r>
    </w:p>
    <w:p w14:paraId="30A5BC73" w14:textId="273E2276" w:rsidR="008840F1" w:rsidRPr="00666E95" w:rsidRDefault="008840F1" w:rsidP="00FD2A45">
      <w:pPr>
        <w:pStyle w:val="Tekstpodstawowywcity3"/>
        <w:numPr>
          <w:ilvl w:val="0"/>
          <w:numId w:val="3"/>
        </w:numPr>
        <w:spacing w:line="276" w:lineRule="auto"/>
        <w:ind w:left="357" w:hanging="357"/>
        <w:rPr>
          <w:rFonts w:ascii="Arial Narrow" w:hAnsi="Arial Narrow"/>
          <w:sz w:val="22"/>
          <w:szCs w:val="22"/>
        </w:rPr>
      </w:pPr>
      <w:r w:rsidRPr="00666E95">
        <w:rPr>
          <w:rFonts w:ascii="Arial Narrow" w:hAnsi="Arial Narrow"/>
          <w:sz w:val="22"/>
          <w:szCs w:val="22"/>
        </w:rPr>
        <w:lastRenderedPageBreak/>
        <w:t>Wykonawca zobowiązany jest do ubezpieczenia od Odpowiedzialności Cywilnej prowadzonej działalności gospodarczej w zakresie niewykonania lub nienależytego wykonania zobowiązania. Ubezpieczenie Odpowiedzialności Cywilnej powinno być rozszerzone o szkody powstałe w mieniu powierzonym.</w:t>
      </w:r>
    </w:p>
    <w:p w14:paraId="613B5D15" w14:textId="6BD95321" w:rsidR="008840F1" w:rsidRPr="00666E95" w:rsidRDefault="008840F1" w:rsidP="00FD2A45">
      <w:pPr>
        <w:pStyle w:val="Tekstpodstawowywcity3"/>
        <w:numPr>
          <w:ilvl w:val="0"/>
          <w:numId w:val="3"/>
        </w:numPr>
        <w:spacing w:line="276" w:lineRule="auto"/>
        <w:ind w:left="357" w:hanging="357"/>
        <w:rPr>
          <w:rFonts w:ascii="Arial Narrow" w:hAnsi="Arial Narrow"/>
          <w:sz w:val="22"/>
          <w:szCs w:val="22"/>
        </w:rPr>
      </w:pPr>
      <w:r w:rsidRPr="00666E95">
        <w:rPr>
          <w:rFonts w:ascii="Arial Narrow" w:hAnsi="Arial Narrow"/>
          <w:sz w:val="22"/>
          <w:szCs w:val="22"/>
        </w:rPr>
        <w:t>Wykonawca najpóźniej w dniu podpisania umowy zobowiązuje się do dostarczenia Zamawiającemu polisy Odpowiedzialności Cywilnej za szkody powstałe w mieniu powierzonym</w:t>
      </w:r>
      <w:r w:rsidR="00EE78CC" w:rsidRPr="00666E95">
        <w:rPr>
          <w:rFonts w:ascii="Arial Narrow" w:hAnsi="Arial Narrow"/>
          <w:sz w:val="22"/>
          <w:szCs w:val="22"/>
        </w:rPr>
        <w:t xml:space="preserve"> z sumą ubezpieczenia </w:t>
      </w:r>
      <w:r w:rsidR="003364C0">
        <w:rPr>
          <w:rFonts w:ascii="Arial Narrow" w:hAnsi="Arial Narrow"/>
          <w:sz w:val="22"/>
          <w:szCs w:val="22"/>
        </w:rPr>
        <w:t xml:space="preserve">                            </w:t>
      </w:r>
      <w:r w:rsidR="00160234" w:rsidRPr="00666E95">
        <w:rPr>
          <w:rFonts w:ascii="Arial Narrow" w:hAnsi="Arial Narrow"/>
          <w:sz w:val="22"/>
          <w:szCs w:val="22"/>
        </w:rPr>
        <w:t>min. 1</w:t>
      </w:r>
      <w:r w:rsidR="00F57228" w:rsidRPr="00666E95">
        <w:rPr>
          <w:rFonts w:ascii="Arial Narrow" w:hAnsi="Arial Narrow"/>
          <w:sz w:val="22"/>
          <w:szCs w:val="22"/>
        </w:rPr>
        <w:t>0</w:t>
      </w:r>
      <w:r w:rsidR="00160234" w:rsidRPr="00666E95">
        <w:rPr>
          <w:rFonts w:ascii="Arial Narrow" w:hAnsi="Arial Narrow"/>
          <w:sz w:val="22"/>
          <w:szCs w:val="22"/>
        </w:rPr>
        <w:t xml:space="preserve">0.000,00 </w:t>
      </w:r>
      <w:r w:rsidR="00EE78CC" w:rsidRPr="00666E95">
        <w:rPr>
          <w:rFonts w:ascii="Arial Narrow" w:hAnsi="Arial Narrow"/>
          <w:sz w:val="22"/>
          <w:szCs w:val="22"/>
        </w:rPr>
        <w:t>zł.</w:t>
      </w:r>
    </w:p>
    <w:p w14:paraId="76492F7B" w14:textId="0D6CEA65" w:rsidR="00F114AB" w:rsidRPr="00666E95" w:rsidRDefault="008840F1" w:rsidP="00FD2A45">
      <w:pPr>
        <w:pStyle w:val="Tekstpodstawowywcity3"/>
        <w:numPr>
          <w:ilvl w:val="0"/>
          <w:numId w:val="3"/>
        </w:numPr>
        <w:spacing w:line="276" w:lineRule="auto"/>
        <w:ind w:left="357" w:hanging="357"/>
        <w:rPr>
          <w:rFonts w:ascii="Arial Narrow" w:hAnsi="Arial Narrow"/>
          <w:sz w:val="22"/>
          <w:szCs w:val="22"/>
        </w:rPr>
      </w:pPr>
      <w:r w:rsidRPr="00666E95">
        <w:rPr>
          <w:rFonts w:ascii="Arial Narrow" w:hAnsi="Arial Narrow"/>
          <w:sz w:val="22"/>
          <w:szCs w:val="22"/>
        </w:rPr>
        <w:t>Jeżeli okres umowy ubezpieczeniowej przedłożonej Zamawiającemu wygasa przed końcem okresu obowiązywania niniejszej umowy, Wykonawca jest zobowiązany do zawierania kolejnych umów ubezpieczeniowych przez cały okres realizacji umowy</w:t>
      </w:r>
      <w:r w:rsidR="00FE0956" w:rsidRPr="00666E95">
        <w:rPr>
          <w:rFonts w:ascii="Arial Narrow" w:hAnsi="Arial Narrow"/>
          <w:sz w:val="22"/>
          <w:szCs w:val="22"/>
        </w:rPr>
        <w:t xml:space="preserve"> i przekazania kopii nowej polisy Zamawiającemu, w</w:t>
      </w:r>
      <w:r w:rsidR="006429B2" w:rsidRPr="00666E95">
        <w:rPr>
          <w:rFonts w:ascii="Arial Narrow" w:hAnsi="Arial Narrow"/>
          <w:sz w:val="22"/>
          <w:szCs w:val="22"/>
        </w:rPr>
        <w:t> </w:t>
      </w:r>
      <w:r w:rsidR="00FE0956" w:rsidRPr="00666E95">
        <w:rPr>
          <w:rFonts w:ascii="Arial Narrow" w:hAnsi="Arial Narrow"/>
          <w:sz w:val="22"/>
          <w:szCs w:val="22"/>
        </w:rPr>
        <w:t>terminie 14 dni od daty jej zawarcia</w:t>
      </w:r>
      <w:r w:rsidRPr="00666E95">
        <w:rPr>
          <w:rFonts w:ascii="Arial Narrow" w:hAnsi="Arial Narrow"/>
          <w:sz w:val="22"/>
          <w:szCs w:val="22"/>
        </w:rPr>
        <w:t>. Wszelkie koszty związane z zawarciem i utrzymaniem umowy ubezpieczeniowej ponosi Wykonawca.</w:t>
      </w:r>
    </w:p>
    <w:p w14:paraId="4698258B" w14:textId="77777777" w:rsidR="00A504C5" w:rsidRPr="00666E95" w:rsidRDefault="00A504C5" w:rsidP="00C8419F">
      <w:pPr>
        <w:pStyle w:val="Tekstpodstawowywcity3"/>
        <w:spacing w:line="276" w:lineRule="auto"/>
        <w:ind w:left="0" w:firstLine="0"/>
        <w:rPr>
          <w:rFonts w:ascii="Arial Narrow" w:hAnsi="Arial Narrow"/>
          <w:sz w:val="22"/>
          <w:szCs w:val="22"/>
        </w:rPr>
      </w:pPr>
    </w:p>
    <w:p w14:paraId="1698647D" w14:textId="77777777" w:rsidR="00301958" w:rsidRPr="00666E95" w:rsidRDefault="00D53239" w:rsidP="00B65266">
      <w:pPr>
        <w:spacing w:line="276" w:lineRule="auto"/>
        <w:ind w:left="361"/>
        <w:jc w:val="center"/>
        <w:rPr>
          <w:rFonts w:ascii="Arial Narrow" w:hAnsi="Arial Narrow" w:cs="Arial"/>
          <w:b/>
          <w:sz w:val="22"/>
          <w:szCs w:val="22"/>
        </w:rPr>
      </w:pPr>
      <w:r w:rsidRPr="00666E95">
        <w:rPr>
          <w:rFonts w:ascii="Arial Narrow" w:hAnsi="Arial Narrow" w:cs="Arial"/>
          <w:b/>
          <w:sz w:val="22"/>
          <w:szCs w:val="22"/>
        </w:rPr>
        <w:t>OSOBY ODPOWIEDZIALNE ZA REALIZACJĘ</w:t>
      </w:r>
    </w:p>
    <w:p w14:paraId="6F53DB76" w14:textId="344EBA60" w:rsidR="00894BDB" w:rsidRDefault="00894BDB" w:rsidP="00B65266">
      <w:pPr>
        <w:spacing w:line="276" w:lineRule="auto"/>
        <w:ind w:left="361"/>
        <w:jc w:val="center"/>
        <w:rPr>
          <w:rFonts w:ascii="Arial Narrow" w:hAnsi="Arial Narrow" w:cs="Arial"/>
          <w:b/>
          <w:sz w:val="22"/>
          <w:szCs w:val="22"/>
        </w:rPr>
      </w:pPr>
      <w:r w:rsidRPr="00666E95">
        <w:rPr>
          <w:rFonts w:ascii="Arial Narrow" w:hAnsi="Arial Narrow" w:cs="Arial"/>
          <w:b/>
          <w:sz w:val="22"/>
          <w:szCs w:val="22"/>
        </w:rPr>
        <w:t>§ 3</w:t>
      </w:r>
    </w:p>
    <w:p w14:paraId="19785CAE" w14:textId="77777777" w:rsidR="006D20CC" w:rsidRPr="00666E95" w:rsidRDefault="006D20CC" w:rsidP="00B65266">
      <w:pPr>
        <w:spacing w:line="276" w:lineRule="auto"/>
        <w:ind w:left="361"/>
        <w:jc w:val="center"/>
        <w:rPr>
          <w:rFonts w:ascii="Arial Narrow" w:hAnsi="Arial Narrow" w:cs="Arial"/>
          <w:b/>
          <w:sz w:val="22"/>
          <w:szCs w:val="22"/>
        </w:rPr>
      </w:pPr>
    </w:p>
    <w:p w14:paraId="7F1725B7" w14:textId="77777777" w:rsidR="0076047D" w:rsidRPr="004B0253" w:rsidRDefault="0076047D" w:rsidP="00FD2A45">
      <w:pPr>
        <w:numPr>
          <w:ilvl w:val="0"/>
          <w:numId w:val="14"/>
        </w:numPr>
        <w:spacing w:line="276" w:lineRule="auto"/>
        <w:ind w:left="357" w:hanging="357"/>
        <w:jc w:val="both"/>
        <w:rPr>
          <w:rFonts w:ascii="Arial Narrow" w:hAnsi="Arial Narrow" w:cs="Arial"/>
          <w:b/>
          <w:sz w:val="22"/>
          <w:szCs w:val="22"/>
        </w:rPr>
      </w:pPr>
      <w:r w:rsidRPr="004B0253">
        <w:rPr>
          <w:rFonts w:ascii="Arial Narrow" w:hAnsi="Arial Narrow" w:cs="Arial"/>
          <w:sz w:val="22"/>
          <w:szCs w:val="22"/>
        </w:rPr>
        <w:t xml:space="preserve">Strony wyznaczają osoby odpowiedzialne za realizację przedmiotu Umowy: </w:t>
      </w:r>
    </w:p>
    <w:p w14:paraId="360ED465" w14:textId="77777777" w:rsidR="008B4A4E" w:rsidRPr="004B0253" w:rsidRDefault="008B4A4E" w:rsidP="00FD2A45">
      <w:pPr>
        <w:spacing w:line="276" w:lineRule="auto"/>
        <w:ind w:left="709" w:hanging="284"/>
        <w:jc w:val="both"/>
        <w:rPr>
          <w:rFonts w:ascii="Arial Narrow" w:hAnsi="Arial Narrow" w:cs="Arial"/>
          <w:sz w:val="22"/>
          <w:szCs w:val="22"/>
        </w:rPr>
      </w:pPr>
      <w:r w:rsidRPr="004B0253">
        <w:rPr>
          <w:rFonts w:ascii="Arial Narrow" w:hAnsi="Arial Narrow" w:cs="Arial"/>
          <w:sz w:val="22"/>
          <w:szCs w:val="22"/>
        </w:rPr>
        <w:t>- Osobą upoważnioną po stronie Zamawiającego jest:</w:t>
      </w:r>
    </w:p>
    <w:p w14:paraId="71F6E45B" w14:textId="7B5BAE92" w:rsidR="008B4A4E" w:rsidRPr="004B0253" w:rsidRDefault="00CA2FD5" w:rsidP="00FD2A45">
      <w:pPr>
        <w:spacing w:line="276" w:lineRule="auto"/>
        <w:ind w:left="709" w:hanging="284"/>
        <w:jc w:val="both"/>
        <w:rPr>
          <w:rStyle w:val="Hipercze"/>
          <w:rFonts w:ascii="Arial Narrow" w:hAnsi="Arial Narrow" w:cs="Arial"/>
          <w:color w:val="auto"/>
          <w:sz w:val="22"/>
          <w:szCs w:val="22"/>
        </w:rPr>
      </w:pPr>
      <w:bookmarkStart w:id="4" w:name="_Hlk139537742"/>
      <w:r w:rsidRPr="004B0253">
        <w:rPr>
          <w:rFonts w:ascii="Arial Narrow" w:hAnsi="Arial Narrow" w:cs="Arial"/>
          <w:sz w:val="22"/>
          <w:szCs w:val="22"/>
        </w:rPr>
        <w:t>……………</w:t>
      </w:r>
      <w:r w:rsidR="008B4A4E" w:rsidRPr="004B0253">
        <w:rPr>
          <w:rFonts w:ascii="Arial Narrow" w:hAnsi="Arial Narrow" w:cs="Arial"/>
          <w:sz w:val="22"/>
          <w:szCs w:val="22"/>
        </w:rPr>
        <w:t xml:space="preserve"> tel.: </w:t>
      </w:r>
      <w:r w:rsidRPr="004B0253">
        <w:rPr>
          <w:rFonts w:ascii="Arial Narrow" w:hAnsi="Arial Narrow" w:cs="Arial"/>
          <w:sz w:val="22"/>
          <w:szCs w:val="22"/>
        </w:rPr>
        <w:t>……………………….</w:t>
      </w:r>
      <w:r w:rsidR="006D5037" w:rsidRPr="004B0253">
        <w:rPr>
          <w:rFonts w:ascii="Arial Narrow" w:hAnsi="Arial Narrow" w:cs="Arial"/>
          <w:sz w:val="22"/>
          <w:szCs w:val="22"/>
        </w:rPr>
        <w:t>;</w:t>
      </w:r>
      <w:r w:rsidR="008B4A4E" w:rsidRPr="004B0253">
        <w:rPr>
          <w:rFonts w:ascii="Arial Narrow" w:hAnsi="Arial Narrow" w:cs="Arial"/>
          <w:sz w:val="22"/>
          <w:szCs w:val="22"/>
        </w:rPr>
        <w:t xml:space="preserve"> email: </w:t>
      </w:r>
      <w:hyperlink r:id="rId8" w:history="1">
        <w:r w:rsidRPr="004B0253">
          <w:rPr>
            <w:rStyle w:val="Hipercze"/>
            <w:rFonts w:ascii="Arial Narrow" w:hAnsi="Arial Narrow" w:cs="Arial"/>
            <w:color w:val="auto"/>
            <w:sz w:val="22"/>
            <w:szCs w:val="22"/>
          </w:rPr>
          <w:t>………………</w:t>
        </w:r>
      </w:hyperlink>
    </w:p>
    <w:p w14:paraId="325074AF" w14:textId="67568BD3" w:rsidR="00A77A7F" w:rsidRPr="004B0253" w:rsidRDefault="00A77A7F" w:rsidP="00A77A7F">
      <w:pPr>
        <w:spacing w:line="276" w:lineRule="auto"/>
        <w:ind w:left="709" w:hanging="284"/>
        <w:jc w:val="both"/>
        <w:rPr>
          <w:rFonts w:ascii="Arial Narrow" w:hAnsi="Arial Narrow" w:cs="Arial"/>
          <w:sz w:val="22"/>
          <w:szCs w:val="22"/>
        </w:rPr>
      </w:pPr>
      <w:r w:rsidRPr="004B0253">
        <w:rPr>
          <w:rFonts w:ascii="Arial Narrow" w:hAnsi="Arial Narrow" w:cs="Arial"/>
          <w:sz w:val="22"/>
          <w:szCs w:val="22"/>
        </w:rPr>
        <w:t>adres poczty elektronicznej Zamawiającego:</w:t>
      </w:r>
    </w:p>
    <w:p w14:paraId="642A361E" w14:textId="27F3E67C" w:rsidR="00A77A7F" w:rsidRPr="004B0253" w:rsidRDefault="00A77A7F" w:rsidP="00A77A7F">
      <w:pPr>
        <w:spacing w:line="276" w:lineRule="auto"/>
        <w:ind w:left="709" w:hanging="284"/>
        <w:jc w:val="both"/>
        <w:rPr>
          <w:rStyle w:val="Hipercze"/>
          <w:rFonts w:ascii="Arial Narrow" w:hAnsi="Arial Narrow" w:cs="Arial"/>
          <w:color w:val="auto"/>
          <w:sz w:val="22"/>
          <w:szCs w:val="22"/>
          <w:u w:val="none"/>
        </w:rPr>
      </w:pPr>
      <w:r w:rsidRPr="004B0253">
        <w:rPr>
          <w:rFonts w:ascii="Arial Narrow" w:hAnsi="Arial Narrow" w:cs="Arial"/>
          <w:sz w:val="22"/>
          <w:szCs w:val="22"/>
        </w:rPr>
        <w:t xml:space="preserve">……………………………………………………………………………………………………….. </w:t>
      </w:r>
    </w:p>
    <w:bookmarkEnd w:id="4"/>
    <w:p w14:paraId="27A363B5" w14:textId="77777777" w:rsidR="0076047D" w:rsidRPr="004B0253" w:rsidRDefault="0076047D" w:rsidP="00FD2A45">
      <w:pPr>
        <w:spacing w:line="276" w:lineRule="auto"/>
        <w:ind w:left="709" w:hanging="284"/>
        <w:jc w:val="both"/>
        <w:rPr>
          <w:rFonts w:ascii="Arial Narrow" w:hAnsi="Arial Narrow" w:cs="Arial"/>
          <w:sz w:val="22"/>
          <w:szCs w:val="22"/>
        </w:rPr>
      </w:pPr>
      <w:r w:rsidRPr="004B0253">
        <w:rPr>
          <w:rFonts w:ascii="Arial Narrow" w:hAnsi="Arial Narrow" w:cs="Arial"/>
          <w:sz w:val="22"/>
          <w:szCs w:val="22"/>
        </w:rPr>
        <w:t>-  Osobą upoważnioną po stronie Wykonawcy jest:</w:t>
      </w:r>
    </w:p>
    <w:p w14:paraId="4234D8EA" w14:textId="1BC32B50" w:rsidR="00B65266" w:rsidRPr="004B0253" w:rsidRDefault="007B7679" w:rsidP="00FD2A45">
      <w:pPr>
        <w:spacing w:line="276" w:lineRule="auto"/>
        <w:ind w:left="709" w:hanging="284"/>
        <w:jc w:val="both"/>
        <w:rPr>
          <w:rFonts w:ascii="Arial Narrow" w:hAnsi="Arial Narrow" w:cs="Arial"/>
          <w:b/>
          <w:bCs/>
          <w:sz w:val="22"/>
          <w:szCs w:val="22"/>
        </w:rPr>
      </w:pPr>
      <w:r w:rsidRPr="004B0253">
        <w:rPr>
          <w:rFonts w:ascii="Arial Narrow" w:hAnsi="Arial Narrow" w:cs="Arial"/>
          <w:sz w:val="22"/>
          <w:szCs w:val="22"/>
        </w:rPr>
        <w:t xml:space="preserve">    </w:t>
      </w:r>
      <w:r w:rsidR="00D51558" w:rsidRPr="004B0253">
        <w:rPr>
          <w:rFonts w:ascii="Arial Narrow" w:hAnsi="Arial Narrow" w:cs="Arial"/>
          <w:b/>
          <w:bCs/>
          <w:sz w:val="22"/>
          <w:szCs w:val="22"/>
        </w:rPr>
        <w:t>……………………………………………………..</w:t>
      </w:r>
    </w:p>
    <w:p w14:paraId="7FDA9FE7" w14:textId="424AEDB5" w:rsidR="00A77A7F" w:rsidRPr="004B0253" w:rsidRDefault="00A77A7F" w:rsidP="00A77A7F">
      <w:pPr>
        <w:spacing w:line="276" w:lineRule="auto"/>
        <w:ind w:left="426"/>
        <w:contextualSpacing/>
        <w:jc w:val="both"/>
        <w:rPr>
          <w:rFonts w:ascii="Arial Narrow" w:eastAsia="Calibri" w:hAnsi="Arial Narrow"/>
          <w:sz w:val="22"/>
          <w:szCs w:val="22"/>
          <w:lang w:eastAsia="en-US"/>
        </w:rPr>
      </w:pPr>
      <w:r w:rsidRPr="004B0253">
        <w:rPr>
          <w:rFonts w:ascii="Arial Narrow" w:eastAsia="Calibri" w:hAnsi="Arial Narrow"/>
          <w:sz w:val="22"/>
          <w:szCs w:val="22"/>
          <w:lang w:eastAsia="en-US"/>
        </w:rPr>
        <w:t>adres poczty elektronicznej Wykonawcy:</w:t>
      </w:r>
    </w:p>
    <w:p w14:paraId="7AAAF806" w14:textId="7D961CB5" w:rsidR="00A77A7F" w:rsidRPr="004B0253" w:rsidRDefault="00A77A7F" w:rsidP="00A77A7F">
      <w:pPr>
        <w:spacing w:after="200" w:line="240" w:lineRule="atLeast"/>
        <w:ind w:left="426"/>
        <w:contextualSpacing/>
        <w:jc w:val="both"/>
        <w:rPr>
          <w:rStyle w:val="Hipercze"/>
          <w:rFonts w:ascii="Arial Narrow" w:eastAsia="Calibri" w:hAnsi="Arial Narrow"/>
          <w:color w:val="auto"/>
          <w:sz w:val="22"/>
          <w:szCs w:val="22"/>
          <w:u w:val="none"/>
          <w:lang w:eastAsia="en-US"/>
        </w:rPr>
      </w:pPr>
      <w:r w:rsidRPr="004B0253">
        <w:rPr>
          <w:rFonts w:ascii="Arial Narrow" w:eastAsia="Calibri" w:hAnsi="Arial Narrow"/>
          <w:sz w:val="22"/>
          <w:szCs w:val="22"/>
          <w:lang w:eastAsia="en-US"/>
        </w:rPr>
        <w:t xml:space="preserve">……………………………………………………………………………………………………….. </w:t>
      </w:r>
    </w:p>
    <w:p w14:paraId="007271C3" w14:textId="2668E6EE" w:rsidR="001E66A3" w:rsidRPr="00666E95" w:rsidRDefault="00123B8A" w:rsidP="00FD2A45">
      <w:pPr>
        <w:numPr>
          <w:ilvl w:val="0"/>
          <w:numId w:val="14"/>
        </w:numPr>
        <w:spacing w:line="276" w:lineRule="auto"/>
        <w:ind w:left="357" w:hanging="357"/>
        <w:jc w:val="both"/>
        <w:rPr>
          <w:rFonts w:ascii="Arial Narrow" w:hAnsi="Arial Narrow" w:cs="Arial"/>
          <w:sz w:val="22"/>
          <w:szCs w:val="22"/>
        </w:rPr>
      </w:pPr>
      <w:r w:rsidRPr="004B0253">
        <w:rPr>
          <w:rFonts w:ascii="Arial Narrow" w:hAnsi="Arial Narrow"/>
          <w:sz w:val="22"/>
          <w:szCs w:val="22"/>
        </w:rPr>
        <w:t xml:space="preserve">Poza osobą wskazaną przez Zamawiającego </w:t>
      </w:r>
      <w:r w:rsidRPr="00666E95">
        <w:rPr>
          <w:rFonts w:ascii="Arial Narrow" w:hAnsi="Arial Narrow"/>
          <w:sz w:val="22"/>
          <w:szCs w:val="22"/>
        </w:rPr>
        <w:t xml:space="preserve">w punkcie 1 powyżej – Zamawiający wskazuje w </w:t>
      </w:r>
      <w:r w:rsidR="001E66A3" w:rsidRPr="00666E95">
        <w:rPr>
          <w:rFonts w:ascii="Arial Narrow" w:hAnsi="Arial Narrow"/>
          <w:b/>
          <w:sz w:val="22"/>
          <w:szCs w:val="22"/>
        </w:rPr>
        <w:t>Załącznik</w:t>
      </w:r>
      <w:r w:rsidRPr="00666E95">
        <w:rPr>
          <w:rFonts w:ascii="Arial Narrow" w:hAnsi="Arial Narrow"/>
          <w:b/>
          <w:sz w:val="22"/>
          <w:szCs w:val="22"/>
        </w:rPr>
        <w:t>u</w:t>
      </w:r>
      <w:r w:rsidR="001E66A3" w:rsidRPr="00666E95">
        <w:rPr>
          <w:rFonts w:ascii="Arial Narrow" w:hAnsi="Arial Narrow"/>
          <w:b/>
          <w:sz w:val="22"/>
          <w:szCs w:val="22"/>
        </w:rPr>
        <w:t xml:space="preserve"> nr</w:t>
      </w:r>
      <w:r w:rsidR="006429B2" w:rsidRPr="00666E95">
        <w:rPr>
          <w:rFonts w:ascii="Arial Narrow" w:hAnsi="Arial Narrow"/>
          <w:b/>
          <w:sz w:val="22"/>
          <w:szCs w:val="22"/>
        </w:rPr>
        <w:t> </w:t>
      </w:r>
      <w:r w:rsidR="009079BC" w:rsidRPr="00666E95">
        <w:rPr>
          <w:rFonts w:ascii="Arial Narrow" w:hAnsi="Arial Narrow"/>
          <w:b/>
          <w:sz w:val="22"/>
          <w:szCs w:val="22"/>
        </w:rPr>
        <w:t>3</w:t>
      </w:r>
      <w:r w:rsidR="001E66A3" w:rsidRPr="00666E95">
        <w:rPr>
          <w:rFonts w:ascii="Arial Narrow" w:hAnsi="Arial Narrow"/>
          <w:sz w:val="22"/>
          <w:szCs w:val="22"/>
        </w:rPr>
        <w:t xml:space="preserve"> do umowy </w:t>
      </w:r>
      <w:r w:rsidRPr="00666E95">
        <w:rPr>
          <w:rFonts w:ascii="Arial Narrow" w:hAnsi="Arial Narrow"/>
          <w:sz w:val="22"/>
          <w:szCs w:val="22"/>
        </w:rPr>
        <w:t>–</w:t>
      </w:r>
      <w:r w:rsidR="00FB2C1F" w:rsidRPr="00666E95">
        <w:rPr>
          <w:rFonts w:ascii="Arial Narrow" w:hAnsi="Arial Narrow"/>
          <w:sz w:val="22"/>
        </w:rPr>
        <w:t xml:space="preserve"> </w:t>
      </w:r>
      <w:r w:rsidR="001E66A3" w:rsidRPr="00666E95">
        <w:rPr>
          <w:rFonts w:ascii="Arial Narrow" w:hAnsi="Arial Narrow"/>
          <w:sz w:val="22"/>
          <w:szCs w:val="22"/>
        </w:rPr>
        <w:t xml:space="preserve">dane </w:t>
      </w:r>
      <w:r w:rsidR="00B65266" w:rsidRPr="00666E95">
        <w:rPr>
          <w:rFonts w:ascii="Arial Narrow" w:hAnsi="Arial Narrow"/>
          <w:sz w:val="22"/>
          <w:szCs w:val="22"/>
        </w:rPr>
        <w:t xml:space="preserve">pracowników </w:t>
      </w:r>
      <w:r w:rsidR="00165C97" w:rsidRPr="00666E95">
        <w:rPr>
          <w:rFonts w:ascii="Arial Narrow" w:hAnsi="Arial Narrow"/>
          <w:sz w:val="22"/>
          <w:szCs w:val="22"/>
        </w:rPr>
        <w:t>up</w:t>
      </w:r>
      <w:r w:rsidR="001C73EA" w:rsidRPr="00666E95">
        <w:rPr>
          <w:rFonts w:ascii="Arial Narrow" w:hAnsi="Arial Narrow"/>
          <w:sz w:val="22"/>
          <w:szCs w:val="22"/>
        </w:rPr>
        <w:t>rawnionych</w:t>
      </w:r>
      <w:r w:rsidR="00165C97" w:rsidRPr="00666E95">
        <w:rPr>
          <w:rFonts w:ascii="Arial Narrow" w:hAnsi="Arial Narrow"/>
          <w:sz w:val="22"/>
          <w:szCs w:val="22"/>
        </w:rPr>
        <w:t xml:space="preserve"> przez Zamawiającego do </w:t>
      </w:r>
      <w:r w:rsidR="008B53A0" w:rsidRPr="00666E95">
        <w:rPr>
          <w:rFonts w:ascii="Arial Narrow" w:hAnsi="Arial Narrow"/>
          <w:sz w:val="22"/>
          <w:szCs w:val="22"/>
        </w:rPr>
        <w:t>autoryzowania</w:t>
      </w:r>
      <w:r w:rsidR="00165C97" w:rsidRPr="00666E95">
        <w:rPr>
          <w:rFonts w:ascii="Arial Narrow" w:hAnsi="Arial Narrow"/>
          <w:sz w:val="22"/>
          <w:szCs w:val="22"/>
        </w:rPr>
        <w:t xml:space="preserve"> Zleceń Serwisowych</w:t>
      </w:r>
      <w:r w:rsidR="005D7287" w:rsidRPr="00666E95">
        <w:rPr>
          <w:rFonts w:ascii="Arial Narrow" w:hAnsi="Arial Narrow"/>
          <w:sz w:val="22"/>
          <w:szCs w:val="22"/>
        </w:rPr>
        <w:t>.</w:t>
      </w:r>
    </w:p>
    <w:p w14:paraId="4182F6C5" w14:textId="61028218" w:rsidR="00B65266" w:rsidRPr="00666E95" w:rsidRDefault="00123B8A" w:rsidP="00FD2A45">
      <w:pPr>
        <w:numPr>
          <w:ilvl w:val="0"/>
          <w:numId w:val="14"/>
        </w:numPr>
        <w:spacing w:line="276" w:lineRule="auto"/>
        <w:ind w:left="357" w:hanging="357"/>
        <w:jc w:val="both"/>
        <w:rPr>
          <w:rFonts w:ascii="Arial Narrow" w:hAnsi="Arial Narrow" w:cs="Arial"/>
          <w:sz w:val="22"/>
          <w:szCs w:val="22"/>
        </w:rPr>
      </w:pPr>
      <w:r w:rsidRPr="00666E95">
        <w:rPr>
          <w:rFonts w:ascii="Arial Narrow" w:hAnsi="Arial Narrow"/>
          <w:sz w:val="22"/>
          <w:szCs w:val="22"/>
        </w:rPr>
        <w:t xml:space="preserve">Wskazana </w:t>
      </w:r>
      <w:r w:rsidR="001C73EA" w:rsidRPr="00666E95">
        <w:rPr>
          <w:rFonts w:ascii="Arial Narrow" w:hAnsi="Arial Narrow"/>
          <w:sz w:val="22"/>
          <w:szCs w:val="22"/>
        </w:rPr>
        <w:t xml:space="preserve">przez Zamawiającego </w:t>
      </w:r>
      <w:r w:rsidRPr="00666E95">
        <w:rPr>
          <w:rFonts w:ascii="Arial Narrow" w:hAnsi="Arial Narrow"/>
          <w:sz w:val="22"/>
          <w:szCs w:val="22"/>
        </w:rPr>
        <w:t>Osoba odpowiedzialna za realizację przedmiotu Umowy,</w:t>
      </w:r>
      <w:r w:rsidR="001C73EA" w:rsidRPr="00666E95">
        <w:rPr>
          <w:rFonts w:ascii="Arial Narrow" w:hAnsi="Arial Narrow"/>
          <w:sz w:val="22"/>
          <w:szCs w:val="22"/>
        </w:rPr>
        <w:t xml:space="preserve"> może</w:t>
      </w:r>
      <w:r w:rsidR="00ED5388" w:rsidRPr="00666E95">
        <w:rPr>
          <w:rFonts w:ascii="Arial Narrow" w:hAnsi="Arial Narrow"/>
          <w:sz w:val="22"/>
          <w:szCs w:val="22"/>
        </w:rPr>
        <w:t xml:space="preserve"> </w:t>
      </w:r>
      <w:r w:rsidR="008B53A0" w:rsidRPr="00666E95">
        <w:rPr>
          <w:rFonts w:ascii="Arial Narrow" w:hAnsi="Arial Narrow"/>
          <w:sz w:val="22"/>
          <w:szCs w:val="22"/>
        </w:rPr>
        <w:t>bez</w:t>
      </w:r>
      <w:r w:rsidR="006429B2" w:rsidRPr="00666E95">
        <w:rPr>
          <w:rFonts w:ascii="Arial Narrow" w:hAnsi="Arial Narrow"/>
          <w:sz w:val="22"/>
          <w:szCs w:val="22"/>
        </w:rPr>
        <w:t> </w:t>
      </w:r>
      <w:r w:rsidR="008B53A0" w:rsidRPr="00666E95">
        <w:rPr>
          <w:rFonts w:ascii="Arial Narrow" w:hAnsi="Arial Narrow"/>
          <w:sz w:val="22"/>
          <w:szCs w:val="22"/>
        </w:rPr>
        <w:t xml:space="preserve">konieczności </w:t>
      </w:r>
      <w:r w:rsidR="00942061" w:rsidRPr="00666E95">
        <w:rPr>
          <w:rFonts w:ascii="Arial Narrow" w:hAnsi="Arial Narrow"/>
          <w:sz w:val="22"/>
          <w:szCs w:val="22"/>
        </w:rPr>
        <w:t xml:space="preserve">zawierania aneksu </w:t>
      </w:r>
      <w:r w:rsidR="00006F83" w:rsidRPr="00666E95">
        <w:rPr>
          <w:rFonts w:ascii="Arial Narrow" w:hAnsi="Arial Narrow"/>
          <w:sz w:val="22"/>
          <w:szCs w:val="22"/>
        </w:rPr>
        <w:t>do niniejszej</w:t>
      </w:r>
      <w:r w:rsidR="008B53A0" w:rsidRPr="00666E95">
        <w:rPr>
          <w:rFonts w:ascii="Arial Narrow" w:hAnsi="Arial Narrow"/>
          <w:sz w:val="22"/>
          <w:szCs w:val="22"/>
        </w:rPr>
        <w:t xml:space="preserve"> umowy</w:t>
      </w:r>
      <w:r w:rsidR="002C7302" w:rsidRPr="00666E95">
        <w:rPr>
          <w:rFonts w:ascii="Arial Narrow" w:hAnsi="Arial Narrow"/>
          <w:sz w:val="22"/>
          <w:szCs w:val="22"/>
        </w:rPr>
        <w:t xml:space="preserve"> </w:t>
      </w:r>
      <w:r w:rsidRPr="00666E95">
        <w:rPr>
          <w:rFonts w:ascii="Arial Narrow" w:hAnsi="Arial Narrow"/>
          <w:sz w:val="22"/>
          <w:szCs w:val="22"/>
        </w:rPr>
        <w:t>–</w:t>
      </w:r>
      <w:r w:rsidR="00C761F5" w:rsidRPr="00666E95">
        <w:rPr>
          <w:rFonts w:ascii="Arial Narrow" w:hAnsi="Arial Narrow"/>
          <w:sz w:val="22"/>
          <w:szCs w:val="22"/>
        </w:rPr>
        <w:t xml:space="preserve"> </w:t>
      </w:r>
      <w:r w:rsidR="001C73EA" w:rsidRPr="00666E95">
        <w:rPr>
          <w:rFonts w:ascii="Arial Narrow" w:hAnsi="Arial Narrow"/>
          <w:sz w:val="22"/>
          <w:szCs w:val="22"/>
        </w:rPr>
        <w:t xml:space="preserve">zmienić </w:t>
      </w:r>
      <w:r w:rsidR="00942061" w:rsidRPr="00666E95">
        <w:rPr>
          <w:rFonts w:ascii="Arial Narrow" w:hAnsi="Arial Narrow"/>
          <w:sz w:val="22"/>
          <w:szCs w:val="22"/>
        </w:rPr>
        <w:t>w imieniu Zamawiającego</w:t>
      </w:r>
      <w:r w:rsidRPr="00666E95">
        <w:rPr>
          <w:rFonts w:ascii="Arial Narrow" w:hAnsi="Arial Narrow"/>
          <w:sz w:val="22"/>
          <w:szCs w:val="22"/>
        </w:rPr>
        <w:t xml:space="preserve"> – </w:t>
      </w:r>
      <w:r w:rsidR="00B65266" w:rsidRPr="00666E95">
        <w:rPr>
          <w:rFonts w:ascii="Arial Narrow" w:hAnsi="Arial Narrow"/>
          <w:sz w:val="22"/>
          <w:szCs w:val="22"/>
        </w:rPr>
        <w:t>wykaz osób z</w:t>
      </w:r>
      <w:r w:rsidR="006429B2" w:rsidRPr="00666E95">
        <w:rPr>
          <w:rFonts w:ascii="Arial Narrow" w:hAnsi="Arial Narrow"/>
          <w:sz w:val="22"/>
          <w:szCs w:val="22"/>
        </w:rPr>
        <w:t> </w:t>
      </w:r>
      <w:r w:rsidR="00B65266" w:rsidRPr="00666E95">
        <w:rPr>
          <w:rFonts w:ascii="Arial Narrow" w:hAnsi="Arial Narrow"/>
          <w:sz w:val="22"/>
          <w:szCs w:val="22"/>
        </w:rPr>
        <w:t xml:space="preserve">Załącznika nr </w:t>
      </w:r>
      <w:r w:rsidR="00B844A6" w:rsidRPr="00666E95">
        <w:rPr>
          <w:rFonts w:ascii="Arial Narrow" w:hAnsi="Arial Narrow"/>
          <w:sz w:val="22"/>
          <w:szCs w:val="22"/>
        </w:rPr>
        <w:t>3</w:t>
      </w:r>
      <w:r w:rsidR="001C73EA" w:rsidRPr="00666E95">
        <w:rPr>
          <w:rFonts w:ascii="Arial Narrow" w:hAnsi="Arial Narrow"/>
          <w:sz w:val="22"/>
          <w:szCs w:val="22"/>
        </w:rPr>
        <w:t>, informując o tym Wykonawcę w formie pisemnej</w:t>
      </w:r>
      <w:r w:rsidR="00C761F5" w:rsidRPr="00666E95">
        <w:rPr>
          <w:rFonts w:ascii="Arial Narrow" w:hAnsi="Arial Narrow"/>
          <w:sz w:val="22"/>
          <w:szCs w:val="22"/>
        </w:rPr>
        <w:t xml:space="preserve"> lub</w:t>
      </w:r>
      <w:r w:rsidR="00ED5388" w:rsidRPr="00666E95">
        <w:rPr>
          <w:rFonts w:ascii="Arial Narrow" w:hAnsi="Arial Narrow"/>
          <w:sz w:val="22"/>
          <w:szCs w:val="22"/>
        </w:rPr>
        <w:t xml:space="preserve"> e-mailem</w:t>
      </w:r>
      <w:r w:rsidR="005D7287" w:rsidRPr="00666E95">
        <w:rPr>
          <w:rFonts w:ascii="Arial Narrow" w:hAnsi="Arial Narrow"/>
          <w:sz w:val="22"/>
          <w:szCs w:val="22"/>
        </w:rPr>
        <w:t>.</w:t>
      </w:r>
      <w:r w:rsidR="001C73EA" w:rsidRPr="00666E95">
        <w:rPr>
          <w:rFonts w:ascii="Arial Narrow" w:hAnsi="Arial Narrow"/>
          <w:sz w:val="22"/>
          <w:szCs w:val="22"/>
        </w:rPr>
        <w:t xml:space="preserve"> </w:t>
      </w:r>
    </w:p>
    <w:p w14:paraId="5841AE7F" w14:textId="77777777" w:rsidR="00D53239" w:rsidRPr="00666E95" w:rsidRDefault="00D53239" w:rsidP="00B65266">
      <w:pPr>
        <w:pStyle w:val="Tekstpodstawowywcity3"/>
        <w:spacing w:line="276" w:lineRule="auto"/>
        <w:ind w:left="361" w:firstLine="0"/>
        <w:rPr>
          <w:rFonts w:ascii="Arial Narrow" w:hAnsi="Arial Narrow"/>
          <w:sz w:val="22"/>
          <w:szCs w:val="22"/>
        </w:rPr>
      </w:pPr>
    </w:p>
    <w:p w14:paraId="6AD015A7" w14:textId="77777777" w:rsidR="002C7302" w:rsidRPr="00666E95" w:rsidRDefault="00A310E4" w:rsidP="00B65266">
      <w:pPr>
        <w:spacing w:line="276" w:lineRule="auto"/>
        <w:jc w:val="center"/>
        <w:rPr>
          <w:rFonts w:ascii="Arial Narrow" w:hAnsi="Arial Narrow" w:cs="Arial"/>
          <w:b/>
          <w:sz w:val="22"/>
          <w:szCs w:val="22"/>
        </w:rPr>
      </w:pPr>
      <w:r w:rsidRPr="00666E95">
        <w:rPr>
          <w:rFonts w:ascii="Arial Narrow" w:hAnsi="Arial Narrow" w:cs="Arial"/>
          <w:b/>
          <w:sz w:val="22"/>
          <w:szCs w:val="22"/>
        </w:rPr>
        <w:t>CZAS TRWANIA UMOWY</w:t>
      </w:r>
    </w:p>
    <w:p w14:paraId="4BDB8780" w14:textId="7002BE62" w:rsidR="002C7302" w:rsidRDefault="00894BDB" w:rsidP="00B65266">
      <w:pPr>
        <w:spacing w:line="276" w:lineRule="auto"/>
        <w:jc w:val="center"/>
        <w:rPr>
          <w:rFonts w:ascii="Arial Narrow" w:hAnsi="Arial Narrow" w:cs="Arial"/>
          <w:b/>
          <w:sz w:val="22"/>
          <w:szCs w:val="22"/>
        </w:rPr>
      </w:pPr>
      <w:r w:rsidRPr="00666E95">
        <w:rPr>
          <w:rFonts w:ascii="Arial Narrow" w:hAnsi="Arial Narrow" w:cs="Arial"/>
          <w:b/>
          <w:sz w:val="22"/>
          <w:szCs w:val="22"/>
        </w:rPr>
        <w:t>§ 4</w:t>
      </w:r>
    </w:p>
    <w:p w14:paraId="2DF93134" w14:textId="77777777" w:rsidR="00C8419F" w:rsidRPr="00666E95" w:rsidRDefault="00C8419F" w:rsidP="00B65266">
      <w:pPr>
        <w:spacing w:line="276" w:lineRule="auto"/>
        <w:jc w:val="center"/>
        <w:rPr>
          <w:rFonts w:ascii="Arial Narrow" w:hAnsi="Arial Narrow" w:cs="Arial"/>
          <w:b/>
          <w:sz w:val="22"/>
          <w:szCs w:val="22"/>
        </w:rPr>
      </w:pPr>
    </w:p>
    <w:p w14:paraId="3FEA1FA1" w14:textId="42C456F8" w:rsidR="002C7302" w:rsidRPr="00666E95" w:rsidRDefault="002C7302" w:rsidP="00FD2A45">
      <w:pPr>
        <w:pStyle w:val="Tekstpodstawowywcity3"/>
        <w:numPr>
          <w:ilvl w:val="0"/>
          <w:numId w:val="6"/>
        </w:numPr>
        <w:spacing w:line="276" w:lineRule="auto"/>
        <w:ind w:left="357" w:hanging="357"/>
        <w:rPr>
          <w:rFonts w:ascii="Arial Narrow" w:hAnsi="Arial Narrow"/>
          <w:sz w:val="22"/>
          <w:szCs w:val="22"/>
        </w:rPr>
      </w:pPr>
      <w:r w:rsidRPr="00666E95">
        <w:rPr>
          <w:rFonts w:ascii="Arial Narrow" w:hAnsi="Arial Narrow"/>
          <w:sz w:val="22"/>
          <w:szCs w:val="22"/>
        </w:rPr>
        <w:t xml:space="preserve">Niniejsza umowa zawarta jest na czas określony </w:t>
      </w:r>
      <w:bookmarkStart w:id="5" w:name="_Hlk139537769"/>
      <w:r w:rsidRPr="00666E95">
        <w:rPr>
          <w:rFonts w:ascii="Arial Narrow" w:hAnsi="Arial Narrow"/>
          <w:b/>
          <w:sz w:val="22"/>
          <w:szCs w:val="22"/>
        </w:rPr>
        <w:t xml:space="preserve">od </w:t>
      </w:r>
      <w:r w:rsidR="006D5037" w:rsidRPr="00666E95">
        <w:rPr>
          <w:rFonts w:ascii="Arial Narrow" w:hAnsi="Arial Narrow"/>
          <w:b/>
          <w:sz w:val="22"/>
          <w:szCs w:val="22"/>
        </w:rPr>
        <w:t>daty zawarcia umowy</w:t>
      </w:r>
      <w:r w:rsidR="00F42EAB" w:rsidRPr="00666E95">
        <w:rPr>
          <w:rFonts w:ascii="Arial Narrow" w:hAnsi="Arial Narrow"/>
          <w:b/>
          <w:sz w:val="22"/>
          <w:szCs w:val="22"/>
        </w:rPr>
        <w:t xml:space="preserve"> </w:t>
      </w:r>
      <w:r w:rsidRPr="00666E95">
        <w:rPr>
          <w:rFonts w:ascii="Arial Narrow" w:hAnsi="Arial Narrow"/>
          <w:b/>
          <w:sz w:val="22"/>
          <w:szCs w:val="22"/>
        </w:rPr>
        <w:t xml:space="preserve">do dnia </w:t>
      </w:r>
      <w:r w:rsidR="00CA2FD5">
        <w:rPr>
          <w:rFonts w:ascii="Arial Narrow" w:hAnsi="Arial Narrow"/>
          <w:b/>
          <w:sz w:val="22"/>
          <w:szCs w:val="22"/>
        </w:rPr>
        <w:t>………………</w:t>
      </w:r>
      <w:r w:rsidR="002649C9" w:rsidRPr="00666E95">
        <w:rPr>
          <w:rFonts w:ascii="Arial Narrow" w:hAnsi="Arial Narrow"/>
          <w:b/>
          <w:sz w:val="22"/>
          <w:szCs w:val="22"/>
        </w:rPr>
        <w:t xml:space="preserve"> r.</w:t>
      </w:r>
      <w:bookmarkEnd w:id="5"/>
    </w:p>
    <w:p w14:paraId="13CC2D12" w14:textId="340BCC5A" w:rsidR="002C7302" w:rsidRPr="00666E95" w:rsidRDefault="002C7302" w:rsidP="00FD2A45">
      <w:pPr>
        <w:pStyle w:val="Tekstpodstawowywcity3"/>
        <w:numPr>
          <w:ilvl w:val="0"/>
          <w:numId w:val="6"/>
        </w:numPr>
        <w:spacing w:line="276" w:lineRule="auto"/>
        <w:ind w:left="357" w:hanging="357"/>
        <w:rPr>
          <w:rFonts w:ascii="Arial Narrow" w:hAnsi="Arial Narrow"/>
          <w:sz w:val="22"/>
          <w:szCs w:val="22"/>
        </w:rPr>
      </w:pPr>
      <w:r w:rsidRPr="00666E95">
        <w:rPr>
          <w:rFonts w:ascii="Arial Narrow" w:hAnsi="Arial Narrow"/>
          <w:sz w:val="22"/>
          <w:szCs w:val="22"/>
        </w:rPr>
        <w:t xml:space="preserve">W przypadku, gdy w okresie obowiązywania umowy łączne wynagrodzenie należne Wykonawcy z tytułu realizacji umowy osiągnie wartość </w:t>
      </w:r>
      <w:r w:rsidR="00B65266" w:rsidRPr="00666E95">
        <w:rPr>
          <w:rFonts w:ascii="Arial Narrow" w:hAnsi="Arial Narrow"/>
          <w:sz w:val="22"/>
          <w:szCs w:val="22"/>
        </w:rPr>
        <w:t>określoną w § 5</w:t>
      </w:r>
      <w:r w:rsidRPr="00666E95">
        <w:rPr>
          <w:rFonts w:ascii="Arial Narrow" w:hAnsi="Arial Narrow"/>
          <w:sz w:val="22"/>
          <w:szCs w:val="22"/>
        </w:rPr>
        <w:t xml:space="preserve"> ust. 1 umowa wygaśnie, bez potrzeby składania dodatkowych oświadczeń woli w tym zakresie. W przypadku </w:t>
      </w:r>
      <w:r w:rsidR="003364C0" w:rsidRPr="00666E95">
        <w:rPr>
          <w:rFonts w:ascii="Arial Narrow" w:hAnsi="Arial Narrow"/>
          <w:sz w:val="22"/>
          <w:szCs w:val="22"/>
        </w:rPr>
        <w:t>niewykorzystania</w:t>
      </w:r>
      <w:r w:rsidRPr="00666E95">
        <w:rPr>
          <w:rFonts w:ascii="Arial Narrow" w:hAnsi="Arial Narrow"/>
          <w:sz w:val="22"/>
          <w:szCs w:val="22"/>
        </w:rPr>
        <w:t xml:space="preserve"> wartości umowy w okresie, o którym mowa </w:t>
      </w:r>
      <w:bookmarkStart w:id="6" w:name="_Hlk197510763"/>
      <w:r w:rsidRPr="00666E95">
        <w:rPr>
          <w:rFonts w:ascii="Arial Narrow" w:hAnsi="Arial Narrow"/>
          <w:sz w:val="22"/>
          <w:szCs w:val="22"/>
        </w:rPr>
        <w:t>w</w:t>
      </w:r>
      <w:r w:rsidR="006429B2" w:rsidRPr="00666E95">
        <w:rPr>
          <w:rFonts w:ascii="Arial Narrow" w:hAnsi="Arial Narrow"/>
          <w:sz w:val="22"/>
          <w:szCs w:val="22"/>
        </w:rPr>
        <w:t> </w:t>
      </w:r>
      <w:r w:rsidRPr="00666E95">
        <w:rPr>
          <w:rFonts w:ascii="Arial Narrow" w:hAnsi="Arial Narrow"/>
          <w:sz w:val="22"/>
          <w:szCs w:val="22"/>
        </w:rPr>
        <w:t>§</w:t>
      </w:r>
      <w:r w:rsidR="00B65266" w:rsidRPr="00666E95">
        <w:rPr>
          <w:rFonts w:ascii="Arial Narrow" w:hAnsi="Arial Narrow"/>
          <w:sz w:val="22"/>
          <w:szCs w:val="22"/>
        </w:rPr>
        <w:t xml:space="preserve"> 4</w:t>
      </w:r>
      <w:r w:rsidRPr="00666E95">
        <w:rPr>
          <w:rFonts w:ascii="Arial Narrow" w:hAnsi="Arial Narrow"/>
          <w:sz w:val="22"/>
          <w:szCs w:val="22"/>
        </w:rPr>
        <w:t xml:space="preserve"> ust.1</w:t>
      </w:r>
      <w:r w:rsidR="00892620" w:rsidRPr="00666E95">
        <w:rPr>
          <w:rFonts w:ascii="Arial Narrow" w:hAnsi="Arial Narrow"/>
          <w:sz w:val="22"/>
          <w:szCs w:val="22"/>
        </w:rPr>
        <w:t>,</w:t>
      </w:r>
      <w:r w:rsidRPr="00666E95">
        <w:rPr>
          <w:rFonts w:ascii="Arial Narrow" w:hAnsi="Arial Narrow"/>
          <w:sz w:val="22"/>
          <w:szCs w:val="22"/>
        </w:rPr>
        <w:t xml:space="preserve"> </w:t>
      </w:r>
      <w:bookmarkEnd w:id="6"/>
      <w:r w:rsidRPr="00666E95">
        <w:rPr>
          <w:rFonts w:ascii="Arial Narrow" w:hAnsi="Arial Narrow"/>
          <w:sz w:val="22"/>
          <w:szCs w:val="22"/>
        </w:rPr>
        <w:t>Strony mogą wydłużyć okres trwania umowy w drodze aneksu do umowy i na warunkach określonych w umowie.</w:t>
      </w:r>
    </w:p>
    <w:p w14:paraId="1AE9CD41" w14:textId="5DD8C1F3" w:rsidR="002C7302" w:rsidRPr="00666E95" w:rsidRDefault="002C7302" w:rsidP="00FD2A45">
      <w:pPr>
        <w:pStyle w:val="Tekstpodstawowywcity3"/>
        <w:numPr>
          <w:ilvl w:val="0"/>
          <w:numId w:val="6"/>
        </w:numPr>
        <w:spacing w:line="276" w:lineRule="auto"/>
        <w:ind w:left="357" w:hanging="357"/>
        <w:rPr>
          <w:rFonts w:ascii="Arial Narrow" w:hAnsi="Arial Narrow"/>
          <w:sz w:val="22"/>
          <w:szCs w:val="22"/>
        </w:rPr>
      </w:pPr>
      <w:r w:rsidRPr="00666E95">
        <w:rPr>
          <w:rFonts w:ascii="Arial Narrow" w:hAnsi="Arial Narrow"/>
          <w:sz w:val="22"/>
          <w:szCs w:val="22"/>
        </w:rPr>
        <w:t>W przypadku, gdy Zamawiający nie złoży w okresie obowiązywania umowy zleceń o łączn</w:t>
      </w:r>
      <w:r w:rsidR="00B65266" w:rsidRPr="00666E95">
        <w:rPr>
          <w:rFonts w:ascii="Arial Narrow" w:hAnsi="Arial Narrow"/>
          <w:sz w:val="22"/>
          <w:szCs w:val="22"/>
        </w:rPr>
        <w:t>ej wartości, o której mowa w § 5</w:t>
      </w:r>
      <w:r w:rsidRPr="00666E95">
        <w:rPr>
          <w:rFonts w:ascii="Arial Narrow" w:hAnsi="Arial Narrow"/>
          <w:sz w:val="22"/>
          <w:szCs w:val="22"/>
        </w:rPr>
        <w:t xml:space="preserve"> ust. 1</w:t>
      </w:r>
      <w:r w:rsidR="007949AF" w:rsidRPr="00666E95">
        <w:rPr>
          <w:rFonts w:ascii="Arial Narrow" w:hAnsi="Arial Narrow"/>
          <w:sz w:val="22"/>
          <w:szCs w:val="22"/>
        </w:rPr>
        <w:t>,</w:t>
      </w:r>
      <w:r w:rsidRPr="00666E95">
        <w:rPr>
          <w:rFonts w:ascii="Arial Narrow" w:hAnsi="Arial Narrow"/>
          <w:sz w:val="22"/>
          <w:szCs w:val="22"/>
        </w:rPr>
        <w:t xml:space="preserve"> Wykonawca nie ma prawa do żądania od Zamawiającego złożenia takiego zlecenia, ani też żądania odszkodowania z tego tytułu.</w:t>
      </w:r>
    </w:p>
    <w:p w14:paraId="1673F58E" w14:textId="77777777" w:rsidR="002C7302" w:rsidRDefault="002C7302" w:rsidP="00B65266">
      <w:pPr>
        <w:pStyle w:val="Tekstpodstawowywcity3"/>
        <w:spacing w:line="276" w:lineRule="auto"/>
        <w:ind w:left="361" w:firstLine="0"/>
        <w:rPr>
          <w:rFonts w:ascii="Arial Narrow" w:hAnsi="Arial Narrow"/>
          <w:sz w:val="22"/>
          <w:szCs w:val="22"/>
        </w:rPr>
      </w:pPr>
    </w:p>
    <w:p w14:paraId="38528404" w14:textId="77777777" w:rsidR="006D20CC" w:rsidRPr="00666E95" w:rsidRDefault="006D20CC" w:rsidP="00B65266">
      <w:pPr>
        <w:pStyle w:val="Tekstpodstawowywcity3"/>
        <w:spacing w:line="276" w:lineRule="auto"/>
        <w:ind w:left="361" w:firstLine="0"/>
        <w:rPr>
          <w:rFonts w:ascii="Arial Narrow" w:hAnsi="Arial Narrow"/>
          <w:sz w:val="22"/>
          <w:szCs w:val="22"/>
        </w:rPr>
      </w:pPr>
    </w:p>
    <w:p w14:paraId="79A0123D" w14:textId="77777777" w:rsidR="0005457F" w:rsidRPr="00666E95" w:rsidRDefault="0005457F" w:rsidP="0005457F">
      <w:pPr>
        <w:spacing w:line="276" w:lineRule="auto"/>
        <w:jc w:val="center"/>
        <w:rPr>
          <w:rFonts w:ascii="Arial Narrow" w:hAnsi="Arial Narrow" w:cs="Arial"/>
          <w:b/>
          <w:sz w:val="22"/>
          <w:szCs w:val="22"/>
        </w:rPr>
      </w:pPr>
      <w:r w:rsidRPr="00666E95">
        <w:rPr>
          <w:rFonts w:ascii="Arial Narrow" w:hAnsi="Arial Narrow" w:cs="Arial"/>
          <w:b/>
          <w:sz w:val="22"/>
          <w:szCs w:val="22"/>
        </w:rPr>
        <w:t>WYNAGRODZENIE WYKONAWCY I PŁATNOŚCI</w:t>
      </w:r>
    </w:p>
    <w:p w14:paraId="0CE89D35" w14:textId="328694AF" w:rsidR="0005457F" w:rsidRDefault="0005457F" w:rsidP="0005457F">
      <w:pPr>
        <w:spacing w:line="276" w:lineRule="auto"/>
        <w:jc w:val="center"/>
        <w:rPr>
          <w:rFonts w:ascii="Arial Narrow" w:hAnsi="Arial Narrow" w:cs="Arial"/>
          <w:b/>
          <w:sz w:val="22"/>
          <w:szCs w:val="22"/>
        </w:rPr>
      </w:pPr>
      <w:r w:rsidRPr="00666E95">
        <w:rPr>
          <w:rFonts w:ascii="Arial Narrow" w:hAnsi="Arial Narrow" w:cs="Arial"/>
          <w:b/>
          <w:sz w:val="22"/>
          <w:szCs w:val="22"/>
        </w:rPr>
        <w:t>§ 5</w:t>
      </w:r>
    </w:p>
    <w:p w14:paraId="0E1F5BDC" w14:textId="77777777" w:rsidR="006D20CC" w:rsidRPr="00666E95" w:rsidRDefault="006D20CC" w:rsidP="0005457F">
      <w:pPr>
        <w:spacing w:line="276" w:lineRule="auto"/>
        <w:jc w:val="center"/>
        <w:rPr>
          <w:rFonts w:ascii="Arial Narrow" w:hAnsi="Arial Narrow" w:cs="Arial"/>
          <w:b/>
          <w:sz w:val="22"/>
          <w:szCs w:val="22"/>
        </w:rPr>
      </w:pPr>
    </w:p>
    <w:p w14:paraId="52E3B539" w14:textId="18AE8778" w:rsidR="0005457F" w:rsidRPr="00666E95" w:rsidRDefault="00410E34" w:rsidP="00FD2A45">
      <w:pPr>
        <w:numPr>
          <w:ilvl w:val="0"/>
          <w:numId w:val="15"/>
        </w:numPr>
        <w:spacing w:line="276" w:lineRule="auto"/>
        <w:ind w:left="357" w:hanging="357"/>
        <w:jc w:val="both"/>
        <w:rPr>
          <w:rFonts w:ascii="Arial Narrow" w:hAnsi="Arial Narrow"/>
          <w:sz w:val="22"/>
          <w:szCs w:val="22"/>
        </w:rPr>
      </w:pPr>
      <w:r w:rsidRPr="00666E95">
        <w:rPr>
          <w:rFonts w:ascii="Arial Narrow" w:hAnsi="Arial Narrow"/>
          <w:sz w:val="22"/>
          <w:szCs w:val="22"/>
        </w:rPr>
        <w:t>Maksymalna wartość</w:t>
      </w:r>
      <w:r w:rsidR="0005457F" w:rsidRPr="00666E95">
        <w:rPr>
          <w:rFonts w:ascii="Arial Narrow" w:hAnsi="Arial Narrow"/>
          <w:sz w:val="22"/>
          <w:szCs w:val="22"/>
        </w:rPr>
        <w:t xml:space="preserve"> wykonania przedmiotu Umowy wynosi:</w:t>
      </w:r>
    </w:p>
    <w:p w14:paraId="5AE160C3" w14:textId="22974897" w:rsidR="0005457F" w:rsidRPr="00666E95" w:rsidRDefault="0005457F" w:rsidP="00812647">
      <w:pPr>
        <w:spacing w:line="276" w:lineRule="auto"/>
        <w:ind w:left="357"/>
        <w:jc w:val="both"/>
        <w:rPr>
          <w:rFonts w:ascii="Arial Narrow" w:hAnsi="Arial Narrow"/>
          <w:sz w:val="22"/>
          <w:szCs w:val="22"/>
        </w:rPr>
      </w:pPr>
      <w:r w:rsidRPr="00666E95">
        <w:rPr>
          <w:rFonts w:ascii="Arial Narrow" w:hAnsi="Arial Narrow"/>
          <w:sz w:val="22"/>
          <w:szCs w:val="22"/>
        </w:rPr>
        <w:t xml:space="preserve">netto: </w:t>
      </w:r>
      <w:r w:rsidR="00596D5E" w:rsidRPr="00666E95">
        <w:rPr>
          <w:rFonts w:ascii="Arial Narrow" w:hAnsi="Arial Narrow"/>
          <w:b/>
          <w:bCs/>
          <w:sz w:val="22"/>
          <w:szCs w:val="22"/>
        </w:rPr>
        <w:t xml:space="preserve"> </w:t>
      </w:r>
      <w:r w:rsidR="009D18FC">
        <w:rPr>
          <w:rFonts w:ascii="Arial Narrow" w:hAnsi="Arial Narrow"/>
          <w:b/>
          <w:bCs/>
          <w:sz w:val="22"/>
          <w:szCs w:val="22"/>
        </w:rPr>
        <w:t>………………….</w:t>
      </w:r>
      <w:r w:rsidR="00F42EAB" w:rsidRPr="00666E95">
        <w:rPr>
          <w:rFonts w:ascii="Arial Narrow" w:hAnsi="Arial Narrow"/>
          <w:b/>
          <w:bCs/>
          <w:sz w:val="22"/>
          <w:szCs w:val="22"/>
        </w:rPr>
        <w:t xml:space="preserve"> </w:t>
      </w:r>
      <w:r w:rsidR="00812647">
        <w:rPr>
          <w:rFonts w:ascii="Arial Narrow" w:hAnsi="Arial Narrow"/>
          <w:b/>
          <w:bCs/>
          <w:sz w:val="22"/>
          <w:szCs w:val="22"/>
        </w:rPr>
        <w:t>z</w:t>
      </w:r>
      <w:r w:rsidR="00F42EAB" w:rsidRPr="00666E95">
        <w:rPr>
          <w:rFonts w:ascii="Arial Narrow" w:hAnsi="Arial Narrow"/>
          <w:b/>
          <w:bCs/>
          <w:sz w:val="22"/>
          <w:szCs w:val="22"/>
        </w:rPr>
        <w:t>ł</w:t>
      </w:r>
      <w:r w:rsidR="00812647">
        <w:rPr>
          <w:rFonts w:ascii="Arial Narrow" w:hAnsi="Arial Narrow"/>
          <w:sz w:val="22"/>
          <w:szCs w:val="22"/>
        </w:rPr>
        <w:t xml:space="preserve"> </w:t>
      </w:r>
      <w:r w:rsidRPr="00666E95">
        <w:rPr>
          <w:rFonts w:ascii="Arial Narrow" w:hAnsi="Arial Narrow"/>
          <w:sz w:val="22"/>
          <w:szCs w:val="22"/>
        </w:rPr>
        <w:t>(słownie:</w:t>
      </w:r>
      <w:r w:rsidR="002649C9" w:rsidRPr="00666E95">
        <w:rPr>
          <w:rFonts w:ascii="Arial Narrow" w:hAnsi="Arial Narrow"/>
          <w:sz w:val="22"/>
          <w:szCs w:val="22"/>
        </w:rPr>
        <w:t xml:space="preserve"> </w:t>
      </w:r>
      <w:r w:rsidR="009D18FC">
        <w:rPr>
          <w:rFonts w:ascii="Arial Narrow" w:hAnsi="Arial Narrow"/>
          <w:sz w:val="22"/>
          <w:szCs w:val="22"/>
        </w:rPr>
        <w:t>………………………………………………………</w:t>
      </w:r>
      <w:r w:rsidR="00F42EAB" w:rsidRPr="00666E95">
        <w:rPr>
          <w:rFonts w:ascii="Arial Narrow" w:hAnsi="Arial Narrow"/>
          <w:sz w:val="22"/>
          <w:szCs w:val="22"/>
        </w:rPr>
        <w:t>złotych 00/100</w:t>
      </w:r>
      <w:r w:rsidRPr="00666E95">
        <w:rPr>
          <w:rFonts w:ascii="Arial Narrow" w:hAnsi="Arial Narrow"/>
          <w:sz w:val="22"/>
          <w:szCs w:val="22"/>
        </w:rPr>
        <w:t>)</w:t>
      </w:r>
    </w:p>
    <w:p w14:paraId="1ACF8245" w14:textId="2B2DC9B3" w:rsidR="0005457F" w:rsidRPr="00666E95" w:rsidRDefault="008B2F1F" w:rsidP="00FD2A45">
      <w:pPr>
        <w:numPr>
          <w:ilvl w:val="0"/>
          <w:numId w:val="15"/>
        </w:numPr>
        <w:spacing w:line="276" w:lineRule="auto"/>
        <w:ind w:left="357" w:hanging="357"/>
        <w:jc w:val="both"/>
        <w:rPr>
          <w:rFonts w:ascii="Arial Narrow" w:hAnsi="Arial Narrow"/>
          <w:sz w:val="22"/>
          <w:szCs w:val="22"/>
        </w:rPr>
      </w:pPr>
      <w:r w:rsidRPr="00666E95">
        <w:rPr>
          <w:rFonts w:ascii="Arial Narrow" w:hAnsi="Arial Narrow"/>
          <w:sz w:val="22"/>
          <w:szCs w:val="22"/>
        </w:rPr>
        <w:lastRenderedPageBreak/>
        <w:t>Stawka za ro</w:t>
      </w:r>
      <w:r w:rsidR="00F54D0A" w:rsidRPr="00666E95">
        <w:rPr>
          <w:rFonts w:ascii="Arial Narrow" w:hAnsi="Arial Narrow"/>
          <w:sz w:val="22"/>
          <w:szCs w:val="22"/>
        </w:rPr>
        <w:t>bo</w:t>
      </w:r>
      <w:r w:rsidRPr="00666E95">
        <w:rPr>
          <w:rFonts w:ascii="Arial Narrow" w:hAnsi="Arial Narrow"/>
          <w:sz w:val="22"/>
          <w:szCs w:val="22"/>
        </w:rPr>
        <w:t>czogodzinę oraz s</w:t>
      </w:r>
      <w:r w:rsidR="0005457F" w:rsidRPr="00666E95">
        <w:rPr>
          <w:rFonts w:ascii="Arial Narrow" w:hAnsi="Arial Narrow"/>
          <w:sz w:val="22"/>
          <w:szCs w:val="22"/>
        </w:rPr>
        <w:t>tawki za usługi podstawowe zawarto w „</w:t>
      </w:r>
      <w:r w:rsidR="00B844A6" w:rsidRPr="00666E95">
        <w:rPr>
          <w:rFonts w:ascii="Arial Narrow" w:hAnsi="Arial Narrow"/>
          <w:sz w:val="22"/>
          <w:szCs w:val="22"/>
        </w:rPr>
        <w:t>Formularzu oferty</w:t>
      </w:r>
      <w:r w:rsidR="0005457F" w:rsidRPr="00666E95">
        <w:rPr>
          <w:rFonts w:ascii="Arial Narrow" w:hAnsi="Arial Narrow"/>
          <w:sz w:val="22"/>
          <w:szCs w:val="22"/>
        </w:rPr>
        <w:t xml:space="preserve">” stanowiącym </w:t>
      </w:r>
      <w:r w:rsidR="0005457F" w:rsidRPr="00666E95">
        <w:rPr>
          <w:rFonts w:ascii="Arial Narrow" w:hAnsi="Arial Narrow"/>
          <w:b/>
          <w:sz w:val="22"/>
          <w:szCs w:val="22"/>
        </w:rPr>
        <w:t>Załącznik nr 2</w:t>
      </w:r>
      <w:r w:rsidR="0005457F" w:rsidRPr="00666E95">
        <w:rPr>
          <w:rFonts w:ascii="Arial Narrow" w:hAnsi="Arial Narrow"/>
          <w:sz w:val="22"/>
          <w:szCs w:val="22"/>
        </w:rPr>
        <w:t xml:space="preserve"> do niniejszej umowy. </w:t>
      </w:r>
      <w:r w:rsidR="0005457F" w:rsidRPr="00666E95">
        <w:rPr>
          <w:rFonts w:ascii="Arial Narrow" w:hAnsi="Arial Narrow"/>
          <w:sz w:val="22"/>
        </w:rPr>
        <w:t>Usługi standardowe mogą być rozliczane na fakturze godzinowo, jednak łączna wartość rozliczenia nie może przekraczać ceny wynikającej z Załącznika nr 2.</w:t>
      </w:r>
    </w:p>
    <w:p w14:paraId="25C541C6" w14:textId="77777777" w:rsidR="00FA311C" w:rsidRPr="00666E95" w:rsidRDefault="00FA311C" w:rsidP="00FD2A45">
      <w:pPr>
        <w:pStyle w:val="Akapitzlist"/>
        <w:numPr>
          <w:ilvl w:val="0"/>
          <w:numId w:val="15"/>
        </w:numPr>
        <w:spacing w:after="0"/>
        <w:ind w:left="357" w:hanging="357"/>
        <w:contextualSpacing w:val="0"/>
        <w:jc w:val="both"/>
        <w:rPr>
          <w:rFonts w:ascii="Arial Narrow" w:eastAsia="Times New Roman" w:hAnsi="Arial Narrow"/>
          <w:lang w:eastAsia="pl-PL"/>
        </w:rPr>
      </w:pPr>
      <w:r w:rsidRPr="00666E95">
        <w:rPr>
          <w:rFonts w:ascii="Arial Narrow" w:eastAsia="Times New Roman" w:hAnsi="Arial Narrow"/>
          <w:lang w:eastAsia="pl-PL"/>
        </w:rPr>
        <w:t xml:space="preserve">W każdym czasie trwania umowy Wykonawca może obniżyć stawkę za roboczogodzinę i nie wymaga to zgody Zamawiającego. Wystawienie faktury VAT ze stawką niższą niż w ust. </w:t>
      </w:r>
      <w:r w:rsidR="00B844A6" w:rsidRPr="00666E95">
        <w:rPr>
          <w:rFonts w:ascii="Arial Narrow" w:eastAsia="Times New Roman" w:hAnsi="Arial Narrow"/>
          <w:lang w:eastAsia="pl-PL"/>
        </w:rPr>
        <w:t>2</w:t>
      </w:r>
      <w:r w:rsidRPr="00666E95">
        <w:rPr>
          <w:rFonts w:ascii="Arial Narrow" w:eastAsia="Times New Roman" w:hAnsi="Arial Narrow"/>
          <w:lang w:eastAsia="pl-PL"/>
        </w:rPr>
        <w:t xml:space="preserve"> jest równoznaczne z zaoferowaniem przez Wykonawcę niższej stawki. Zmiana taka nie wymaga zachowania pisemnej formy aneksu do umowy.</w:t>
      </w:r>
    </w:p>
    <w:p w14:paraId="1B78FEF5" w14:textId="25A77AC1" w:rsidR="0005457F" w:rsidRPr="004B0253" w:rsidRDefault="0005457F" w:rsidP="000D0B17">
      <w:pPr>
        <w:numPr>
          <w:ilvl w:val="0"/>
          <w:numId w:val="15"/>
        </w:numPr>
        <w:spacing w:line="276" w:lineRule="auto"/>
        <w:ind w:left="357" w:hanging="357"/>
        <w:jc w:val="both"/>
        <w:rPr>
          <w:rFonts w:ascii="Arial Narrow" w:hAnsi="Arial Narrow"/>
          <w:sz w:val="22"/>
          <w:szCs w:val="22"/>
        </w:rPr>
      </w:pPr>
      <w:r w:rsidRPr="00666E95">
        <w:rPr>
          <w:rFonts w:ascii="Arial Narrow" w:hAnsi="Arial Narrow"/>
          <w:sz w:val="22"/>
          <w:szCs w:val="22"/>
        </w:rPr>
        <w:t xml:space="preserve">Należność Wykonawcy wynikająca z wystawionej faktury </w:t>
      </w:r>
      <w:r w:rsidR="00936FCC" w:rsidRPr="00666E95">
        <w:rPr>
          <w:rFonts w:ascii="Arial Narrow" w:hAnsi="Arial Narrow"/>
          <w:sz w:val="22"/>
          <w:szCs w:val="22"/>
        </w:rPr>
        <w:t>zostanie każdorazowo</w:t>
      </w:r>
      <w:r w:rsidR="007E4F59" w:rsidRPr="00666E95">
        <w:rPr>
          <w:rFonts w:ascii="Arial Narrow" w:hAnsi="Arial Narrow"/>
          <w:sz w:val="22"/>
          <w:szCs w:val="22"/>
        </w:rPr>
        <w:t xml:space="preserve"> powiększona o podatek VAT zgodnie z obowiązującymi przepisami</w:t>
      </w:r>
      <w:r w:rsidR="007E4F59" w:rsidRPr="00666E95">
        <w:rPr>
          <w:rFonts w:ascii="Arial Narrow" w:hAnsi="Arial Narrow"/>
          <w:color w:val="FF0000"/>
          <w:sz w:val="22"/>
          <w:szCs w:val="22"/>
        </w:rPr>
        <w:t xml:space="preserve"> </w:t>
      </w:r>
      <w:r w:rsidR="007E4F59" w:rsidRPr="00666E95">
        <w:rPr>
          <w:rFonts w:ascii="Arial Narrow" w:hAnsi="Arial Narrow"/>
          <w:sz w:val="22"/>
          <w:szCs w:val="22"/>
        </w:rPr>
        <w:t>i</w:t>
      </w:r>
      <w:r w:rsidRPr="00666E95">
        <w:rPr>
          <w:rFonts w:ascii="Arial Narrow" w:hAnsi="Arial Narrow"/>
          <w:sz w:val="22"/>
          <w:szCs w:val="22"/>
        </w:rPr>
        <w:t xml:space="preserve"> przelana w terminie </w:t>
      </w:r>
      <w:r w:rsidR="00B01F8B" w:rsidRPr="00666E95">
        <w:rPr>
          <w:rFonts w:ascii="Arial Narrow" w:hAnsi="Arial Narrow"/>
          <w:sz w:val="22"/>
          <w:szCs w:val="22"/>
        </w:rPr>
        <w:t xml:space="preserve">14 </w:t>
      </w:r>
      <w:r w:rsidRPr="00666E95">
        <w:rPr>
          <w:rFonts w:ascii="Arial Narrow" w:hAnsi="Arial Narrow"/>
          <w:sz w:val="22"/>
          <w:szCs w:val="22"/>
        </w:rPr>
        <w:t xml:space="preserve">dni, od daty dostarczenia prawidłowo wystawianej faktury VAT Zamawiającemu, na rachunek bankowy Wykonawcy, wskazany na w/w fakturze VAT oraz zgłoszony w urzędzie skarbowym właściwym dla Wykonawcy. Wykonawca, będący czynnym podatnikiem VAT, oświadcza, że w przypadku </w:t>
      </w:r>
      <w:r w:rsidRPr="004B0253">
        <w:rPr>
          <w:rFonts w:ascii="Arial Narrow" w:hAnsi="Arial Narrow"/>
          <w:sz w:val="22"/>
          <w:szCs w:val="22"/>
        </w:rPr>
        <w:t xml:space="preserve">transakcji, których wartość wynosi co najmniej 15.000 zł rachunek bankowy, na który byłyby dokonywane płatności zgodnie z Umową, będzie widniał w wykazie, o którym mowa w art. 96b ust. 1 ustawy o podatku od towarów i usług </w:t>
      </w:r>
      <w:r w:rsidR="00812647" w:rsidRPr="004B0253">
        <w:rPr>
          <w:rFonts w:ascii="Arial Narrow" w:hAnsi="Arial Narrow"/>
          <w:sz w:val="22"/>
          <w:szCs w:val="22"/>
        </w:rPr>
        <w:t>z dnia 11.03.2004 r.</w:t>
      </w:r>
      <w:r w:rsidR="000D0B17" w:rsidRPr="004B0253">
        <w:rPr>
          <w:rFonts w:ascii="Arial Narrow" w:hAnsi="Arial Narrow"/>
          <w:sz w:val="22"/>
          <w:szCs w:val="22"/>
        </w:rPr>
        <w:t xml:space="preserve"> (Dz.U.2025.775 z późn. zm.- dalej jako „ustawa o VAT”) – </w:t>
      </w:r>
      <w:r w:rsidRPr="004B0253">
        <w:rPr>
          <w:rFonts w:ascii="Arial Narrow" w:hAnsi="Arial Narrow"/>
          <w:sz w:val="22"/>
          <w:szCs w:val="22"/>
        </w:rPr>
        <w:t>(tzw. biała lista VAT, wykaz podatników VAT).</w:t>
      </w:r>
    </w:p>
    <w:p w14:paraId="0BD9AF0F" w14:textId="523CE836" w:rsidR="00B01F8B" w:rsidRPr="00666E95" w:rsidRDefault="0005457F" w:rsidP="00FD2A45">
      <w:pPr>
        <w:numPr>
          <w:ilvl w:val="0"/>
          <w:numId w:val="15"/>
        </w:numPr>
        <w:spacing w:line="276" w:lineRule="auto"/>
        <w:ind w:left="357" w:hanging="357"/>
        <w:jc w:val="both"/>
        <w:rPr>
          <w:rFonts w:ascii="Arial Narrow" w:hAnsi="Arial Narrow"/>
          <w:sz w:val="22"/>
          <w:szCs w:val="22"/>
        </w:rPr>
      </w:pPr>
      <w:r w:rsidRPr="004B0253">
        <w:rPr>
          <w:rFonts w:ascii="Arial Narrow" w:hAnsi="Arial Narrow" w:cs="Arial"/>
          <w:sz w:val="22"/>
          <w:szCs w:val="22"/>
        </w:rPr>
        <w:t xml:space="preserve">Faktura VAT powinna zostać wystawiona w ciągu 7 dni </w:t>
      </w:r>
      <w:r w:rsidRPr="004B0253">
        <w:rPr>
          <w:rFonts w:ascii="Arial Narrow" w:hAnsi="Arial Narrow"/>
          <w:sz w:val="22"/>
          <w:szCs w:val="22"/>
        </w:rPr>
        <w:t xml:space="preserve">po realizacji przedmiotu umowy (Zlecenia Serwisowego lub zamówienia części/ akcesoriów) na adres </w:t>
      </w:r>
      <w:r w:rsidRPr="004B0253">
        <w:rPr>
          <w:rFonts w:ascii="Arial Narrow" w:hAnsi="Arial Narrow" w:cs="Arial"/>
          <w:sz w:val="22"/>
          <w:szCs w:val="22"/>
        </w:rPr>
        <w:t>ENERGA – OPERATOR S</w:t>
      </w:r>
      <w:r w:rsidR="000D0B17" w:rsidRPr="004B0253">
        <w:rPr>
          <w:rFonts w:ascii="Arial Narrow" w:hAnsi="Arial Narrow" w:cs="Arial"/>
          <w:sz w:val="22"/>
          <w:szCs w:val="22"/>
        </w:rPr>
        <w:t>.</w:t>
      </w:r>
      <w:r w:rsidRPr="004B0253">
        <w:rPr>
          <w:rFonts w:ascii="Arial Narrow" w:hAnsi="Arial Narrow" w:cs="Arial"/>
          <w:sz w:val="22"/>
          <w:szCs w:val="22"/>
        </w:rPr>
        <w:t>A</w:t>
      </w:r>
      <w:r w:rsidR="000D0B17" w:rsidRPr="004B0253">
        <w:rPr>
          <w:rFonts w:ascii="Arial Narrow" w:hAnsi="Arial Narrow" w:cs="Arial"/>
          <w:sz w:val="22"/>
          <w:szCs w:val="22"/>
        </w:rPr>
        <w:t xml:space="preserve">., </w:t>
      </w:r>
      <w:r w:rsidRPr="004B0253">
        <w:rPr>
          <w:rFonts w:ascii="Arial Narrow" w:hAnsi="Arial Narrow" w:cs="Arial"/>
          <w:sz w:val="22"/>
          <w:szCs w:val="22"/>
        </w:rPr>
        <w:t xml:space="preserve">ul. Marynarki Polskiej 130, 80-557 Gdańsk NIP: 583-000-11-90, z dopiskiem </w:t>
      </w:r>
      <w:bookmarkStart w:id="7" w:name="_Hlk139537837"/>
      <w:r w:rsidRPr="004B0253">
        <w:rPr>
          <w:rFonts w:ascii="Arial Narrow" w:hAnsi="Arial Narrow" w:cs="Arial"/>
          <w:sz w:val="22"/>
          <w:szCs w:val="22"/>
        </w:rPr>
        <w:t xml:space="preserve">Oddział w </w:t>
      </w:r>
      <w:r w:rsidR="00296AF7" w:rsidRPr="004B0253">
        <w:rPr>
          <w:rFonts w:ascii="Arial Narrow" w:hAnsi="Arial Narrow" w:cs="Arial"/>
          <w:sz w:val="22"/>
          <w:szCs w:val="22"/>
        </w:rPr>
        <w:t xml:space="preserve">Kaliszu, Aleja Wolności 8, 62-800 </w:t>
      </w:r>
      <w:r w:rsidR="00296AF7" w:rsidRPr="00666E95">
        <w:rPr>
          <w:rFonts w:ascii="Arial Narrow" w:hAnsi="Arial Narrow" w:cs="Arial"/>
          <w:sz w:val="22"/>
          <w:szCs w:val="22"/>
        </w:rPr>
        <w:t>Kalisz</w:t>
      </w:r>
      <w:bookmarkEnd w:id="7"/>
      <w:r w:rsidR="00296AF7" w:rsidRPr="00666E95">
        <w:rPr>
          <w:rFonts w:ascii="Arial Narrow" w:hAnsi="Arial Narrow" w:cs="Arial"/>
          <w:sz w:val="22"/>
          <w:szCs w:val="22"/>
        </w:rPr>
        <w:t>.</w:t>
      </w:r>
    </w:p>
    <w:p w14:paraId="391D92D0" w14:textId="0D809666" w:rsidR="0005457F" w:rsidRPr="00666E95" w:rsidRDefault="0005457F" w:rsidP="00FD2A45">
      <w:pPr>
        <w:numPr>
          <w:ilvl w:val="0"/>
          <w:numId w:val="15"/>
        </w:numPr>
        <w:spacing w:line="276" w:lineRule="auto"/>
        <w:ind w:left="357" w:hanging="357"/>
        <w:jc w:val="both"/>
        <w:rPr>
          <w:rFonts w:ascii="Arial Narrow" w:hAnsi="Arial Narrow"/>
          <w:sz w:val="22"/>
          <w:szCs w:val="22"/>
        </w:rPr>
      </w:pPr>
      <w:r w:rsidRPr="00666E95">
        <w:rPr>
          <w:rFonts w:ascii="Arial Narrow" w:hAnsi="Arial Narrow" w:cs="Arial"/>
          <w:sz w:val="22"/>
          <w:szCs w:val="22"/>
        </w:rPr>
        <w:t xml:space="preserve">Faktura VAT powinna zawierać, oprócz danych wymaganych obowiązującymi w tym zakresie przepisami, </w:t>
      </w:r>
      <w:r w:rsidR="008B2F1F" w:rsidRPr="00666E95">
        <w:rPr>
          <w:rFonts w:ascii="Arial Narrow" w:hAnsi="Arial Narrow" w:cs="Arial"/>
          <w:sz w:val="22"/>
          <w:szCs w:val="22"/>
        </w:rPr>
        <w:t>nr rejestracyjny pojazdu</w:t>
      </w:r>
      <w:r w:rsidR="00160234" w:rsidRPr="00666E95">
        <w:rPr>
          <w:rFonts w:ascii="Arial Narrow" w:hAnsi="Arial Narrow" w:cs="Arial"/>
          <w:sz w:val="22"/>
          <w:szCs w:val="22"/>
        </w:rPr>
        <w:t xml:space="preserve"> </w:t>
      </w:r>
      <w:r w:rsidRPr="00666E95">
        <w:rPr>
          <w:rFonts w:ascii="Arial Narrow" w:hAnsi="Arial Narrow" w:cs="Arial"/>
          <w:sz w:val="22"/>
          <w:szCs w:val="22"/>
        </w:rPr>
        <w:t>oraz nr rachunku bankowego do</w:t>
      </w:r>
      <w:r w:rsidR="006429B2" w:rsidRPr="00666E95">
        <w:rPr>
          <w:rFonts w:ascii="Arial Narrow" w:hAnsi="Arial Narrow" w:cs="Arial"/>
          <w:sz w:val="22"/>
          <w:szCs w:val="22"/>
        </w:rPr>
        <w:t> </w:t>
      </w:r>
      <w:r w:rsidRPr="00666E95">
        <w:rPr>
          <w:rFonts w:ascii="Arial Narrow" w:hAnsi="Arial Narrow" w:cs="Arial"/>
          <w:sz w:val="22"/>
          <w:szCs w:val="22"/>
        </w:rPr>
        <w:t>zapłaty.</w:t>
      </w:r>
    </w:p>
    <w:p w14:paraId="3E961087" w14:textId="77777777" w:rsidR="0005457F" w:rsidRPr="00AD5CCA" w:rsidRDefault="0005457F" w:rsidP="00FD2A45">
      <w:pPr>
        <w:numPr>
          <w:ilvl w:val="0"/>
          <w:numId w:val="15"/>
        </w:numPr>
        <w:spacing w:line="276" w:lineRule="auto"/>
        <w:ind w:left="357" w:hanging="357"/>
        <w:jc w:val="both"/>
        <w:rPr>
          <w:rFonts w:ascii="Arial Narrow" w:hAnsi="Arial Narrow"/>
          <w:sz w:val="22"/>
          <w:szCs w:val="22"/>
        </w:rPr>
      </w:pPr>
      <w:r w:rsidRPr="00AD5CCA">
        <w:rPr>
          <w:rFonts w:ascii="Arial Narrow" w:hAnsi="Arial Narrow" w:cs="Arial"/>
          <w:sz w:val="22"/>
          <w:szCs w:val="22"/>
        </w:rPr>
        <w:t>Faktura winna być dostarczona Zamawiającemu w jeden z następujących sposobów:</w:t>
      </w:r>
    </w:p>
    <w:p w14:paraId="1E04D227" w14:textId="1A0203E0" w:rsidR="0005457F" w:rsidRPr="00AD5CCA" w:rsidRDefault="001861EB" w:rsidP="00FD2A45">
      <w:pPr>
        <w:numPr>
          <w:ilvl w:val="0"/>
          <w:numId w:val="16"/>
        </w:numPr>
        <w:spacing w:line="276" w:lineRule="auto"/>
        <w:ind w:left="709" w:hanging="284"/>
        <w:contextualSpacing/>
        <w:jc w:val="both"/>
        <w:rPr>
          <w:rFonts w:ascii="Arial Narrow" w:hAnsi="Arial Narrow" w:cs="Arial"/>
          <w:sz w:val="22"/>
          <w:szCs w:val="22"/>
        </w:rPr>
      </w:pPr>
      <w:r w:rsidRPr="00AD5CCA">
        <w:rPr>
          <w:rFonts w:ascii="Arial Narrow" w:hAnsi="Arial Narrow" w:cs="Arial"/>
          <w:sz w:val="22"/>
          <w:szCs w:val="22"/>
        </w:rPr>
        <w:t>n</w:t>
      </w:r>
      <w:r w:rsidR="0005457F" w:rsidRPr="00AD5CCA">
        <w:rPr>
          <w:rFonts w:ascii="Arial Narrow" w:hAnsi="Arial Narrow" w:cs="Arial"/>
          <w:sz w:val="22"/>
          <w:szCs w:val="22"/>
        </w:rPr>
        <w:t xml:space="preserve">a adres </w:t>
      </w:r>
      <w:r w:rsidR="00B4310D" w:rsidRPr="00AD5CCA">
        <w:rPr>
          <w:rFonts w:ascii="Arial Narrow" w:hAnsi="Arial Narrow" w:cs="Arial"/>
          <w:sz w:val="22"/>
          <w:szCs w:val="22"/>
        </w:rPr>
        <w:t>Orlen Centrum Usług Korporacyjnych Sp. z o.o. Zespół Obsługi Zobowiązań Północ ul. Częstochowska 4, 62-800 Kalisz</w:t>
      </w:r>
      <w:r w:rsidRPr="00AD5CCA">
        <w:rPr>
          <w:rFonts w:ascii="Arial Narrow" w:hAnsi="Arial Narrow" w:cs="Arial"/>
          <w:sz w:val="22"/>
          <w:szCs w:val="22"/>
        </w:rPr>
        <w:t>,</w:t>
      </w:r>
    </w:p>
    <w:p w14:paraId="39FEE41B" w14:textId="7F080DF3" w:rsidR="0005457F" w:rsidRPr="00AD5CCA" w:rsidRDefault="001861EB" w:rsidP="00FD2A45">
      <w:pPr>
        <w:numPr>
          <w:ilvl w:val="0"/>
          <w:numId w:val="16"/>
        </w:numPr>
        <w:spacing w:line="276" w:lineRule="auto"/>
        <w:ind w:left="709" w:hanging="284"/>
        <w:contextualSpacing/>
        <w:jc w:val="both"/>
        <w:rPr>
          <w:rFonts w:ascii="Arial Narrow" w:hAnsi="Arial Narrow" w:cs="Arial"/>
          <w:sz w:val="22"/>
          <w:szCs w:val="22"/>
        </w:rPr>
      </w:pPr>
      <w:r w:rsidRPr="00AD5CCA">
        <w:rPr>
          <w:rFonts w:ascii="Arial Narrow" w:hAnsi="Arial Narrow" w:cs="Arial"/>
          <w:sz w:val="22"/>
          <w:szCs w:val="22"/>
        </w:rPr>
        <w:t>n</w:t>
      </w:r>
      <w:r w:rsidR="0005457F" w:rsidRPr="00AD5CCA">
        <w:rPr>
          <w:rFonts w:ascii="Arial Narrow" w:hAnsi="Arial Narrow" w:cs="Arial"/>
          <w:sz w:val="22"/>
          <w:szCs w:val="22"/>
        </w:rPr>
        <w:t xml:space="preserve">a adres </w:t>
      </w:r>
      <w:hyperlink r:id="rId9" w:history="1">
        <w:r w:rsidR="0005457F" w:rsidRPr="00FD2A45">
          <w:rPr>
            <w:rStyle w:val="Hipercze"/>
            <w:rFonts w:ascii="Arial Narrow" w:hAnsi="Arial Narrow"/>
            <w:color w:val="auto"/>
            <w:sz w:val="22"/>
          </w:rPr>
          <w:t>faktury@energa.pl</w:t>
        </w:r>
      </w:hyperlink>
      <w:r w:rsidR="0005457F" w:rsidRPr="00AD5CCA">
        <w:rPr>
          <w:rFonts w:ascii="Arial Narrow" w:hAnsi="Arial Narrow" w:cs="Arial"/>
          <w:sz w:val="22"/>
          <w:szCs w:val="22"/>
        </w:rPr>
        <w:t>, o ile Strony złożą stosowne oświadczenie</w:t>
      </w:r>
      <w:r w:rsidRPr="00AD5CCA">
        <w:rPr>
          <w:rFonts w:ascii="Arial Narrow" w:hAnsi="Arial Narrow" w:cs="Arial"/>
          <w:sz w:val="22"/>
          <w:szCs w:val="22"/>
        </w:rPr>
        <w:t>,</w:t>
      </w:r>
    </w:p>
    <w:p w14:paraId="0281B3A8" w14:textId="309ADB62" w:rsidR="0005457F" w:rsidRPr="00AD5CCA" w:rsidRDefault="001861EB" w:rsidP="00FD2A45">
      <w:pPr>
        <w:numPr>
          <w:ilvl w:val="0"/>
          <w:numId w:val="16"/>
        </w:numPr>
        <w:spacing w:line="276" w:lineRule="auto"/>
        <w:ind w:left="709" w:hanging="284"/>
        <w:contextualSpacing/>
        <w:jc w:val="both"/>
        <w:rPr>
          <w:rFonts w:ascii="Arial Narrow" w:hAnsi="Arial Narrow" w:cs="Arial"/>
          <w:sz w:val="22"/>
          <w:szCs w:val="22"/>
        </w:rPr>
      </w:pPr>
      <w:r w:rsidRPr="00AD5CCA">
        <w:rPr>
          <w:rFonts w:ascii="Arial Narrow" w:hAnsi="Arial Narrow" w:cs="Arial"/>
          <w:sz w:val="22"/>
          <w:szCs w:val="22"/>
        </w:rPr>
        <w:t>p</w:t>
      </w:r>
      <w:r w:rsidR="0005457F" w:rsidRPr="00AD5CCA">
        <w:rPr>
          <w:rFonts w:ascii="Arial Narrow" w:hAnsi="Arial Narrow" w:cs="Arial"/>
          <w:sz w:val="22"/>
          <w:szCs w:val="22"/>
        </w:rPr>
        <w:t>rzy użyciu Platformy Elektronicznego Fakturowania (PEF)</w:t>
      </w:r>
      <w:r w:rsidRPr="00AD5CCA">
        <w:rPr>
          <w:rFonts w:ascii="Arial Narrow" w:hAnsi="Arial Narrow" w:cs="Arial"/>
          <w:sz w:val="22"/>
          <w:szCs w:val="22"/>
        </w:rPr>
        <w:t>,</w:t>
      </w:r>
    </w:p>
    <w:p w14:paraId="44D5F153" w14:textId="3FDF19CA" w:rsidR="0005457F" w:rsidRPr="00AD5CCA" w:rsidRDefault="001861EB" w:rsidP="00FD2A45">
      <w:pPr>
        <w:numPr>
          <w:ilvl w:val="0"/>
          <w:numId w:val="16"/>
        </w:numPr>
        <w:spacing w:line="276" w:lineRule="auto"/>
        <w:ind w:left="709" w:hanging="284"/>
        <w:contextualSpacing/>
        <w:jc w:val="both"/>
        <w:rPr>
          <w:rFonts w:ascii="Arial Narrow" w:hAnsi="Arial Narrow" w:cs="Arial"/>
          <w:sz w:val="22"/>
          <w:szCs w:val="22"/>
        </w:rPr>
      </w:pPr>
      <w:r w:rsidRPr="00AD5CCA">
        <w:rPr>
          <w:rFonts w:ascii="Arial Narrow" w:hAnsi="Arial Narrow"/>
          <w:sz w:val="22"/>
          <w:szCs w:val="22"/>
        </w:rPr>
        <w:t>b</w:t>
      </w:r>
      <w:r w:rsidR="0005457F" w:rsidRPr="00AD5CCA">
        <w:rPr>
          <w:rFonts w:ascii="Arial Narrow" w:hAnsi="Arial Narrow"/>
          <w:sz w:val="22"/>
          <w:szCs w:val="22"/>
        </w:rPr>
        <w:t>ezpośrednio pracownikowi Zamawiającego.</w:t>
      </w:r>
    </w:p>
    <w:p w14:paraId="5E97C6F5" w14:textId="77777777" w:rsidR="0005457F" w:rsidRPr="00666E95" w:rsidRDefault="0005457F" w:rsidP="00FD2A45">
      <w:pPr>
        <w:numPr>
          <w:ilvl w:val="0"/>
          <w:numId w:val="15"/>
        </w:numPr>
        <w:spacing w:line="276" w:lineRule="auto"/>
        <w:ind w:left="357" w:hanging="357"/>
        <w:jc w:val="both"/>
        <w:rPr>
          <w:rFonts w:ascii="Arial Narrow" w:hAnsi="Arial Narrow" w:cs="Arial"/>
          <w:sz w:val="22"/>
          <w:szCs w:val="22"/>
        </w:rPr>
      </w:pPr>
      <w:r w:rsidRPr="00666E95">
        <w:rPr>
          <w:rFonts w:ascii="Arial Narrow" w:hAnsi="Arial Narrow" w:cs="Arial"/>
          <w:sz w:val="22"/>
          <w:szCs w:val="22"/>
        </w:rPr>
        <w:t xml:space="preserve">O każdej zmianie adresu do wysyłki Zamawiający powiadomi Wykonawcę na piśmie. Zmiana taka nie wymaga zmiany </w:t>
      </w:r>
      <w:r w:rsidR="00B844A6" w:rsidRPr="00666E95">
        <w:rPr>
          <w:rFonts w:ascii="Arial Narrow" w:hAnsi="Arial Narrow" w:cs="Arial"/>
          <w:sz w:val="22"/>
          <w:szCs w:val="22"/>
        </w:rPr>
        <w:t>u</w:t>
      </w:r>
      <w:r w:rsidRPr="00666E95">
        <w:rPr>
          <w:rFonts w:ascii="Arial Narrow" w:hAnsi="Arial Narrow" w:cs="Arial"/>
          <w:sz w:val="22"/>
          <w:szCs w:val="22"/>
        </w:rPr>
        <w:t>mowy.</w:t>
      </w:r>
    </w:p>
    <w:p w14:paraId="7FB8929F" w14:textId="77777777" w:rsidR="0005457F" w:rsidRPr="00666E95" w:rsidRDefault="0005457F" w:rsidP="00FD2A45">
      <w:pPr>
        <w:numPr>
          <w:ilvl w:val="0"/>
          <w:numId w:val="15"/>
        </w:numPr>
        <w:spacing w:line="276" w:lineRule="auto"/>
        <w:ind w:left="357" w:hanging="357"/>
        <w:jc w:val="both"/>
        <w:rPr>
          <w:rFonts w:ascii="Arial Narrow" w:hAnsi="Arial Narrow"/>
          <w:sz w:val="22"/>
          <w:szCs w:val="22"/>
        </w:rPr>
      </w:pPr>
      <w:r w:rsidRPr="00666E95">
        <w:rPr>
          <w:rFonts w:ascii="Arial Narrow" w:hAnsi="Arial Narrow"/>
          <w:sz w:val="22"/>
          <w:szCs w:val="22"/>
        </w:rPr>
        <w:t>Jeżeli termin płatności przypada w dniu ustawowo wolnym od pracy, płatność będzie dokonana w pierwszym dniu roboczym następującym po tym dniu. Jeżeli termin płatności przypada w sobotę, płatność dokonana zostanie w ostatnim dniu roboczym poprzedzającym ten dzień.</w:t>
      </w:r>
    </w:p>
    <w:p w14:paraId="66DDD3FF" w14:textId="69A74F35" w:rsidR="0005457F" w:rsidRPr="00666E95" w:rsidRDefault="0005457F" w:rsidP="00FD2A45">
      <w:pPr>
        <w:numPr>
          <w:ilvl w:val="0"/>
          <w:numId w:val="15"/>
        </w:numPr>
        <w:spacing w:line="276" w:lineRule="auto"/>
        <w:ind w:left="357" w:hanging="357"/>
        <w:jc w:val="both"/>
        <w:rPr>
          <w:rFonts w:ascii="Arial Narrow" w:hAnsi="Arial Narrow"/>
          <w:sz w:val="22"/>
          <w:szCs w:val="22"/>
        </w:rPr>
      </w:pPr>
      <w:r w:rsidRPr="00666E95">
        <w:rPr>
          <w:rFonts w:ascii="Arial Narrow" w:hAnsi="Arial Narrow"/>
          <w:sz w:val="22"/>
          <w:szCs w:val="22"/>
        </w:rPr>
        <w:t>W rozliczeniach pomiędzy Zamawiającym a Wykonawcą</w:t>
      </w:r>
      <w:r w:rsidR="0039324D" w:rsidRPr="00666E95">
        <w:rPr>
          <w:rFonts w:ascii="Arial Narrow" w:hAnsi="Arial Narrow"/>
          <w:sz w:val="22"/>
          <w:szCs w:val="22"/>
        </w:rPr>
        <w:t>,</w:t>
      </w:r>
      <w:r w:rsidRPr="00666E95">
        <w:rPr>
          <w:rFonts w:ascii="Arial Narrow" w:hAnsi="Arial Narrow"/>
          <w:sz w:val="22"/>
          <w:szCs w:val="22"/>
        </w:rPr>
        <w:t xml:space="preserve"> zastosowany zostanie mechanizm podzielonej płatności (split payment), polegający na rozdzieleniu kwoty płaconej przez Zamawiającego na dwie części:</w:t>
      </w:r>
    </w:p>
    <w:p w14:paraId="43C9B8E5" w14:textId="6CED3664" w:rsidR="00503CF2" w:rsidRPr="00666E95" w:rsidRDefault="0005457F" w:rsidP="00FD2A45">
      <w:pPr>
        <w:numPr>
          <w:ilvl w:val="0"/>
          <w:numId w:val="43"/>
        </w:numPr>
        <w:spacing w:line="276" w:lineRule="auto"/>
        <w:ind w:left="709" w:hanging="284"/>
        <w:contextualSpacing/>
        <w:jc w:val="both"/>
        <w:rPr>
          <w:rFonts w:ascii="Arial Narrow" w:hAnsi="Arial Narrow" w:cs="Arial"/>
          <w:sz w:val="22"/>
          <w:szCs w:val="22"/>
        </w:rPr>
      </w:pPr>
      <w:r w:rsidRPr="00666E95">
        <w:rPr>
          <w:rFonts w:ascii="Arial Narrow" w:hAnsi="Arial Narrow" w:cs="Arial"/>
          <w:sz w:val="22"/>
          <w:szCs w:val="22"/>
        </w:rPr>
        <w:t>Kwota netto trafiać będzie na rachunek Wykonawcy,</w:t>
      </w:r>
    </w:p>
    <w:p w14:paraId="0AA0EB18" w14:textId="4AFB7806" w:rsidR="0005457F" w:rsidRPr="00666E95" w:rsidRDefault="0005457F" w:rsidP="00FD2A45">
      <w:pPr>
        <w:numPr>
          <w:ilvl w:val="0"/>
          <w:numId w:val="43"/>
        </w:numPr>
        <w:spacing w:line="276" w:lineRule="auto"/>
        <w:ind w:left="709" w:hanging="284"/>
        <w:contextualSpacing/>
        <w:jc w:val="both"/>
        <w:rPr>
          <w:rFonts w:ascii="Arial Narrow" w:hAnsi="Arial Narrow" w:cs="Arial"/>
          <w:sz w:val="22"/>
          <w:szCs w:val="22"/>
        </w:rPr>
      </w:pPr>
      <w:r w:rsidRPr="00666E95">
        <w:rPr>
          <w:rFonts w:ascii="Arial Narrow" w:hAnsi="Arial Narrow" w:cs="Arial"/>
          <w:sz w:val="22"/>
          <w:szCs w:val="22"/>
        </w:rPr>
        <w:t>Kwota podatku od towarów i usług (VAT) trafiać będzie na dedykowany rachunek bankowy Wykonawcy – do rozliczeń podatku od towarów i usług (VAT)</w:t>
      </w:r>
      <w:r w:rsidR="0039324D" w:rsidRPr="00666E95">
        <w:rPr>
          <w:rFonts w:ascii="Arial Narrow" w:hAnsi="Arial Narrow" w:cs="Arial"/>
          <w:sz w:val="22"/>
          <w:szCs w:val="22"/>
        </w:rPr>
        <w:t>.</w:t>
      </w:r>
    </w:p>
    <w:p w14:paraId="5A67B23D" w14:textId="77777777" w:rsidR="0005457F" w:rsidRPr="00666E95" w:rsidRDefault="0005457F" w:rsidP="00FD2A45">
      <w:pPr>
        <w:numPr>
          <w:ilvl w:val="0"/>
          <w:numId w:val="15"/>
        </w:numPr>
        <w:spacing w:line="276" w:lineRule="auto"/>
        <w:ind w:left="357" w:hanging="357"/>
        <w:jc w:val="both"/>
        <w:rPr>
          <w:rFonts w:ascii="Arial Narrow" w:hAnsi="Arial Narrow"/>
          <w:sz w:val="22"/>
          <w:szCs w:val="22"/>
        </w:rPr>
      </w:pPr>
      <w:r w:rsidRPr="00666E95">
        <w:rPr>
          <w:rFonts w:ascii="Arial Narrow" w:hAnsi="Arial Narrow"/>
          <w:sz w:val="22"/>
          <w:szCs w:val="22"/>
        </w:rPr>
        <w:t>Za nieterminowe regulowanie należności naliczane będą odsetki ustawowe za opóźnienie.</w:t>
      </w:r>
    </w:p>
    <w:p w14:paraId="572DA2AE" w14:textId="77777777" w:rsidR="0005457F" w:rsidRPr="00666E95" w:rsidRDefault="0005457F" w:rsidP="00FD2A45">
      <w:pPr>
        <w:numPr>
          <w:ilvl w:val="0"/>
          <w:numId w:val="15"/>
        </w:numPr>
        <w:spacing w:line="276" w:lineRule="auto"/>
        <w:ind w:left="357" w:hanging="357"/>
        <w:jc w:val="both"/>
        <w:rPr>
          <w:rFonts w:ascii="Arial Narrow" w:hAnsi="Arial Narrow"/>
          <w:sz w:val="22"/>
          <w:szCs w:val="22"/>
        </w:rPr>
      </w:pPr>
      <w:r w:rsidRPr="00666E95">
        <w:rPr>
          <w:rFonts w:ascii="Arial Narrow" w:hAnsi="Arial Narrow"/>
          <w:sz w:val="22"/>
          <w:szCs w:val="22"/>
        </w:rPr>
        <w:t>Za dzień zapłaty Strony uznają dzień obciążenia rachunku bankowego Zamawiającego.</w:t>
      </w:r>
    </w:p>
    <w:p w14:paraId="0CC6C2DC" w14:textId="77777777" w:rsidR="0005457F" w:rsidRPr="004B0253" w:rsidRDefault="0005457F" w:rsidP="00FD2A45">
      <w:pPr>
        <w:numPr>
          <w:ilvl w:val="0"/>
          <w:numId w:val="15"/>
        </w:numPr>
        <w:spacing w:line="276" w:lineRule="auto"/>
        <w:ind w:left="357" w:hanging="357"/>
        <w:jc w:val="both"/>
        <w:rPr>
          <w:rFonts w:ascii="Arial Narrow" w:hAnsi="Arial Narrow"/>
          <w:sz w:val="22"/>
          <w:szCs w:val="22"/>
        </w:rPr>
      </w:pPr>
      <w:r w:rsidRPr="004B0253">
        <w:rPr>
          <w:rFonts w:ascii="Arial Narrow" w:hAnsi="Arial Narrow"/>
          <w:sz w:val="22"/>
          <w:szCs w:val="22"/>
        </w:rPr>
        <w:t>Zamawiający oświadcza, że jest podatnikiem VAT, czynnym i posiada nr NIP: 583-000-11-90 nie korzystającym ze zwolnienia od podatku na podstawie art. 113 ust.1 i 9 ustawy o VAT.</w:t>
      </w:r>
    </w:p>
    <w:p w14:paraId="402E16A3" w14:textId="77777777" w:rsidR="0005457F" w:rsidRPr="004B0253" w:rsidRDefault="0005457F" w:rsidP="00FD2A45">
      <w:pPr>
        <w:numPr>
          <w:ilvl w:val="0"/>
          <w:numId w:val="15"/>
        </w:numPr>
        <w:spacing w:line="276" w:lineRule="auto"/>
        <w:ind w:left="357" w:hanging="357"/>
        <w:jc w:val="both"/>
        <w:rPr>
          <w:rFonts w:ascii="Arial Narrow" w:hAnsi="Arial Narrow"/>
          <w:sz w:val="22"/>
          <w:szCs w:val="22"/>
        </w:rPr>
      </w:pPr>
      <w:r w:rsidRPr="004B0253">
        <w:rPr>
          <w:rFonts w:ascii="Arial Narrow" w:hAnsi="Arial Narrow"/>
          <w:sz w:val="22"/>
          <w:szCs w:val="22"/>
        </w:rPr>
        <w:t>Wykonawca oświadcza, że jest czynnym podatnikiem podatku VAT identyfikującym się nr NIP jak na wstępie Umowy nie korzystającym ze zwolnienia od podatku na podstawie art. 113 ust. 1 i 9 ustawy o VAT. W przypadku wystąpienia zmiany w statusie podatnika VAT, Wykonawca zobowiązuję się do poinformowania Zamawiającego w momencie wystąpienia zmiany.</w:t>
      </w:r>
    </w:p>
    <w:p w14:paraId="414E3642" w14:textId="67C5E99D" w:rsidR="00E263AA" w:rsidRPr="004B0253" w:rsidRDefault="0005457F" w:rsidP="00E263AA">
      <w:pPr>
        <w:numPr>
          <w:ilvl w:val="0"/>
          <w:numId w:val="15"/>
        </w:numPr>
        <w:spacing w:line="276" w:lineRule="auto"/>
        <w:ind w:left="357" w:hanging="357"/>
        <w:jc w:val="both"/>
        <w:rPr>
          <w:rFonts w:ascii="Arial Narrow" w:hAnsi="Arial Narrow"/>
          <w:sz w:val="22"/>
          <w:szCs w:val="22"/>
        </w:rPr>
      </w:pPr>
      <w:r w:rsidRPr="004B0253">
        <w:rPr>
          <w:rFonts w:ascii="Arial Narrow" w:hAnsi="Arial Narrow"/>
          <w:sz w:val="22"/>
          <w:szCs w:val="22"/>
        </w:rPr>
        <w:t>ENERGA-OPERATOR SA oświadcza, że posiada status dużego przedsiębiorcy w rozumieniu art. 4 pkt 6 ustawy o przeciwdziałaniu nadmiernym opóźnieniom w transakc</w:t>
      </w:r>
      <w:r w:rsidR="00E263AA" w:rsidRPr="004B0253">
        <w:rPr>
          <w:rFonts w:ascii="Arial Narrow" w:hAnsi="Arial Narrow"/>
          <w:sz w:val="22"/>
          <w:szCs w:val="22"/>
        </w:rPr>
        <w:t xml:space="preserve">jach handlowych </w:t>
      </w:r>
      <w:r w:rsidR="00A63120" w:rsidRPr="004B0253">
        <w:rPr>
          <w:rFonts w:ascii="Arial Narrow" w:hAnsi="Arial Narrow"/>
          <w:sz w:val="22"/>
          <w:szCs w:val="22"/>
        </w:rPr>
        <w:t xml:space="preserve">z dnia 08.03.2013 r. </w:t>
      </w:r>
      <w:r w:rsidR="00E263AA" w:rsidRPr="004B0253">
        <w:rPr>
          <w:rFonts w:ascii="Arial Narrow" w:hAnsi="Arial Narrow"/>
          <w:sz w:val="22"/>
          <w:szCs w:val="22"/>
        </w:rPr>
        <w:t>(tj. Dz.U.2023.1790</w:t>
      </w:r>
      <w:r w:rsidR="007F44B4" w:rsidRPr="004B0253">
        <w:rPr>
          <w:rFonts w:ascii="Arial Narrow" w:hAnsi="Arial Narrow"/>
          <w:sz w:val="22"/>
          <w:szCs w:val="22"/>
        </w:rPr>
        <w:t xml:space="preserve"> z późn. zm.</w:t>
      </w:r>
      <w:r w:rsidR="00E263AA" w:rsidRPr="004B0253">
        <w:rPr>
          <w:rFonts w:ascii="Arial Narrow" w:hAnsi="Arial Narrow"/>
          <w:sz w:val="22"/>
          <w:szCs w:val="22"/>
        </w:rPr>
        <w:t>)</w:t>
      </w:r>
    </w:p>
    <w:p w14:paraId="708464E1" w14:textId="77777777" w:rsidR="00E263AA" w:rsidRPr="004B0253" w:rsidRDefault="00E263AA" w:rsidP="00E263AA">
      <w:pPr>
        <w:spacing w:line="276" w:lineRule="auto"/>
        <w:jc w:val="both"/>
        <w:rPr>
          <w:rFonts w:ascii="Arial Narrow" w:hAnsi="Arial Narrow"/>
          <w:sz w:val="22"/>
          <w:szCs w:val="22"/>
        </w:rPr>
      </w:pPr>
    </w:p>
    <w:p w14:paraId="462DFFDE" w14:textId="77777777" w:rsidR="0005457F" w:rsidRPr="00666E95" w:rsidRDefault="0005457F" w:rsidP="0005457F">
      <w:pPr>
        <w:spacing w:line="276" w:lineRule="auto"/>
        <w:jc w:val="center"/>
        <w:rPr>
          <w:rFonts w:ascii="Arial Narrow" w:hAnsi="Arial Narrow" w:cs="Arial"/>
          <w:b/>
          <w:sz w:val="22"/>
          <w:szCs w:val="22"/>
        </w:rPr>
      </w:pPr>
      <w:r w:rsidRPr="00666E95">
        <w:rPr>
          <w:rFonts w:ascii="Arial Narrow" w:hAnsi="Arial Narrow" w:cs="Arial"/>
          <w:b/>
          <w:sz w:val="22"/>
          <w:szCs w:val="22"/>
        </w:rPr>
        <w:t xml:space="preserve">GWARANCJA </w:t>
      </w:r>
    </w:p>
    <w:p w14:paraId="6DBDB0DA" w14:textId="15C29B2B" w:rsidR="0005457F" w:rsidRDefault="0005457F" w:rsidP="0005457F">
      <w:pPr>
        <w:spacing w:line="276" w:lineRule="auto"/>
        <w:jc w:val="center"/>
        <w:rPr>
          <w:rFonts w:ascii="Arial Narrow" w:hAnsi="Arial Narrow" w:cs="Arial"/>
          <w:b/>
          <w:sz w:val="22"/>
          <w:szCs w:val="22"/>
        </w:rPr>
      </w:pPr>
      <w:r w:rsidRPr="00666E95">
        <w:rPr>
          <w:rFonts w:ascii="Arial Narrow" w:hAnsi="Arial Narrow" w:cs="Arial"/>
          <w:b/>
          <w:sz w:val="22"/>
          <w:szCs w:val="22"/>
        </w:rPr>
        <w:t>§ 6</w:t>
      </w:r>
    </w:p>
    <w:p w14:paraId="73AEE528" w14:textId="77777777" w:rsidR="006D20CC" w:rsidRPr="00666E95" w:rsidRDefault="006D20CC" w:rsidP="0005457F">
      <w:pPr>
        <w:spacing w:line="276" w:lineRule="auto"/>
        <w:jc w:val="center"/>
        <w:rPr>
          <w:rFonts w:ascii="Arial Narrow" w:hAnsi="Arial Narrow" w:cs="Arial"/>
          <w:b/>
          <w:sz w:val="22"/>
          <w:szCs w:val="22"/>
        </w:rPr>
      </w:pPr>
    </w:p>
    <w:p w14:paraId="213686CB" w14:textId="6501F2DF" w:rsidR="0005457F" w:rsidRPr="00666E95" w:rsidRDefault="0005457F" w:rsidP="00FD2A45">
      <w:pPr>
        <w:numPr>
          <w:ilvl w:val="0"/>
          <w:numId w:val="5"/>
        </w:numPr>
        <w:spacing w:line="276" w:lineRule="auto"/>
        <w:ind w:left="357" w:hanging="357"/>
        <w:jc w:val="both"/>
        <w:rPr>
          <w:rFonts w:ascii="Arial Narrow" w:hAnsi="Arial Narrow"/>
          <w:bCs/>
          <w:sz w:val="22"/>
          <w:szCs w:val="22"/>
        </w:rPr>
      </w:pPr>
      <w:r w:rsidRPr="00666E95">
        <w:rPr>
          <w:rFonts w:ascii="Arial Narrow" w:hAnsi="Arial Narrow"/>
          <w:bCs/>
          <w:sz w:val="22"/>
          <w:szCs w:val="22"/>
        </w:rPr>
        <w:lastRenderedPageBreak/>
        <w:t xml:space="preserve">Wykonawca na każdą wykonaną usługę udzieli Zamawiającemu minimum 12 miesięcznej gwarancji jakości, </w:t>
      </w:r>
      <w:r w:rsidR="00867601" w:rsidRPr="00666E95">
        <w:rPr>
          <w:rFonts w:ascii="Arial Narrow" w:hAnsi="Arial Narrow"/>
          <w:bCs/>
          <w:sz w:val="22"/>
          <w:szCs w:val="22"/>
        </w:rPr>
        <w:t>bez</w:t>
      </w:r>
      <w:r w:rsidR="006429B2" w:rsidRPr="00666E95">
        <w:rPr>
          <w:rFonts w:ascii="Arial Narrow" w:hAnsi="Arial Narrow"/>
          <w:bCs/>
          <w:sz w:val="22"/>
          <w:szCs w:val="22"/>
        </w:rPr>
        <w:t> </w:t>
      </w:r>
      <w:r w:rsidR="00867601" w:rsidRPr="00666E95">
        <w:rPr>
          <w:rFonts w:ascii="Arial Narrow" w:hAnsi="Arial Narrow"/>
          <w:bCs/>
          <w:sz w:val="22"/>
          <w:szCs w:val="22"/>
        </w:rPr>
        <w:t xml:space="preserve">limitu kilometrów, </w:t>
      </w:r>
      <w:r w:rsidRPr="00666E95">
        <w:rPr>
          <w:rFonts w:ascii="Arial Narrow" w:hAnsi="Arial Narrow"/>
          <w:bCs/>
          <w:sz w:val="22"/>
          <w:szCs w:val="22"/>
        </w:rPr>
        <w:t>liczonej od dnia odebrania usługi.</w:t>
      </w:r>
    </w:p>
    <w:p w14:paraId="43DDED4B" w14:textId="63BA3EA3" w:rsidR="0005457F" w:rsidRPr="00666E95" w:rsidRDefault="0005457F" w:rsidP="00FD2A45">
      <w:pPr>
        <w:numPr>
          <w:ilvl w:val="0"/>
          <w:numId w:val="5"/>
        </w:numPr>
        <w:spacing w:line="276" w:lineRule="auto"/>
        <w:ind w:left="357" w:hanging="357"/>
        <w:jc w:val="both"/>
        <w:rPr>
          <w:rFonts w:ascii="Arial Narrow" w:hAnsi="Arial Narrow"/>
          <w:bCs/>
          <w:sz w:val="22"/>
          <w:szCs w:val="22"/>
        </w:rPr>
      </w:pPr>
      <w:r w:rsidRPr="00666E95">
        <w:rPr>
          <w:rFonts w:ascii="Arial Narrow" w:hAnsi="Arial Narrow"/>
          <w:bCs/>
          <w:sz w:val="22"/>
          <w:szCs w:val="22"/>
        </w:rPr>
        <w:t>Wykonawca na wykorzystane części zamienne oraz materiały udzieli Zamawiającemu gwarancji jakości, na</w:t>
      </w:r>
      <w:r w:rsidR="006429B2" w:rsidRPr="00666E95">
        <w:rPr>
          <w:rFonts w:ascii="Arial Narrow" w:hAnsi="Arial Narrow"/>
          <w:bCs/>
          <w:sz w:val="22"/>
          <w:szCs w:val="22"/>
        </w:rPr>
        <w:t> </w:t>
      </w:r>
      <w:r w:rsidRPr="00666E95">
        <w:rPr>
          <w:rFonts w:ascii="Arial Narrow" w:hAnsi="Arial Narrow"/>
          <w:bCs/>
          <w:sz w:val="22"/>
          <w:szCs w:val="22"/>
        </w:rPr>
        <w:t xml:space="preserve">okres określony przez ich producenta, jednak nie krótszy niż 12 </w:t>
      </w:r>
      <w:r w:rsidR="003364C0" w:rsidRPr="00666E95">
        <w:rPr>
          <w:rFonts w:ascii="Arial Narrow" w:hAnsi="Arial Narrow"/>
          <w:bCs/>
          <w:sz w:val="22"/>
          <w:szCs w:val="22"/>
        </w:rPr>
        <w:t>miesięcy.</w:t>
      </w:r>
    </w:p>
    <w:p w14:paraId="33E51E07" w14:textId="7D3007FC" w:rsidR="0005457F" w:rsidRPr="00666E95" w:rsidRDefault="0005457F" w:rsidP="00FD2A45">
      <w:pPr>
        <w:numPr>
          <w:ilvl w:val="0"/>
          <w:numId w:val="5"/>
        </w:numPr>
        <w:spacing w:line="276" w:lineRule="auto"/>
        <w:ind w:left="357" w:hanging="357"/>
        <w:jc w:val="both"/>
        <w:rPr>
          <w:rFonts w:ascii="Arial Narrow" w:hAnsi="Arial Narrow"/>
          <w:bCs/>
          <w:sz w:val="22"/>
          <w:szCs w:val="22"/>
        </w:rPr>
      </w:pPr>
      <w:r w:rsidRPr="00666E95">
        <w:rPr>
          <w:rFonts w:ascii="Arial Narrow" w:hAnsi="Arial Narrow"/>
          <w:bCs/>
          <w:sz w:val="22"/>
          <w:szCs w:val="22"/>
        </w:rPr>
        <w:t xml:space="preserve">Gwarancja jakości na usługi, części zamienne lub materiały ulega przedłużeniu o czas postoju </w:t>
      </w:r>
      <w:r w:rsidR="007E4F59" w:rsidRPr="00666E95">
        <w:rPr>
          <w:rFonts w:ascii="Arial Narrow" w:hAnsi="Arial Narrow"/>
          <w:bCs/>
          <w:sz w:val="22"/>
          <w:szCs w:val="22"/>
        </w:rPr>
        <w:t>przedmiotu zlecenia</w:t>
      </w:r>
      <w:r w:rsidR="00CC3512" w:rsidRPr="00666E95">
        <w:rPr>
          <w:rFonts w:ascii="Arial Narrow" w:hAnsi="Arial Narrow"/>
          <w:bCs/>
          <w:sz w:val="22"/>
          <w:szCs w:val="22"/>
        </w:rPr>
        <w:t xml:space="preserve"> </w:t>
      </w:r>
      <w:r w:rsidRPr="00666E95">
        <w:rPr>
          <w:rFonts w:ascii="Arial Narrow" w:hAnsi="Arial Narrow"/>
          <w:bCs/>
          <w:sz w:val="22"/>
          <w:szCs w:val="22"/>
        </w:rPr>
        <w:t>z powodu usterek, wynikających z niewłaściwego wykonania usługi, wykorzystania wadliwych części zamiennych lub materiałów.</w:t>
      </w:r>
    </w:p>
    <w:p w14:paraId="77BDCCD4" w14:textId="27D49562" w:rsidR="00294F61" w:rsidRPr="00666E95" w:rsidRDefault="00294F61" w:rsidP="00FD2A45">
      <w:pPr>
        <w:numPr>
          <w:ilvl w:val="0"/>
          <w:numId w:val="5"/>
        </w:numPr>
        <w:spacing w:line="276" w:lineRule="auto"/>
        <w:ind w:left="357" w:hanging="357"/>
        <w:jc w:val="both"/>
        <w:rPr>
          <w:rFonts w:ascii="Arial Narrow" w:hAnsi="Arial Narrow"/>
          <w:bCs/>
          <w:sz w:val="22"/>
          <w:szCs w:val="22"/>
        </w:rPr>
      </w:pPr>
      <w:r w:rsidRPr="00666E95">
        <w:rPr>
          <w:rFonts w:ascii="Arial Narrow" w:hAnsi="Arial Narrow"/>
          <w:bCs/>
          <w:sz w:val="22"/>
          <w:szCs w:val="22"/>
        </w:rPr>
        <w:t>Reklamacje zgłoszone przez Zamawiającego muszą być rozpatrywane w terminie 14 dni kalendarzowych od</w:t>
      </w:r>
      <w:r w:rsidR="006429B2" w:rsidRPr="00666E95">
        <w:rPr>
          <w:rFonts w:ascii="Arial Narrow" w:hAnsi="Arial Narrow"/>
          <w:bCs/>
          <w:sz w:val="22"/>
          <w:szCs w:val="22"/>
        </w:rPr>
        <w:t> </w:t>
      </w:r>
      <w:r w:rsidRPr="00666E95">
        <w:rPr>
          <w:rFonts w:ascii="Arial Narrow" w:hAnsi="Arial Narrow"/>
          <w:bCs/>
          <w:sz w:val="22"/>
          <w:szCs w:val="22"/>
        </w:rPr>
        <w:t>daty zgłoszenia i w przypadkach tego wymagających, dostarczenia pojazdu do warsztatu. Wszelkie koszty uznanych reklamacji ponosi Wykonawca.</w:t>
      </w:r>
    </w:p>
    <w:p w14:paraId="4767DC7F" w14:textId="251D0AC4" w:rsidR="004C322B" w:rsidRPr="00666E95" w:rsidRDefault="004C322B" w:rsidP="00FD2A45">
      <w:pPr>
        <w:numPr>
          <w:ilvl w:val="0"/>
          <w:numId w:val="5"/>
        </w:numPr>
        <w:spacing w:line="276" w:lineRule="auto"/>
        <w:ind w:left="357" w:hanging="357"/>
        <w:jc w:val="both"/>
        <w:rPr>
          <w:rFonts w:ascii="Arial Narrow" w:hAnsi="Arial Narrow"/>
          <w:bCs/>
          <w:sz w:val="22"/>
          <w:szCs w:val="22"/>
        </w:rPr>
      </w:pPr>
      <w:r w:rsidRPr="00666E95">
        <w:rPr>
          <w:rFonts w:ascii="Arial Narrow" w:hAnsi="Arial Narrow"/>
          <w:bCs/>
          <w:sz w:val="22"/>
          <w:szCs w:val="22"/>
        </w:rPr>
        <w:t>Termin, o którym mowa w ust.</w:t>
      </w:r>
      <w:r w:rsidR="000D0B17">
        <w:rPr>
          <w:rFonts w:ascii="Arial Narrow" w:hAnsi="Arial Narrow"/>
          <w:bCs/>
          <w:sz w:val="22"/>
          <w:szCs w:val="22"/>
        </w:rPr>
        <w:t xml:space="preserve"> </w:t>
      </w:r>
      <w:r w:rsidR="000E2215" w:rsidRPr="00666E95">
        <w:rPr>
          <w:rFonts w:ascii="Arial Narrow" w:hAnsi="Arial Narrow"/>
          <w:bCs/>
          <w:sz w:val="22"/>
          <w:szCs w:val="22"/>
        </w:rPr>
        <w:t xml:space="preserve">4 </w:t>
      </w:r>
      <w:r w:rsidRPr="00666E95">
        <w:rPr>
          <w:rFonts w:ascii="Arial Narrow" w:hAnsi="Arial Narrow"/>
          <w:bCs/>
          <w:sz w:val="22"/>
          <w:szCs w:val="22"/>
        </w:rPr>
        <w:t xml:space="preserve">może zostać przedłużony przez Zamawiającego na uzasadniony wniosek Wykonawcy. </w:t>
      </w:r>
    </w:p>
    <w:p w14:paraId="7682DB29" w14:textId="6A78E416" w:rsidR="00FA311C" w:rsidRPr="00666E95" w:rsidRDefault="00FA311C" w:rsidP="00FD2A45">
      <w:pPr>
        <w:numPr>
          <w:ilvl w:val="0"/>
          <w:numId w:val="5"/>
        </w:numPr>
        <w:spacing w:line="276" w:lineRule="auto"/>
        <w:ind w:left="357" w:hanging="357"/>
        <w:jc w:val="both"/>
        <w:rPr>
          <w:rFonts w:ascii="Arial Narrow" w:hAnsi="Arial Narrow"/>
          <w:bCs/>
          <w:sz w:val="22"/>
          <w:szCs w:val="22"/>
        </w:rPr>
      </w:pPr>
      <w:r w:rsidRPr="00666E95">
        <w:rPr>
          <w:rFonts w:ascii="Arial Narrow" w:hAnsi="Arial Narrow"/>
          <w:bCs/>
          <w:sz w:val="22"/>
          <w:szCs w:val="22"/>
        </w:rPr>
        <w:t>W przypadku uznania reklamacji</w:t>
      </w:r>
      <w:r w:rsidR="00060038" w:rsidRPr="00666E95">
        <w:rPr>
          <w:rFonts w:ascii="Arial Narrow" w:hAnsi="Arial Narrow"/>
          <w:bCs/>
          <w:sz w:val="22"/>
          <w:szCs w:val="22"/>
        </w:rPr>
        <w:t xml:space="preserve"> i</w:t>
      </w:r>
      <w:r w:rsidRPr="00666E95">
        <w:rPr>
          <w:rFonts w:ascii="Arial Narrow" w:hAnsi="Arial Narrow"/>
          <w:bCs/>
          <w:sz w:val="22"/>
          <w:szCs w:val="22"/>
        </w:rPr>
        <w:t xml:space="preserve"> nieprzystąpienie przez Wykonawcę do usunięcia wad lub usterek w</w:t>
      </w:r>
      <w:r w:rsidR="006429B2" w:rsidRPr="00666E95">
        <w:rPr>
          <w:rFonts w:ascii="Arial Narrow" w:hAnsi="Arial Narrow"/>
          <w:bCs/>
          <w:sz w:val="22"/>
          <w:szCs w:val="22"/>
        </w:rPr>
        <w:t> </w:t>
      </w:r>
      <w:r w:rsidRPr="00666E95">
        <w:rPr>
          <w:rFonts w:ascii="Arial Narrow" w:hAnsi="Arial Narrow"/>
          <w:bCs/>
          <w:sz w:val="22"/>
          <w:szCs w:val="22"/>
        </w:rPr>
        <w:t>wyznaczonym przez Zamawiającego terminie, bądź pomimo przystąpienia nieusunięcie ich w wyznaczonym terminie, daje Zamawiającemu prawo powierzenia ich usunięcia osobom trzecim bez utraty prawa do gwarancji. W przypadku usunięcia wad lub usterek przez osobę trzecią, Wykonawca pokryje poniesione przez</w:t>
      </w:r>
      <w:r w:rsidR="006429B2" w:rsidRPr="00666E95">
        <w:rPr>
          <w:rFonts w:ascii="Arial Narrow" w:hAnsi="Arial Narrow"/>
          <w:bCs/>
          <w:sz w:val="22"/>
          <w:szCs w:val="22"/>
        </w:rPr>
        <w:t> </w:t>
      </w:r>
      <w:r w:rsidRPr="00666E95">
        <w:rPr>
          <w:rFonts w:ascii="Arial Narrow" w:hAnsi="Arial Narrow"/>
          <w:bCs/>
          <w:sz w:val="22"/>
          <w:szCs w:val="22"/>
        </w:rPr>
        <w:t>Zamawiającego koszty w pełnej wysokości.</w:t>
      </w:r>
    </w:p>
    <w:p w14:paraId="193174EA" w14:textId="32A0840A" w:rsidR="00294F61" w:rsidRPr="00666E95" w:rsidRDefault="001439E7" w:rsidP="00FD2A45">
      <w:pPr>
        <w:numPr>
          <w:ilvl w:val="0"/>
          <w:numId w:val="5"/>
        </w:numPr>
        <w:spacing w:line="276" w:lineRule="auto"/>
        <w:ind w:left="357" w:hanging="357"/>
        <w:jc w:val="both"/>
        <w:rPr>
          <w:rFonts w:ascii="Arial Narrow" w:hAnsi="Arial Narrow"/>
          <w:bCs/>
          <w:sz w:val="22"/>
          <w:szCs w:val="22"/>
        </w:rPr>
      </w:pPr>
      <w:r w:rsidRPr="00666E95">
        <w:rPr>
          <w:rFonts w:ascii="Arial Narrow" w:hAnsi="Arial Narrow"/>
          <w:bCs/>
          <w:sz w:val="22"/>
          <w:szCs w:val="22"/>
        </w:rPr>
        <w:t>Nierozpatrzona reklamacja w terminie, o którym mowa w ust</w:t>
      </w:r>
      <w:r w:rsidR="004C322B" w:rsidRPr="00666E95">
        <w:rPr>
          <w:rFonts w:ascii="Arial Narrow" w:hAnsi="Arial Narrow"/>
          <w:bCs/>
          <w:sz w:val="22"/>
          <w:szCs w:val="22"/>
        </w:rPr>
        <w:t>.</w:t>
      </w:r>
      <w:r w:rsidR="000D0B17">
        <w:rPr>
          <w:rFonts w:ascii="Arial Narrow" w:hAnsi="Arial Narrow"/>
          <w:bCs/>
          <w:sz w:val="22"/>
          <w:szCs w:val="22"/>
        </w:rPr>
        <w:t xml:space="preserve"> 4 </w:t>
      </w:r>
      <w:r w:rsidR="003364C0" w:rsidRPr="00666E95">
        <w:rPr>
          <w:rFonts w:ascii="Arial Narrow" w:hAnsi="Arial Narrow"/>
          <w:bCs/>
          <w:sz w:val="22"/>
          <w:szCs w:val="22"/>
        </w:rPr>
        <w:t>uznana</w:t>
      </w:r>
      <w:r w:rsidRPr="00666E95">
        <w:rPr>
          <w:rFonts w:ascii="Arial Narrow" w:hAnsi="Arial Narrow"/>
          <w:bCs/>
          <w:sz w:val="22"/>
          <w:szCs w:val="22"/>
        </w:rPr>
        <w:t xml:space="preserve"> zostaje za zasadną.</w:t>
      </w:r>
    </w:p>
    <w:p w14:paraId="195EF287" w14:textId="77777777" w:rsidR="0005457F" w:rsidRDefault="0005457F" w:rsidP="0005457F">
      <w:pPr>
        <w:spacing w:line="276" w:lineRule="auto"/>
        <w:jc w:val="both"/>
        <w:rPr>
          <w:rFonts w:ascii="Arial Narrow" w:hAnsi="Arial Narrow" w:cs="Arial"/>
          <w:b/>
          <w:sz w:val="22"/>
          <w:szCs w:val="22"/>
        </w:rPr>
      </w:pPr>
    </w:p>
    <w:p w14:paraId="0CD0E8BD" w14:textId="77777777" w:rsidR="006D20CC" w:rsidRPr="00666E95" w:rsidRDefault="006D20CC" w:rsidP="0005457F">
      <w:pPr>
        <w:spacing w:line="276" w:lineRule="auto"/>
        <w:jc w:val="both"/>
        <w:rPr>
          <w:rFonts w:ascii="Arial Narrow" w:hAnsi="Arial Narrow" w:cs="Arial"/>
          <w:b/>
          <w:sz w:val="22"/>
          <w:szCs w:val="22"/>
        </w:rPr>
      </w:pPr>
    </w:p>
    <w:p w14:paraId="6A8ADD63" w14:textId="77777777" w:rsidR="0005457F" w:rsidRPr="00666E95" w:rsidRDefault="0005457F" w:rsidP="0005457F">
      <w:pPr>
        <w:spacing w:line="276" w:lineRule="auto"/>
        <w:jc w:val="center"/>
        <w:rPr>
          <w:rFonts w:ascii="Arial Narrow" w:hAnsi="Arial Narrow" w:cs="Arial"/>
          <w:b/>
          <w:sz w:val="22"/>
          <w:szCs w:val="22"/>
        </w:rPr>
      </w:pPr>
      <w:r w:rsidRPr="00666E95">
        <w:rPr>
          <w:rFonts w:ascii="Arial Narrow" w:hAnsi="Arial Narrow" w:cs="Arial"/>
          <w:b/>
          <w:sz w:val="22"/>
          <w:szCs w:val="22"/>
        </w:rPr>
        <w:t>KARY UMOWNE I ODSZKODOWANIA</w:t>
      </w:r>
    </w:p>
    <w:p w14:paraId="6C5C0F94" w14:textId="65C786AD" w:rsidR="0005457F" w:rsidRDefault="0005457F" w:rsidP="0005457F">
      <w:pPr>
        <w:spacing w:line="276" w:lineRule="auto"/>
        <w:jc w:val="center"/>
        <w:rPr>
          <w:rFonts w:ascii="Arial Narrow" w:hAnsi="Arial Narrow" w:cs="Arial"/>
          <w:b/>
          <w:sz w:val="22"/>
          <w:szCs w:val="22"/>
        </w:rPr>
      </w:pPr>
      <w:r w:rsidRPr="00666E95">
        <w:rPr>
          <w:rFonts w:ascii="Arial Narrow" w:hAnsi="Arial Narrow" w:cs="Arial"/>
          <w:b/>
          <w:sz w:val="22"/>
          <w:szCs w:val="22"/>
        </w:rPr>
        <w:t xml:space="preserve">§ 7 </w:t>
      </w:r>
    </w:p>
    <w:p w14:paraId="0CF8C128" w14:textId="77777777" w:rsidR="006D20CC" w:rsidRPr="00666E95" w:rsidRDefault="006D20CC" w:rsidP="0005457F">
      <w:pPr>
        <w:spacing w:line="276" w:lineRule="auto"/>
        <w:jc w:val="center"/>
        <w:rPr>
          <w:rFonts w:ascii="Arial Narrow" w:hAnsi="Arial Narrow" w:cs="Arial"/>
          <w:b/>
          <w:sz w:val="22"/>
          <w:szCs w:val="22"/>
        </w:rPr>
      </w:pPr>
    </w:p>
    <w:p w14:paraId="22CEA132" w14:textId="392C9F1C" w:rsidR="0005457F" w:rsidRPr="00666E95" w:rsidRDefault="0005457F" w:rsidP="00FD2A45">
      <w:pPr>
        <w:numPr>
          <w:ilvl w:val="0"/>
          <w:numId w:val="17"/>
        </w:numPr>
        <w:spacing w:line="276" w:lineRule="auto"/>
        <w:ind w:left="357" w:hanging="357"/>
        <w:jc w:val="both"/>
        <w:rPr>
          <w:rFonts w:ascii="Arial Narrow" w:hAnsi="Arial Narrow"/>
          <w:bCs/>
          <w:sz w:val="22"/>
          <w:szCs w:val="22"/>
          <w:u w:val="single"/>
        </w:rPr>
      </w:pPr>
      <w:r w:rsidRPr="00666E95">
        <w:rPr>
          <w:rFonts w:ascii="Arial Narrow" w:hAnsi="Arial Narrow"/>
          <w:bCs/>
          <w:sz w:val="22"/>
          <w:szCs w:val="22"/>
        </w:rPr>
        <w:t xml:space="preserve">W przypadku stwierdzenia przez Zamawiającego niezgodności zakresu zrealizowanej usługi ze Zleceniem Serwisowym lub niezgodności w zakresie rodzaju, ilości lub jakości zamawianych części zamiennych/akcesoriów, Zamawiający zgłasza Wykonawcy fakt wystąpienia niezgodności i wzywa do ich niezwłocznego usunięcia w terminie 3 dni roboczych. </w:t>
      </w:r>
      <w:r w:rsidRPr="00666E95">
        <w:rPr>
          <w:rFonts w:ascii="Arial Narrow" w:hAnsi="Arial Narrow"/>
          <w:bCs/>
          <w:sz w:val="22"/>
          <w:szCs w:val="22"/>
          <w:u w:val="single"/>
        </w:rPr>
        <w:t xml:space="preserve">Termin może zostać przedłużony przez Zamawiającego na uzasadniony wniosek Wykonawcy. </w:t>
      </w:r>
    </w:p>
    <w:p w14:paraId="6C0ABB86" w14:textId="5FB47C90" w:rsidR="0005457F" w:rsidRPr="00666E95" w:rsidRDefault="0005457F" w:rsidP="00FD2A45">
      <w:pPr>
        <w:numPr>
          <w:ilvl w:val="0"/>
          <w:numId w:val="17"/>
        </w:numPr>
        <w:spacing w:line="276" w:lineRule="auto"/>
        <w:ind w:left="357" w:hanging="357"/>
        <w:jc w:val="both"/>
        <w:rPr>
          <w:rFonts w:ascii="Arial Narrow" w:hAnsi="Arial Narrow"/>
          <w:bCs/>
          <w:sz w:val="22"/>
          <w:szCs w:val="22"/>
          <w:u w:val="single"/>
        </w:rPr>
      </w:pPr>
      <w:r w:rsidRPr="00666E95">
        <w:rPr>
          <w:rFonts w:ascii="Arial Narrow" w:hAnsi="Arial Narrow"/>
          <w:bCs/>
          <w:sz w:val="22"/>
          <w:szCs w:val="22"/>
        </w:rPr>
        <w:t>W przypadku stwierdzenia, że wykonana usługa została zrealizowana wadliwie lub części zamienne/akcesoria dostarczone przez Wykonawcę posiadają wady, Zamawiający zgłasza Wykonawcy fakt wystąpienia wad i</w:t>
      </w:r>
      <w:r w:rsidR="00B93B8F" w:rsidRPr="00666E95">
        <w:rPr>
          <w:rFonts w:ascii="Arial Narrow" w:hAnsi="Arial Narrow"/>
          <w:bCs/>
          <w:sz w:val="22"/>
          <w:szCs w:val="22"/>
        </w:rPr>
        <w:t> </w:t>
      </w:r>
      <w:r w:rsidRPr="00666E95">
        <w:rPr>
          <w:rFonts w:ascii="Arial Narrow" w:hAnsi="Arial Narrow"/>
          <w:bCs/>
          <w:sz w:val="22"/>
          <w:szCs w:val="22"/>
        </w:rPr>
        <w:t>wzywa do ich niezwłocznego usunięcia (w przypadku usług) lub wymiany (w przypadku części zamiennych/akcesoriów) na koszt Wykonawcy w terminie 7 dni</w:t>
      </w:r>
      <w:r w:rsidR="003959B6" w:rsidRPr="00666E95">
        <w:rPr>
          <w:rFonts w:ascii="Arial Narrow" w:hAnsi="Arial Narrow"/>
          <w:bCs/>
          <w:sz w:val="22"/>
          <w:szCs w:val="22"/>
        </w:rPr>
        <w:t>.</w:t>
      </w:r>
      <w:r w:rsidRPr="00666E95">
        <w:rPr>
          <w:rFonts w:ascii="Arial Narrow" w:hAnsi="Arial Narrow"/>
          <w:bCs/>
          <w:sz w:val="22"/>
          <w:szCs w:val="22"/>
        </w:rPr>
        <w:t xml:space="preserve"> </w:t>
      </w:r>
      <w:r w:rsidRPr="00666E95">
        <w:rPr>
          <w:rFonts w:ascii="Arial Narrow" w:hAnsi="Arial Narrow"/>
          <w:bCs/>
          <w:sz w:val="22"/>
          <w:szCs w:val="22"/>
          <w:u w:val="single"/>
        </w:rPr>
        <w:t>Termin może zostać przedłużony przez</w:t>
      </w:r>
      <w:r w:rsidR="00B93B8F" w:rsidRPr="00666E95">
        <w:rPr>
          <w:rFonts w:ascii="Arial Narrow" w:hAnsi="Arial Narrow"/>
          <w:bCs/>
          <w:sz w:val="22"/>
          <w:szCs w:val="22"/>
          <w:u w:val="single"/>
        </w:rPr>
        <w:t> </w:t>
      </w:r>
      <w:r w:rsidRPr="00666E95">
        <w:rPr>
          <w:rFonts w:ascii="Arial Narrow" w:hAnsi="Arial Narrow"/>
          <w:bCs/>
          <w:sz w:val="22"/>
          <w:szCs w:val="22"/>
          <w:u w:val="single"/>
        </w:rPr>
        <w:t xml:space="preserve">Zamawiającego terminu na uzasadniony wniosek Wykonawcy. </w:t>
      </w:r>
    </w:p>
    <w:p w14:paraId="72C90501" w14:textId="55C5981B" w:rsidR="001439E7" w:rsidRPr="00666E95" w:rsidRDefault="001439E7" w:rsidP="00FD2A45">
      <w:pPr>
        <w:numPr>
          <w:ilvl w:val="0"/>
          <w:numId w:val="17"/>
        </w:numPr>
        <w:spacing w:line="276" w:lineRule="auto"/>
        <w:ind w:left="357" w:hanging="357"/>
        <w:rPr>
          <w:rFonts w:ascii="Arial Narrow" w:hAnsi="Arial Narrow"/>
          <w:bCs/>
          <w:sz w:val="22"/>
          <w:szCs w:val="22"/>
        </w:rPr>
      </w:pPr>
      <w:r w:rsidRPr="00666E95">
        <w:rPr>
          <w:rFonts w:ascii="Arial Narrow" w:hAnsi="Arial Narrow"/>
          <w:bCs/>
          <w:sz w:val="22"/>
          <w:szCs w:val="22"/>
        </w:rPr>
        <w:t xml:space="preserve">Wykonawca </w:t>
      </w:r>
      <w:r w:rsidR="00910878" w:rsidRPr="00666E95">
        <w:rPr>
          <w:rFonts w:ascii="Arial Narrow" w:hAnsi="Arial Narrow"/>
          <w:bCs/>
          <w:sz w:val="22"/>
          <w:szCs w:val="22"/>
        </w:rPr>
        <w:t xml:space="preserve">jest zobowiązany do zapłaty kary umownej </w:t>
      </w:r>
      <w:r w:rsidRPr="00666E95">
        <w:rPr>
          <w:rFonts w:ascii="Arial Narrow" w:hAnsi="Arial Narrow"/>
          <w:bCs/>
          <w:sz w:val="22"/>
          <w:szCs w:val="22"/>
        </w:rPr>
        <w:t xml:space="preserve">na podstawie wystawionej przez Zamawiającego noty obciążeniowej w terminie wskazanym na nocie obciążeniowej, w następujących </w:t>
      </w:r>
      <w:r w:rsidR="00FD3148" w:rsidRPr="00666E95">
        <w:rPr>
          <w:rFonts w:ascii="Arial Narrow" w:hAnsi="Arial Narrow"/>
          <w:bCs/>
          <w:sz w:val="22"/>
          <w:szCs w:val="22"/>
        </w:rPr>
        <w:t>przy</w:t>
      </w:r>
      <w:r w:rsidRPr="00666E95">
        <w:rPr>
          <w:rFonts w:ascii="Arial Narrow" w:hAnsi="Arial Narrow"/>
          <w:bCs/>
          <w:sz w:val="22"/>
          <w:szCs w:val="22"/>
        </w:rPr>
        <w:t>padkach i wysokościach:</w:t>
      </w:r>
    </w:p>
    <w:p w14:paraId="24D1E4FC" w14:textId="3AD314CE" w:rsidR="001439E7" w:rsidRPr="004B0253" w:rsidRDefault="001439E7" w:rsidP="00FD2A45">
      <w:pPr>
        <w:numPr>
          <w:ilvl w:val="0"/>
          <w:numId w:val="21"/>
        </w:numPr>
        <w:spacing w:line="276" w:lineRule="auto"/>
        <w:ind w:left="709" w:hanging="284"/>
        <w:jc w:val="both"/>
        <w:rPr>
          <w:rFonts w:ascii="Arial Narrow" w:hAnsi="Arial Narrow"/>
          <w:bCs/>
          <w:sz w:val="22"/>
          <w:szCs w:val="22"/>
        </w:rPr>
      </w:pPr>
      <w:r w:rsidRPr="00666E95">
        <w:rPr>
          <w:rFonts w:ascii="Arial Narrow" w:hAnsi="Arial Narrow"/>
          <w:bCs/>
          <w:sz w:val="22"/>
          <w:szCs w:val="22"/>
        </w:rPr>
        <w:t xml:space="preserve">za zawarcie przez Wykonawcę na fakturze produktów lub usług, których Zamawiający nie autoryzował, </w:t>
      </w:r>
      <w:r w:rsidRPr="004B0253">
        <w:rPr>
          <w:rFonts w:ascii="Arial Narrow" w:hAnsi="Arial Narrow"/>
          <w:bCs/>
          <w:sz w:val="22"/>
          <w:szCs w:val="22"/>
        </w:rPr>
        <w:t>lub</w:t>
      </w:r>
      <w:r w:rsidR="006429B2" w:rsidRPr="004B0253">
        <w:rPr>
          <w:rFonts w:ascii="Arial Narrow" w:hAnsi="Arial Narrow"/>
          <w:bCs/>
          <w:sz w:val="22"/>
          <w:szCs w:val="22"/>
        </w:rPr>
        <w:t> </w:t>
      </w:r>
      <w:r w:rsidRPr="004B0253">
        <w:rPr>
          <w:rFonts w:ascii="Arial Narrow" w:hAnsi="Arial Narrow"/>
          <w:bCs/>
          <w:sz w:val="22"/>
          <w:szCs w:val="22"/>
        </w:rPr>
        <w:t>które nie zostały wykonane, w wysokości 10-krotności wartości netto tych produktów lub usług</w:t>
      </w:r>
      <w:r w:rsidR="003A785F" w:rsidRPr="004B0253">
        <w:rPr>
          <w:rFonts w:ascii="Arial Narrow" w:hAnsi="Arial Narrow"/>
          <w:bCs/>
          <w:sz w:val="22"/>
          <w:szCs w:val="22"/>
        </w:rPr>
        <w:t>,</w:t>
      </w:r>
    </w:p>
    <w:p w14:paraId="234A677F" w14:textId="625D8968" w:rsidR="0005457F" w:rsidRPr="004B0253" w:rsidRDefault="00A763EF" w:rsidP="007C0D39">
      <w:pPr>
        <w:numPr>
          <w:ilvl w:val="0"/>
          <w:numId w:val="21"/>
        </w:numPr>
        <w:spacing w:line="276" w:lineRule="auto"/>
        <w:ind w:left="709" w:hanging="284"/>
        <w:jc w:val="both"/>
        <w:rPr>
          <w:rFonts w:ascii="Arial Narrow" w:hAnsi="Arial Narrow"/>
          <w:sz w:val="22"/>
        </w:rPr>
      </w:pPr>
      <w:r w:rsidRPr="004B0253">
        <w:rPr>
          <w:rFonts w:ascii="Arial Narrow" w:hAnsi="Arial Narrow"/>
          <w:bCs/>
          <w:sz w:val="22"/>
          <w:szCs w:val="22"/>
        </w:rPr>
        <w:t xml:space="preserve">za każdy rozpoczęty dzień opóźnienia w wykonaniu jednostkowego zlecenia, </w:t>
      </w:r>
      <w:r w:rsidR="00BE4231" w:rsidRPr="004B0253">
        <w:rPr>
          <w:rFonts w:ascii="Arial Narrow" w:hAnsi="Arial Narrow"/>
          <w:bCs/>
          <w:sz w:val="22"/>
          <w:szCs w:val="22"/>
        </w:rPr>
        <w:t xml:space="preserve">o którym mowa w § 2 ust. 4, </w:t>
      </w:r>
      <w:r w:rsidRPr="004B0253">
        <w:rPr>
          <w:rFonts w:ascii="Arial Narrow" w:hAnsi="Arial Narrow"/>
          <w:bCs/>
          <w:sz w:val="22"/>
          <w:szCs w:val="22"/>
        </w:rPr>
        <w:t xml:space="preserve">w wysokości </w:t>
      </w:r>
      <w:r w:rsidR="00727924" w:rsidRPr="004B0253">
        <w:rPr>
          <w:rFonts w:ascii="Arial Narrow" w:hAnsi="Arial Narrow"/>
          <w:bCs/>
          <w:sz w:val="22"/>
          <w:szCs w:val="22"/>
        </w:rPr>
        <w:t xml:space="preserve">20 zł </w:t>
      </w:r>
      <w:r w:rsidR="005D77C8" w:rsidRPr="004B0253">
        <w:rPr>
          <w:rFonts w:ascii="Arial Narrow" w:hAnsi="Arial Narrow"/>
          <w:bCs/>
          <w:sz w:val="22"/>
          <w:szCs w:val="22"/>
        </w:rPr>
        <w:t xml:space="preserve">netto </w:t>
      </w:r>
      <w:r w:rsidR="00727924" w:rsidRPr="004B0253">
        <w:rPr>
          <w:rFonts w:ascii="Arial Narrow" w:hAnsi="Arial Narrow"/>
          <w:bCs/>
          <w:sz w:val="22"/>
          <w:szCs w:val="22"/>
        </w:rPr>
        <w:t>w samochodach do 3,5 t,</w:t>
      </w:r>
      <w:r w:rsidRPr="004B0253">
        <w:rPr>
          <w:rFonts w:ascii="Arial Narrow" w:hAnsi="Arial Narrow"/>
          <w:bCs/>
          <w:sz w:val="22"/>
          <w:szCs w:val="22"/>
        </w:rPr>
        <w:t xml:space="preserve"> nie więcej niż do 100 % wartości umowy netto</w:t>
      </w:r>
      <w:r w:rsidR="003A785F" w:rsidRPr="004B0253">
        <w:rPr>
          <w:rFonts w:ascii="Arial Narrow" w:hAnsi="Arial Narrow"/>
          <w:bCs/>
          <w:sz w:val="22"/>
          <w:szCs w:val="22"/>
        </w:rPr>
        <w:t>,</w:t>
      </w:r>
    </w:p>
    <w:p w14:paraId="7F46ECE1" w14:textId="77777777" w:rsidR="00D107E9" w:rsidRPr="004B0253" w:rsidRDefault="00D107E9" w:rsidP="00FD2A45">
      <w:pPr>
        <w:numPr>
          <w:ilvl w:val="0"/>
          <w:numId w:val="21"/>
        </w:numPr>
        <w:spacing w:line="276" w:lineRule="auto"/>
        <w:ind w:left="709" w:hanging="284"/>
        <w:jc w:val="both"/>
        <w:rPr>
          <w:rFonts w:ascii="Arial Narrow" w:hAnsi="Arial Narrow"/>
          <w:bCs/>
          <w:sz w:val="22"/>
          <w:szCs w:val="22"/>
        </w:rPr>
      </w:pPr>
      <w:r w:rsidRPr="004B0253">
        <w:rPr>
          <w:rFonts w:ascii="Arial Narrow" w:hAnsi="Arial Narrow"/>
          <w:bCs/>
          <w:sz w:val="22"/>
          <w:szCs w:val="22"/>
        </w:rPr>
        <w:t xml:space="preserve">za każdy rozpoczęty dzień opóźnienia w usunięciu wad i usterek, stwierdzonych przy odbiorze pojazdu oraz w okresie obowiązywania gwarancji i rękojmi, w wysokości 1% kwoty wynagrodzenia netto za realizację zlecenia jednostkowego, nie więcej niż do 100 % wartości umowy netto.  </w:t>
      </w:r>
    </w:p>
    <w:p w14:paraId="46D63270" w14:textId="77777777" w:rsidR="00FA25B1" w:rsidRPr="004B0253" w:rsidRDefault="0005457F" w:rsidP="00FA25B1">
      <w:pPr>
        <w:numPr>
          <w:ilvl w:val="0"/>
          <w:numId w:val="17"/>
        </w:numPr>
        <w:spacing w:line="276" w:lineRule="auto"/>
        <w:ind w:left="357" w:hanging="357"/>
        <w:jc w:val="both"/>
        <w:rPr>
          <w:rFonts w:ascii="Arial Narrow" w:hAnsi="Arial Narrow"/>
          <w:bCs/>
          <w:sz w:val="22"/>
          <w:szCs w:val="22"/>
        </w:rPr>
      </w:pPr>
      <w:r w:rsidRPr="004B0253">
        <w:rPr>
          <w:rFonts w:ascii="Arial Narrow" w:hAnsi="Arial Narrow"/>
          <w:bCs/>
          <w:sz w:val="22"/>
          <w:szCs w:val="22"/>
        </w:rPr>
        <w:t>Wykonawca jest zobowiązany za</w:t>
      </w:r>
      <w:r w:rsidR="00A77A7F" w:rsidRPr="004B0253">
        <w:rPr>
          <w:rFonts w:ascii="Arial Narrow" w:hAnsi="Arial Narrow"/>
          <w:bCs/>
          <w:sz w:val="22"/>
          <w:szCs w:val="22"/>
        </w:rPr>
        <w:t>płacić kary umowne w terminie wskazanym w nocie obciążeniowej liczonym</w:t>
      </w:r>
      <w:r w:rsidRPr="004B0253">
        <w:rPr>
          <w:rFonts w:ascii="Arial Narrow" w:hAnsi="Arial Narrow"/>
          <w:bCs/>
          <w:sz w:val="22"/>
          <w:szCs w:val="22"/>
        </w:rPr>
        <w:t xml:space="preserve"> od dnia </w:t>
      </w:r>
      <w:r w:rsidR="00A77A7F" w:rsidRPr="004B0253">
        <w:rPr>
          <w:rFonts w:ascii="Arial Narrow" w:hAnsi="Arial Narrow"/>
          <w:bCs/>
          <w:sz w:val="22"/>
          <w:szCs w:val="22"/>
        </w:rPr>
        <w:t>jej doręczenia</w:t>
      </w:r>
      <w:r w:rsidRPr="004B0253">
        <w:rPr>
          <w:rFonts w:ascii="Arial Narrow" w:hAnsi="Arial Narrow"/>
          <w:bCs/>
          <w:sz w:val="22"/>
          <w:szCs w:val="22"/>
        </w:rPr>
        <w:t>.</w:t>
      </w:r>
    </w:p>
    <w:p w14:paraId="14766FD9" w14:textId="37E39995" w:rsidR="0005457F" w:rsidRPr="004B0253" w:rsidRDefault="00FA25B1" w:rsidP="00FA25B1">
      <w:pPr>
        <w:numPr>
          <w:ilvl w:val="0"/>
          <w:numId w:val="17"/>
        </w:numPr>
        <w:spacing w:line="276" w:lineRule="auto"/>
        <w:ind w:left="357" w:hanging="357"/>
        <w:jc w:val="both"/>
        <w:rPr>
          <w:rFonts w:ascii="Arial Narrow" w:hAnsi="Arial Narrow"/>
          <w:bCs/>
          <w:sz w:val="22"/>
          <w:szCs w:val="22"/>
        </w:rPr>
      </w:pPr>
      <w:r w:rsidRPr="004B0253">
        <w:rPr>
          <w:rFonts w:ascii="Arial Narrow" w:hAnsi="Arial Narrow"/>
          <w:bCs/>
          <w:sz w:val="22"/>
          <w:szCs w:val="22"/>
        </w:rPr>
        <w:t>Jeżeli wysokość zastrzeżonych kar umownych nie pokrywa poniesionej szk</w:t>
      </w:r>
      <w:r w:rsidR="000D0B17" w:rsidRPr="004B0253">
        <w:rPr>
          <w:rFonts w:ascii="Arial Narrow" w:hAnsi="Arial Narrow"/>
          <w:bCs/>
          <w:sz w:val="22"/>
          <w:szCs w:val="22"/>
        </w:rPr>
        <w:t>ody, Zamawiający zastrzega</w:t>
      </w:r>
      <w:r w:rsidRPr="004B0253">
        <w:rPr>
          <w:rFonts w:ascii="Arial Narrow" w:hAnsi="Arial Narrow"/>
          <w:bCs/>
          <w:sz w:val="22"/>
          <w:szCs w:val="22"/>
        </w:rPr>
        <w:t xml:space="preserve"> możliwość dochodzenia odszkodowania uzupełniającego na zasadach ogólnych.</w:t>
      </w:r>
    </w:p>
    <w:p w14:paraId="1B1047D0" w14:textId="77777777" w:rsidR="00A77A7F" w:rsidRPr="004B0253" w:rsidRDefault="0005457F" w:rsidP="00A77A7F">
      <w:pPr>
        <w:numPr>
          <w:ilvl w:val="0"/>
          <w:numId w:val="17"/>
        </w:numPr>
        <w:spacing w:line="276" w:lineRule="auto"/>
        <w:ind w:left="357" w:hanging="357"/>
        <w:jc w:val="both"/>
        <w:rPr>
          <w:rFonts w:ascii="Arial Narrow" w:hAnsi="Arial Narrow"/>
          <w:bCs/>
          <w:sz w:val="22"/>
          <w:szCs w:val="22"/>
        </w:rPr>
      </w:pPr>
      <w:r w:rsidRPr="004B0253">
        <w:rPr>
          <w:rFonts w:ascii="Arial Narrow" w:hAnsi="Arial Narrow"/>
          <w:bCs/>
          <w:sz w:val="22"/>
          <w:szCs w:val="22"/>
        </w:rPr>
        <w:t>Utrata roszczeń z tytułu wad fizycznych i prawnych nie następuje mimo upływu terminu gwarancji, jeżeli Wykonawca wadę podstępnie zataił.</w:t>
      </w:r>
    </w:p>
    <w:p w14:paraId="4084B521" w14:textId="5DBD12BC" w:rsidR="00A77A7F" w:rsidRPr="004B0253" w:rsidRDefault="00A77A7F" w:rsidP="00A77A7F">
      <w:pPr>
        <w:numPr>
          <w:ilvl w:val="0"/>
          <w:numId w:val="17"/>
        </w:numPr>
        <w:spacing w:line="276" w:lineRule="auto"/>
        <w:ind w:left="357" w:hanging="357"/>
        <w:jc w:val="both"/>
        <w:rPr>
          <w:rFonts w:ascii="Arial Narrow" w:hAnsi="Arial Narrow"/>
          <w:bCs/>
          <w:sz w:val="22"/>
          <w:szCs w:val="22"/>
        </w:rPr>
      </w:pPr>
      <w:r w:rsidRPr="004B0253">
        <w:rPr>
          <w:rFonts w:ascii="Arial Narrow" w:hAnsi="Arial Narrow"/>
          <w:bCs/>
          <w:sz w:val="22"/>
          <w:szCs w:val="22"/>
        </w:rPr>
        <w:t>Przesłanie dokumentu obciążającego</w:t>
      </w:r>
      <w:r w:rsidR="00135F5E" w:rsidRPr="004B0253">
        <w:rPr>
          <w:rFonts w:ascii="Arial Narrow" w:hAnsi="Arial Narrow"/>
          <w:bCs/>
          <w:sz w:val="22"/>
          <w:szCs w:val="22"/>
        </w:rPr>
        <w:t xml:space="preserve"> karą umowną jest</w:t>
      </w:r>
      <w:r w:rsidRPr="004B0253">
        <w:rPr>
          <w:rFonts w:ascii="Arial Narrow" w:hAnsi="Arial Narrow"/>
          <w:bCs/>
          <w:sz w:val="22"/>
          <w:szCs w:val="22"/>
        </w:rPr>
        <w:t xml:space="preserve"> możliwe także przy wykorzystaniu</w:t>
      </w:r>
      <w:r w:rsidR="00135F5E" w:rsidRPr="004B0253">
        <w:rPr>
          <w:rFonts w:ascii="Arial Narrow" w:hAnsi="Arial Narrow"/>
          <w:bCs/>
          <w:sz w:val="22"/>
          <w:szCs w:val="22"/>
        </w:rPr>
        <w:t xml:space="preserve"> poczty elektronicznej i adresów</w:t>
      </w:r>
      <w:r w:rsidRPr="004B0253">
        <w:rPr>
          <w:rFonts w:ascii="Arial Narrow" w:hAnsi="Arial Narrow"/>
          <w:bCs/>
          <w:sz w:val="22"/>
          <w:szCs w:val="22"/>
        </w:rPr>
        <w:t xml:space="preserve"> </w:t>
      </w:r>
      <w:r w:rsidR="00135F5E" w:rsidRPr="004B0253">
        <w:rPr>
          <w:rFonts w:ascii="Arial Narrow" w:hAnsi="Arial Narrow"/>
          <w:bCs/>
          <w:sz w:val="22"/>
          <w:szCs w:val="22"/>
        </w:rPr>
        <w:t xml:space="preserve">z  § 3 ust. 1 </w:t>
      </w:r>
      <w:r w:rsidRPr="004B0253">
        <w:rPr>
          <w:rFonts w:ascii="Arial Narrow" w:hAnsi="Arial Narrow"/>
          <w:bCs/>
          <w:sz w:val="22"/>
          <w:szCs w:val="22"/>
        </w:rPr>
        <w:t xml:space="preserve">Umowy.  </w:t>
      </w:r>
    </w:p>
    <w:p w14:paraId="568ED0FD" w14:textId="77777777" w:rsidR="00FA25B1" w:rsidRDefault="00FA25B1" w:rsidP="000D0B17">
      <w:pPr>
        <w:spacing w:line="276" w:lineRule="auto"/>
        <w:rPr>
          <w:rFonts w:ascii="Arial Narrow" w:hAnsi="Arial Narrow"/>
          <w:b/>
          <w:bCs/>
          <w:sz w:val="22"/>
          <w:szCs w:val="22"/>
        </w:rPr>
      </w:pPr>
    </w:p>
    <w:p w14:paraId="7340C6BA" w14:textId="27163E16" w:rsidR="0005457F" w:rsidRPr="00666E95" w:rsidRDefault="0005457F" w:rsidP="0005457F">
      <w:pPr>
        <w:spacing w:line="276" w:lineRule="auto"/>
        <w:ind w:left="361"/>
        <w:jc w:val="center"/>
        <w:rPr>
          <w:rFonts w:ascii="Arial Narrow" w:hAnsi="Arial Narrow"/>
          <w:b/>
          <w:bCs/>
          <w:sz w:val="22"/>
          <w:szCs w:val="22"/>
        </w:rPr>
      </w:pPr>
      <w:r w:rsidRPr="00666E95">
        <w:rPr>
          <w:rFonts w:ascii="Arial Narrow" w:hAnsi="Arial Narrow"/>
          <w:b/>
          <w:bCs/>
          <w:sz w:val="22"/>
          <w:szCs w:val="22"/>
        </w:rPr>
        <w:lastRenderedPageBreak/>
        <w:t>WYPOWIEDZENIE UMOWY</w:t>
      </w:r>
    </w:p>
    <w:p w14:paraId="1714B50D" w14:textId="6DF2C6D4" w:rsidR="0005457F" w:rsidRDefault="0005457F" w:rsidP="0005457F">
      <w:pPr>
        <w:tabs>
          <w:tab w:val="left" w:leader="dot" w:pos="9072"/>
        </w:tabs>
        <w:spacing w:line="276" w:lineRule="auto"/>
        <w:jc w:val="center"/>
        <w:rPr>
          <w:rFonts w:ascii="Arial Narrow" w:hAnsi="Arial Narrow" w:cs="Arial"/>
          <w:b/>
          <w:sz w:val="22"/>
          <w:szCs w:val="22"/>
        </w:rPr>
      </w:pPr>
      <w:r w:rsidRPr="00666E95">
        <w:rPr>
          <w:rFonts w:ascii="Arial Narrow" w:hAnsi="Arial Narrow" w:cs="Arial"/>
          <w:b/>
          <w:sz w:val="22"/>
          <w:szCs w:val="22"/>
        </w:rPr>
        <w:t>§ 8</w:t>
      </w:r>
    </w:p>
    <w:p w14:paraId="573A8FD1" w14:textId="77777777" w:rsidR="006D20CC" w:rsidRPr="00666E95" w:rsidRDefault="006D20CC" w:rsidP="0005457F">
      <w:pPr>
        <w:tabs>
          <w:tab w:val="left" w:leader="dot" w:pos="9072"/>
        </w:tabs>
        <w:spacing w:line="276" w:lineRule="auto"/>
        <w:jc w:val="center"/>
        <w:rPr>
          <w:rFonts w:ascii="Arial Narrow" w:hAnsi="Arial Narrow" w:cs="Arial"/>
          <w:b/>
          <w:sz w:val="22"/>
          <w:szCs w:val="22"/>
        </w:rPr>
      </w:pPr>
    </w:p>
    <w:p w14:paraId="10727849" w14:textId="304DF915" w:rsidR="0005457F" w:rsidRPr="00FA25B1" w:rsidRDefault="0005457F" w:rsidP="00FA25B1">
      <w:pPr>
        <w:pStyle w:val="Tekstpodstawowywcity3"/>
        <w:numPr>
          <w:ilvl w:val="0"/>
          <w:numId w:val="4"/>
        </w:numPr>
        <w:spacing w:line="276" w:lineRule="auto"/>
        <w:ind w:left="357" w:hanging="357"/>
        <w:rPr>
          <w:rFonts w:ascii="Arial Narrow" w:hAnsi="Arial Narrow"/>
          <w:sz w:val="22"/>
          <w:szCs w:val="22"/>
        </w:rPr>
      </w:pPr>
      <w:r w:rsidRPr="00666E95">
        <w:rPr>
          <w:rFonts w:ascii="Arial Narrow" w:hAnsi="Arial Narrow"/>
          <w:sz w:val="22"/>
          <w:szCs w:val="22"/>
        </w:rPr>
        <w:t xml:space="preserve">Umowa może być wypowiedziana przez każdą ze </w:t>
      </w:r>
      <w:r w:rsidR="003B377D" w:rsidRPr="00666E95">
        <w:rPr>
          <w:rFonts w:ascii="Arial Narrow" w:hAnsi="Arial Narrow"/>
          <w:sz w:val="22"/>
          <w:szCs w:val="22"/>
        </w:rPr>
        <w:t>S</w:t>
      </w:r>
      <w:r w:rsidRPr="00666E95">
        <w:rPr>
          <w:rFonts w:ascii="Arial Narrow" w:hAnsi="Arial Narrow"/>
          <w:sz w:val="22"/>
          <w:szCs w:val="22"/>
        </w:rPr>
        <w:t xml:space="preserve">tron z zachowaniem </w:t>
      </w:r>
      <w:r w:rsidR="00596D5E" w:rsidRPr="00666E95">
        <w:rPr>
          <w:rFonts w:ascii="Arial Narrow" w:hAnsi="Arial Narrow"/>
          <w:b/>
          <w:sz w:val="22"/>
          <w:szCs w:val="22"/>
        </w:rPr>
        <w:t>2</w:t>
      </w:r>
      <w:r w:rsidRPr="00666E95">
        <w:rPr>
          <w:rFonts w:ascii="Arial Narrow" w:hAnsi="Arial Narrow"/>
          <w:b/>
          <w:sz w:val="22"/>
          <w:szCs w:val="22"/>
        </w:rPr>
        <w:t>-miesięcznego</w:t>
      </w:r>
      <w:r w:rsidRPr="00666E95">
        <w:rPr>
          <w:rFonts w:ascii="Arial Narrow" w:hAnsi="Arial Narrow"/>
          <w:sz w:val="22"/>
          <w:szCs w:val="22"/>
        </w:rPr>
        <w:t xml:space="preserve"> okresu wypowiedzenia ze skutkiem na koniec miesiąca kalendarzowego.</w:t>
      </w:r>
    </w:p>
    <w:p w14:paraId="127D43B7" w14:textId="279BDBBB" w:rsidR="0005457F" w:rsidRPr="00666E95" w:rsidRDefault="00862395" w:rsidP="00FD2A45">
      <w:pPr>
        <w:pStyle w:val="Tekstpodstawowy"/>
        <w:numPr>
          <w:ilvl w:val="0"/>
          <w:numId w:val="4"/>
        </w:numPr>
        <w:suppressAutoHyphens w:val="0"/>
        <w:spacing w:line="276" w:lineRule="auto"/>
        <w:ind w:left="357" w:hanging="357"/>
        <w:jc w:val="both"/>
        <w:rPr>
          <w:rFonts w:ascii="Arial Narrow" w:hAnsi="Arial Narrow"/>
          <w:b w:val="0"/>
          <w:sz w:val="22"/>
          <w:szCs w:val="22"/>
          <w:u w:val="none"/>
        </w:rPr>
      </w:pPr>
      <w:r>
        <w:rPr>
          <w:rFonts w:ascii="Arial Narrow" w:hAnsi="Arial Narrow"/>
          <w:b w:val="0"/>
          <w:sz w:val="22"/>
          <w:szCs w:val="22"/>
          <w:u w:val="none"/>
        </w:rPr>
        <w:t xml:space="preserve">Zamawiający może </w:t>
      </w:r>
      <w:r w:rsidRPr="00862395">
        <w:rPr>
          <w:rFonts w:ascii="Arial Narrow" w:hAnsi="Arial Narrow"/>
          <w:b w:val="0"/>
          <w:sz w:val="22"/>
          <w:szCs w:val="22"/>
          <w:u w:val="none"/>
        </w:rPr>
        <w:t>wypowiedzieć</w:t>
      </w:r>
      <w:r w:rsidR="0005457F" w:rsidRPr="00862395">
        <w:rPr>
          <w:rFonts w:ascii="Arial Narrow" w:hAnsi="Arial Narrow"/>
          <w:b w:val="0"/>
          <w:sz w:val="22"/>
          <w:szCs w:val="22"/>
          <w:u w:val="none"/>
        </w:rPr>
        <w:t xml:space="preserve"> </w:t>
      </w:r>
      <w:r w:rsidR="0005457F" w:rsidRPr="00666E95">
        <w:rPr>
          <w:rFonts w:ascii="Arial Narrow" w:hAnsi="Arial Narrow"/>
          <w:b w:val="0"/>
          <w:sz w:val="22"/>
          <w:szCs w:val="22"/>
          <w:u w:val="none"/>
        </w:rPr>
        <w:t xml:space="preserve">niniejszą Umowę ze skutkiem natychmiastowym w przypadku, gdy: </w:t>
      </w:r>
    </w:p>
    <w:p w14:paraId="6A9B89FC" w14:textId="77777777" w:rsidR="0005457F" w:rsidRPr="00666E95" w:rsidRDefault="0005457F" w:rsidP="00FD2A45">
      <w:pPr>
        <w:pStyle w:val="Tekstpodstawowywcity3"/>
        <w:numPr>
          <w:ilvl w:val="2"/>
          <w:numId w:val="15"/>
        </w:numPr>
        <w:spacing w:line="276" w:lineRule="auto"/>
        <w:ind w:left="709" w:hanging="284"/>
        <w:rPr>
          <w:rFonts w:ascii="Arial Narrow" w:hAnsi="Arial Narrow"/>
          <w:sz w:val="22"/>
          <w:szCs w:val="22"/>
        </w:rPr>
      </w:pPr>
      <w:r w:rsidRPr="00666E95">
        <w:rPr>
          <w:rFonts w:ascii="Arial Narrow" w:hAnsi="Arial Narrow"/>
          <w:sz w:val="22"/>
          <w:szCs w:val="22"/>
        </w:rPr>
        <w:t>zostanie wydane postanowienie o wszczęciu egzekucji z majątku Wykonawcy lub zabezpieczenia majątku Wykonawcy na podstawie przepisów Kodeksu Postępowania Cywilnego, które uniemożliwia Wykonawcy wykonanie umowy,</w:t>
      </w:r>
    </w:p>
    <w:p w14:paraId="6C0985D3" w14:textId="77777777" w:rsidR="0005457F" w:rsidRPr="00666E95" w:rsidRDefault="0005457F" w:rsidP="00FD2A45">
      <w:pPr>
        <w:pStyle w:val="Tekstpodstawowywcity3"/>
        <w:numPr>
          <w:ilvl w:val="2"/>
          <w:numId w:val="15"/>
        </w:numPr>
        <w:spacing w:line="276" w:lineRule="auto"/>
        <w:ind w:left="709" w:hanging="284"/>
        <w:rPr>
          <w:rFonts w:ascii="Arial Narrow" w:hAnsi="Arial Narrow"/>
          <w:sz w:val="22"/>
          <w:szCs w:val="22"/>
        </w:rPr>
      </w:pPr>
      <w:r w:rsidRPr="00666E95">
        <w:rPr>
          <w:rFonts w:ascii="Arial Narrow" w:hAnsi="Arial Narrow"/>
          <w:sz w:val="22"/>
          <w:szCs w:val="22"/>
        </w:rPr>
        <w:t>Wykonawca nie realizuje Zleceń Serwisowych terminowo bez uzasadnionych przyczyn, po uprzednim wezwaniu Wykonawcy na piśmie do wykonania Zlecenia w dodatkowym 3-dniowym terminie,</w:t>
      </w:r>
    </w:p>
    <w:p w14:paraId="445FE477" w14:textId="77777777" w:rsidR="0005457F" w:rsidRPr="00666E95" w:rsidRDefault="0005457F" w:rsidP="00FD2A45">
      <w:pPr>
        <w:pStyle w:val="Tekstpodstawowywcity3"/>
        <w:numPr>
          <w:ilvl w:val="2"/>
          <w:numId w:val="15"/>
        </w:numPr>
        <w:spacing w:line="276" w:lineRule="auto"/>
        <w:ind w:left="709" w:hanging="284"/>
        <w:rPr>
          <w:rFonts w:ascii="Arial Narrow" w:hAnsi="Arial Narrow"/>
          <w:sz w:val="22"/>
          <w:szCs w:val="22"/>
        </w:rPr>
      </w:pPr>
      <w:r w:rsidRPr="00666E95">
        <w:rPr>
          <w:rFonts w:ascii="Arial Narrow" w:hAnsi="Arial Narrow"/>
          <w:sz w:val="22"/>
          <w:szCs w:val="22"/>
        </w:rPr>
        <w:t>Wykonawca pozostaje w zwłoce z realizacją jakiejkolwiek usługi lub dostawy części zamiennych dokonywanej w ramach niniejszej umowy, i zwłoka ta przekracza 15 dni roboczych od daty otwarcia Zlecenia Serwisowego.</w:t>
      </w:r>
    </w:p>
    <w:p w14:paraId="2DCC89F7" w14:textId="32CF8BFA" w:rsidR="0005457F" w:rsidRPr="004B0253" w:rsidRDefault="00862395" w:rsidP="00FD2A45">
      <w:pPr>
        <w:pStyle w:val="Tekstpodstawowywcity3"/>
        <w:numPr>
          <w:ilvl w:val="0"/>
          <w:numId w:val="8"/>
        </w:numPr>
        <w:tabs>
          <w:tab w:val="clear" w:pos="361"/>
        </w:tabs>
        <w:spacing w:line="276" w:lineRule="auto"/>
        <w:ind w:left="357" w:hanging="357"/>
        <w:rPr>
          <w:rFonts w:ascii="Arial Narrow" w:hAnsi="Arial Narrow"/>
          <w:sz w:val="22"/>
          <w:szCs w:val="22"/>
        </w:rPr>
      </w:pPr>
      <w:r w:rsidRPr="004B0253">
        <w:rPr>
          <w:rFonts w:ascii="Arial Narrow" w:hAnsi="Arial Narrow"/>
          <w:sz w:val="22"/>
          <w:szCs w:val="22"/>
        </w:rPr>
        <w:t xml:space="preserve">W wypadku wypowiedzenia </w:t>
      </w:r>
      <w:r w:rsidR="0005457F" w:rsidRPr="004B0253">
        <w:rPr>
          <w:rFonts w:ascii="Arial Narrow" w:hAnsi="Arial Narrow"/>
          <w:sz w:val="22"/>
          <w:szCs w:val="22"/>
        </w:rPr>
        <w:t xml:space="preserve">umowy przez którąkolwiek ze </w:t>
      </w:r>
      <w:r w:rsidR="00C2165D" w:rsidRPr="004B0253">
        <w:rPr>
          <w:rFonts w:ascii="Arial Narrow" w:hAnsi="Arial Narrow"/>
          <w:sz w:val="22"/>
          <w:szCs w:val="22"/>
        </w:rPr>
        <w:t>S</w:t>
      </w:r>
      <w:r w:rsidR="0005457F" w:rsidRPr="004B0253">
        <w:rPr>
          <w:rFonts w:ascii="Arial Narrow" w:hAnsi="Arial Narrow"/>
          <w:sz w:val="22"/>
          <w:szCs w:val="22"/>
        </w:rPr>
        <w:t>tron, Wykonawca może żądać jedynie wynagrodzenia należnego mu z tytułu usłu</w:t>
      </w:r>
      <w:r w:rsidRPr="004B0253">
        <w:rPr>
          <w:rFonts w:ascii="Arial Narrow" w:hAnsi="Arial Narrow"/>
          <w:sz w:val="22"/>
          <w:szCs w:val="22"/>
        </w:rPr>
        <w:t>g wykonanych do dnia zakończenia</w:t>
      </w:r>
      <w:r w:rsidR="0005457F" w:rsidRPr="004B0253">
        <w:rPr>
          <w:rFonts w:ascii="Arial Narrow" w:hAnsi="Arial Narrow"/>
          <w:sz w:val="22"/>
          <w:szCs w:val="22"/>
        </w:rPr>
        <w:t xml:space="preserve"> umowy. </w:t>
      </w:r>
      <w:r w:rsidRPr="004B0253">
        <w:rPr>
          <w:rFonts w:ascii="Arial Narrow" w:hAnsi="Arial Narrow"/>
          <w:sz w:val="22"/>
          <w:szCs w:val="22"/>
        </w:rPr>
        <w:t xml:space="preserve"> </w:t>
      </w:r>
    </w:p>
    <w:p w14:paraId="1AD58F51" w14:textId="566731DE" w:rsidR="0005457F" w:rsidRPr="004B0253" w:rsidRDefault="00862395" w:rsidP="00CA122C">
      <w:pPr>
        <w:pStyle w:val="Tekstpodstawowywcity3"/>
        <w:numPr>
          <w:ilvl w:val="0"/>
          <w:numId w:val="8"/>
        </w:numPr>
        <w:spacing w:line="276" w:lineRule="auto"/>
        <w:ind w:left="357" w:hanging="357"/>
        <w:rPr>
          <w:rFonts w:ascii="Arial Narrow" w:hAnsi="Arial Narrow"/>
          <w:sz w:val="22"/>
          <w:szCs w:val="22"/>
        </w:rPr>
      </w:pPr>
      <w:r w:rsidRPr="004B0253">
        <w:rPr>
          <w:rFonts w:ascii="Arial Narrow" w:hAnsi="Arial Narrow"/>
          <w:sz w:val="22"/>
          <w:szCs w:val="22"/>
        </w:rPr>
        <w:t>Wypowiedzenie</w:t>
      </w:r>
      <w:r w:rsidR="00AF4519" w:rsidRPr="004B0253">
        <w:rPr>
          <w:rFonts w:ascii="Arial Narrow" w:hAnsi="Arial Narrow"/>
          <w:sz w:val="22"/>
          <w:szCs w:val="22"/>
        </w:rPr>
        <w:t xml:space="preserve"> lub </w:t>
      </w:r>
      <w:r w:rsidRPr="004B0253">
        <w:rPr>
          <w:rFonts w:ascii="Arial Narrow" w:hAnsi="Arial Narrow"/>
          <w:sz w:val="22"/>
          <w:szCs w:val="22"/>
        </w:rPr>
        <w:t>r</w:t>
      </w:r>
      <w:r w:rsidR="00666D8F" w:rsidRPr="004B0253">
        <w:rPr>
          <w:rFonts w:ascii="Arial Narrow" w:hAnsi="Arial Narrow"/>
          <w:sz w:val="22"/>
          <w:szCs w:val="22"/>
        </w:rPr>
        <w:t xml:space="preserve">ozwiązanie </w:t>
      </w:r>
      <w:r w:rsidR="00A3498F" w:rsidRPr="004B0253">
        <w:rPr>
          <w:rFonts w:ascii="Arial Narrow" w:hAnsi="Arial Narrow"/>
          <w:sz w:val="22"/>
          <w:szCs w:val="22"/>
        </w:rPr>
        <w:t>od u</w:t>
      </w:r>
      <w:r w:rsidR="0005457F" w:rsidRPr="004B0253">
        <w:rPr>
          <w:rFonts w:ascii="Arial Narrow" w:hAnsi="Arial Narrow"/>
          <w:sz w:val="22"/>
          <w:szCs w:val="22"/>
        </w:rPr>
        <w:t xml:space="preserve">mowy </w:t>
      </w:r>
      <w:r w:rsidRPr="004B0253">
        <w:rPr>
          <w:rFonts w:ascii="Arial Narrow" w:hAnsi="Arial Narrow"/>
          <w:sz w:val="22"/>
          <w:szCs w:val="22"/>
        </w:rPr>
        <w:t>wymaga formy</w:t>
      </w:r>
      <w:r w:rsidR="0005457F" w:rsidRPr="004B0253">
        <w:rPr>
          <w:rFonts w:ascii="Arial Narrow" w:hAnsi="Arial Narrow"/>
          <w:sz w:val="22"/>
          <w:szCs w:val="22"/>
        </w:rPr>
        <w:t xml:space="preserve"> pisemnej pod rygorem nieważności.</w:t>
      </w:r>
    </w:p>
    <w:p w14:paraId="28F4EAC6" w14:textId="77777777" w:rsidR="006D20CC" w:rsidRPr="004B0253" w:rsidRDefault="006D20CC" w:rsidP="00FA25B1">
      <w:pPr>
        <w:tabs>
          <w:tab w:val="left" w:leader="dot" w:pos="9072"/>
        </w:tabs>
        <w:spacing w:line="276" w:lineRule="auto"/>
        <w:rPr>
          <w:rFonts w:ascii="Arial Narrow" w:hAnsi="Arial Narrow" w:cs="Arial"/>
          <w:b/>
          <w:sz w:val="22"/>
          <w:szCs w:val="22"/>
        </w:rPr>
      </w:pPr>
    </w:p>
    <w:p w14:paraId="10D4AD9C" w14:textId="77777777" w:rsidR="0005457F" w:rsidRPr="00666E95" w:rsidRDefault="0005457F" w:rsidP="0005457F">
      <w:pPr>
        <w:spacing w:line="276" w:lineRule="auto"/>
        <w:jc w:val="center"/>
        <w:rPr>
          <w:rFonts w:ascii="Arial Narrow" w:hAnsi="Arial Narrow" w:cs="Arial"/>
          <w:b/>
          <w:sz w:val="22"/>
          <w:szCs w:val="22"/>
        </w:rPr>
      </w:pPr>
      <w:r w:rsidRPr="00666E95">
        <w:rPr>
          <w:rFonts w:ascii="Arial Narrow" w:hAnsi="Arial Narrow" w:cs="Arial"/>
          <w:b/>
          <w:sz w:val="22"/>
          <w:szCs w:val="22"/>
        </w:rPr>
        <w:t>OCHRONA DANYCH OSOBOWYCH</w:t>
      </w:r>
    </w:p>
    <w:p w14:paraId="4A14F457" w14:textId="490B8622" w:rsidR="0005457F" w:rsidRDefault="0005457F" w:rsidP="0005457F">
      <w:pPr>
        <w:spacing w:line="276" w:lineRule="auto"/>
        <w:jc w:val="center"/>
        <w:rPr>
          <w:rFonts w:ascii="Arial Narrow" w:hAnsi="Arial Narrow" w:cs="Arial"/>
          <w:b/>
          <w:sz w:val="22"/>
          <w:szCs w:val="22"/>
        </w:rPr>
      </w:pPr>
      <w:r w:rsidRPr="00666E95">
        <w:rPr>
          <w:rFonts w:ascii="Arial Narrow" w:hAnsi="Arial Narrow" w:cs="Arial"/>
          <w:b/>
          <w:sz w:val="22"/>
          <w:szCs w:val="22"/>
        </w:rPr>
        <w:t>§ 9</w:t>
      </w:r>
    </w:p>
    <w:p w14:paraId="37AA0ACE" w14:textId="77777777" w:rsidR="006D20CC" w:rsidRPr="00666E95" w:rsidRDefault="006D20CC" w:rsidP="0005457F">
      <w:pPr>
        <w:spacing w:line="276" w:lineRule="auto"/>
        <w:jc w:val="center"/>
        <w:rPr>
          <w:rFonts w:ascii="Arial Narrow" w:hAnsi="Arial Narrow" w:cs="Arial"/>
          <w:b/>
          <w:sz w:val="22"/>
          <w:szCs w:val="22"/>
        </w:rPr>
      </w:pPr>
    </w:p>
    <w:p w14:paraId="02CE8732" w14:textId="69DCDEC0" w:rsidR="00C508BD" w:rsidRPr="00666E95" w:rsidRDefault="00C508BD" w:rsidP="00C508BD">
      <w:pPr>
        <w:pStyle w:val="Tekstpodstawowywcity3"/>
        <w:numPr>
          <w:ilvl w:val="0"/>
          <w:numId w:val="42"/>
        </w:numPr>
        <w:tabs>
          <w:tab w:val="clear" w:pos="361"/>
        </w:tabs>
        <w:spacing w:line="276" w:lineRule="auto"/>
        <w:rPr>
          <w:rFonts w:ascii="Arial Narrow" w:hAnsi="Arial Narrow"/>
          <w:sz w:val="22"/>
          <w:szCs w:val="22"/>
        </w:rPr>
      </w:pPr>
      <w:r w:rsidRPr="00666E95">
        <w:rPr>
          <w:rFonts w:ascii="Arial Narrow" w:hAnsi="Arial Narrow"/>
          <w:sz w:val="22"/>
          <w:szCs w:val="22"/>
        </w:rPr>
        <w:t>Strony oświadczają, że wzajemnie udostępniają sobie dane osobowe swoich reprezentantów, pracowników lub</w:t>
      </w:r>
      <w:r w:rsidR="006429B2" w:rsidRPr="00666E95">
        <w:rPr>
          <w:rFonts w:ascii="Arial Narrow" w:hAnsi="Arial Narrow"/>
          <w:sz w:val="22"/>
          <w:szCs w:val="22"/>
        </w:rPr>
        <w:t> </w:t>
      </w:r>
      <w:r w:rsidRPr="00666E95">
        <w:rPr>
          <w:rFonts w:ascii="Arial Narrow" w:hAnsi="Arial Narrow"/>
          <w:sz w:val="22"/>
          <w:szCs w:val="22"/>
        </w:rPr>
        <w:t>współpracowników zaangażowanych w realizację Umowy, w zakresie obejmującym ich służbowe dane kontaktowe jak np. imię i nazwisko, stanowisko służbowe, numer telefonu służbowego, adres służbowego e-</w:t>
      </w:r>
      <w:r w:rsidR="006429B2" w:rsidRPr="00666E95">
        <w:rPr>
          <w:rFonts w:ascii="Arial Narrow" w:hAnsi="Arial Narrow"/>
          <w:sz w:val="22"/>
          <w:szCs w:val="22"/>
        </w:rPr>
        <w:t> m</w:t>
      </w:r>
      <w:r w:rsidRPr="00666E95">
        <w:rPr>
          <w:rFonts w:ascii="Arial Narrow" w:hAnsi="Arial Narrow"/>
          <w:sz w:val="22"/>
          <w:szCs w:val="22"/>
        </w:rPr>
        <w:t>ail, miejsce wykonywania pracy, a także dane dotyczące wykonywanego zawodu, czy formy działalności gospodarczej.</w:t>
      </w:r>
    </w:p>
    <w:p w14:paraId="08527967" w14:textId="34C6C4CF" w:rsidR="007C0D39" w:rsidRDefault="00C508BD" w:rsidP="00C508BD">
      <w:pPr>
        <w:pStyle w:val="Tekstpodstawowywcity3"/>
        <w:numPr>
          <w:ilvl w:val="0"/>
          <w:numId w:val="42"/>
        </w:numPr>
        <w:tabs>
          <w:tab w:val="clear" w:pos="361"/>
        </w:tabs>
        <w:spacing w:line="276" w:lineRule="auto"/>
        <w:rPr>
          <w:rFonts w:ascii="Arial Narrow" w:hAnsi="Arial Narrow"/>
          <w:sz w:val="22"/>
          <w:szCs w:val="22"/>
        </w:rPr>
      </w:pPr>
      <w:r w:rsidRPr="00666E95">
        <w:rPr>
          <w:rFonts w:ascii="Arial Narrow" w:hAnsi="Arial Narrow"/>
          <w:sz w:val="22"/>
          <w:szCs w:val="22"/>
        </w:rPr>
        <w:t>Strony zobowiązane są do zachowania w tajemnicy wszelkich informacji uzyskanych w związku z dostępem do</w:t>
      </w:r>
      <w:r w:rsidR="006429B2" w:rsidRPr="00666E95">
        <w:rPr>
          <w:rFonts w:ascii="Arial Narrow" w:hAnsi="Arial Narrow"/>
          <w:sz w:val="22"/>
          <w:szCs w:val="22"/>
        </w:rPr>
        <w:t> </w:t>
      </w:r>
      <w:r w:rsidRPr="00666E95">
        <w:rPr>
          <w:rFonts w:ascii="Arial Narrow" w:hAnsi="Arial Narrow"/>
          <w:sz w:val="22"/>
          <w:szCs w:val="22"/>
        </w:rPr>
        <w:t>danych osobowych</w:t>
      </w:r>
      <w:r w:rsidR="0062161F" w:rsidRPr="00666E95">
        <w:rPr>
          <w:rFonts w:ascii="Arial Narrow" w:hAnsi="Arial Narrow"/>
          <w:sz w:val="22"/>
          <w:szCs w:val="22"/>
        </w:rPr>
        <w:t>,</w:t>
      </w:r>
      <w:r w:rsidRPr="00666E95">
        <w:rPr>
          <w:rFonts w:ascii="Arial Narrow" w:hAnsi="Arial Narrow"/>
          <w:sz w:val="22"/>
          <w:szCs w:val="22"/>
        </w:rPr>
        <w:t xml:space="preserve"> które są przetwarzane przez drugą Stronę (w tym sposobu zabezpieczenia danych osobowych) i nie mogą być ujawnione osobom trzecim (tzn. osobom innym niż Strony umowy</w:t>
      </w:r>
      <w:r w:rsidR="007C0D39" w:rsidRPr="00666E95">
        <w:rPr>
          <w:rFonts w:ascii="Arial Narrow" w:hAnsi="Arial Narrow"/>
          <w:sz w:val="22"/>
          <w:szCs w:val="22"/>
        </w:rPr>
        <w:t>), bez</w:t>
      </w:r>
      <w:r w:rsidRPr="00666E95">
        <w:rPr>
          <w:rFonts w:ascii="Arial Narrow" w:hAnsi="Arial Narrow"/>
          <w:sz w:val="22"/>
          <w:szCs w:val="22"/>
        </w:rPr>
        <w:t xml:space="preserve"> pisemnej zgody drugiej </w:t>
      </w:r>
      <w:r w:rsidR="00C81E25" w:rsidRPr="00666E95">
        <w:rPr>
          <w:rFonts w:ascii="Arial Narrow" w:hAnsi="Arial Narrow"/>
          <w:sz w:val="22"/>
          <w:szCs w:val="22"/>
        </w:rPr>
        <w:t>S</w:t>
      </w:r>
      <w:r w:rsidRPr="00666E95">
        <w:rPr>
          <w:rFonts w:ascii="Arial Narrow" w:hAnsi="Arial Narrow"/>
          <w:sz w:val="22"/>
          <w:szCs w:val="22"/>
        </w:rPr>
        <w:t xml:space="preserve">trony, chyba że obowiązek przekazania takich informacji jest konieczny dla prawidłowego wykonania umowy lub wynika z przepisów prawa. </w:t>
      </w:r>
      <w:r w:rsidR="007C0D39" w:rsidRPr="00666E95">
        <w:rPr>
          <w:rFonts w:ascii="Arial Narrow" w:hAnsi="Arial Narrow"/>
          <w:sz w:val="22"/>
          <w:szCs w:val="22"/>
        </w:rPr>
        <w:t>Strony zobowiążą pracowników oraz wszystkie osoby</w:t>
      </w:r>
      <w:r w:rsidRPr="00666E95">
        <w:rPr>
          <w:rFonts w:ascii="Arial Narrow" w:hAnsi="Arial Narrow"/>
          <w:sz w:val="22"/>
          <w:szCs w:val="22"/>
        </w:rPr>
        <w:t xml:space="preserve">  związane  </w:t>
      </w:r>
      <w:r w:rsidR="007C0D39" w:rsidRPr="00666E95">
        <w:rPr>
          <w:rFonts w:ascii="Arial Narrow" w:hAnsi="Arial Narrow"/>
          <w:sz w:val="22"/>
          <w:szCs w:val="22"/>
        </w:rPr>
        <w:t>w jakikolwiek</w:t>
      </w:r>
      <w:r w:rsidRPr="00666E95">
        <w:rPr>
          <w:rFonts w:ascii="Arial Narrow" w:hAnsi="Arial Narrow"/>
          <w:sz w:val="22"/>
          <w:szCs w:val="22"/>
        </w:rPr>
        <w:t xml:space="preserve"> sposób z </w:t>
      </w:r>
      <w:r w:rsidR="007C0D39" w:rsidRPr="00666E95">
        <w:rPr>
          <w:rFonts w:ascii="Arial Narrow" w:hAnsi="Arial Narrow"/>
          <w:sz w:val="22"/>
          <w:szCs w:val="22"/>
        </w:rPr>
        <w:t>wykonywaniem Umowy do zachowania</w:t>
      </w:r>
      <w:r w:rsidRPr="00666E95">
        <w:rPr>
          <w:rFonts w:ascii="Arial Narrow" w:hAnsi="Arial Narrow"/>
          <w:sz w:val="22"/>
          <w:szCs w:val="22"/>
        </w:rPr>
        <w:t xml:space="preserve">  w  poufności   informacji  pozyskanych  </w:t>
      </w:r>
      <w:r w:rsidR="007C0D39" w:rsidRPr="00666E95">
        <w:rPr>
          <w:rFonts w:ascii="Arial Narrow" w:hAnsi="Arial Narrow"/>
          <w:sz w:val="22"/>
          <w:szCs w:val="22"/>
        </w:rPr>
        <w:t>w związku</w:t>
      </w:r>
      <w:r w:rsidRPr="00666E95">
        <w:rPr>
          <w:rFonts w:ascii="Arial Narrow" w:hAnsi="Arial Narrow"/>
          <w:sz w:val="22"/>
          <w:szCs w:val="22"/>
        </w:rPr>
        <w:t xml:space="preserve"> z wykonywaniem Umowy przez czas jej trwania oraz po jej zakończeniu na zasadach opisanych </w:t>
      </w:r>
      <w:r w:rsidR="007C0D39" w:rsidRPr="00666E95">
        <w:rPr>
          <w:rFonts w:ascii="Arial Narrow" w:hAnsi="Arial Narrow"/>
          <w:sz w:val="22"/>
          <w:szCs w:val="22"/>
        </w:rPr>
        <w:t xml:space="preserve">w </w:t>
      </w:r>
    </w:p>
    <w:p w14:paraId="48254601" w14:textId="66CAACC2" w:rsidR="00C508BD" w:rsidRPr="00666E95" w:rsidRDefault="007C0D39" w:rsidP="00FD2A45">
      <w:pPr>
        <w:pStyle w:val="Tekstpodstawowywcity3"/>
        <w:spacing w:line="276" w:lineRule="auto"/>
        <w:ind w:left="361" w:firstLine="0"/>
        <w:rPr>
          <w:rFonts w:ascii="Arial Narrow" w:hAnsi="Arial Narrow"/>
          <w:sz w:val="22"/>
          <w:szCs w:val="22"/>
        </w:rPr>
      </w:pPr>
      <w:r w:rsidRPr="00666E95">
        <w:rPr>
          <w:rFonts w:ascii="Arial Narrow" w:hAnsi="Arial Narrow"/>
          <w:sz w:val="22"/>
          <w:szCs w:val="22"/>
        </w:rPr>
        <w:t>§</w:t>
      </w:r>
      <w:r w:rsidR="00C508BD" w:rsidRPr="00666E95">
        <w:rPr>
          <w:rFonts w:ascii="Arial Narrow" w:hAnsi="Arial Narrow"/>
          <w:sz w:val="22"/>
          <w:szCs w:val="22"/>
        </w:rPr>
        <w:t xml:space="preserve"> </w:t>
      </w:r>
      <w:r w:rsidR="000C7DBE" w:rsidRPr="00666E95">
        <w:rPr>
          <w:rFonts w:ascii="Arial Narrow" w:hAnsi="Arial Narrow"/>
          <w:sz w:val="22"/>
          <w:szCs w:val="22"/>
        </w:rPr>
        <w:t>10.</w:t>
      </w:r>
    </w:p>
    <w:p w14:paraId="58FB8116" w14:textId="7241B5CC" w:rsidR="00C508BD" w:rsidRPr="00666E95" w:rsidRDefault="00C508BD" w:rsidP="00C508BD">
      <w:pPr>
        <w:pStyle w:val="Akapitzlist"/>
        <w:numPr>
          <w:ilvl w:val="0"/>
          <w:numId w:val="42"/>
        </w:numPr>
        <w:suppressAutoHyphens/>
        <w:autoSpaceDN w:val="0"/>
        <w:spacing w:after="0"/>
        <w:contextualSpacing w:val="0"/>
        <w:jc w:val="both"/>
        <w:textAlignment w:val="baseline"/>
        <w:rPr>
          <w:rFonts w:ascii="Arial Narrow" w:eastAsia="Times New Roman" w:hAnsi="Arial Narrow" w:cs="Arial"/>
          <w:lang w:eastAsia="pl-PL"/>
        </w:rPr>
      </w:pPr>
      <w:r w:rsidRPr="00666E95">
        <w:rPr>
          <w:rFonts w:ascii="Arial Narrow" w:eastAsia="Times New Roman" w:hAnsi="Arial Narrow" w:cs="Arial"/>
          <w:lang w:eastAsia="pl-PL"/>
        </w:rPr>
        <w:t>Każda ze Stron oświadcza, że osoby ją reprezentujące, pracownicy, współpracownicy oraz inne osoby, których</w:t>
      </w:r>
      <w:r w:rsidR="006429B2" w:rsidRPr="00666E95">
        <w:rPr>
          <w:rFonts w:ascii="Arial Narrow" w:eastAsia="Times New Roman" w:hAnsi="Arial Narrow" w:cs="Arial"/>
          <w:lang w:eastAsia="pl-PL"/>
        </w:rPr>
        <w:t> </w:t>
      </w:r>
      <w:r w:rsidRPr="00666E95">
        <w:rPr>
          <w:rFonts w:ascii="Arial Narrow" w:eastAsia="Times New Roman" w:hAnsi="Arial Narrow" w:cs="Arial"/>
          <w:lang w:eastAsia="pl-PL"/>
        </w:rPr>
        <w:t>dane osobowe zostały lub zostaną przekazane drugiej Stronie w celu zawarcia, realizacji i</w:t>
      </w:r>
      <w:r w:rsidR="006429B2" w:rsidRPr="00666E95">
        <w:rPr>
          <w:rFonts w:ascii="Arial Narrow" w:eastAsia="Times New Roman" w:hAnsi="Arial Narrow" w:cs="Arial"/>
          <w:lang w:eastAsia="pl-PL"/>
        </w:rPr>
        <w:t> </w:t>
      </w:r>
      <w:r w:rsidRPr="00666E95">
        <w:rPr>
          <w:rFonts w:ascii="Arial Narrow" w:eastAsia="Times New Roman" w:hAnsi="Arial Narrow" w:cs="Arial"/>
          <w:lang w:eastAsia="pl-PL"/>
        </w:rPr>
        <w:t>monitorowania wykonywania Umowy, odpowiednio zostały lub zostaną poinformowane, że druga Strona jest administratorem ich danych osobowych w rozumieniu RODO oraz, że odpowiednio zapoznały lub zapoznają się z informacją o</w:t>
      </w:r>
      <w:r w:rsidR="006429B2" w:rsidRPr="00666E95">
        <w:rPr>
          <w:rFonts w:ascii="Arial Narrow" w:eastAsia="Times New Roman" w:hAnsi="Arial Narrow" w:cs="Arial"/>
          <w:lang w:eastAsia="pl-PL"/>
        </w:rPr>
        <w:t> </w:t>
      </w:r>
      <w:r w:rsidRPr="00666E95">
        <w:rPr>
          <w:rFonts w:ascii="Arial Narrow" w:eastAsia="Times New Roman" w:hAnsi="Arial Narrow" w:cs="Arial"/>
          <w:lang w:eastAsia="pl-PL"/>
        </w:rPr>
        <w:t xml:space="preserve">zasadach ich przetwarzania. </w:t>
      </w:r>
    </w:p>
    <w:p w14:paraId="439408FA" w14:textId="3AF0D74B" w:rsidR="00C508BD" w:rsidRPr="00666E95" w:rsidRDefault="00C508BD" w:rsidP="00C508BD">
      <w:pPr>
        <w:pStyle w:val="Akapitzlist"/>
        <w:numPr>
          <w:ilvl w:val="0"/>
          <w:numId w:val="42"/>
        </w:numPr>
        <w:suppressAutoHyphens/>
        <w:autoSpaceDN w:val="0"/>
        <w:spacing w:after="0"/>
        <w:contextualSpacing w:val="0"/>
        <w:jc w:val="both"/>
        <w:textAlignment w:val="baseline"/>
        <w:rPr>
          <w:rFonts w:ascii="Arial Narrow" w:eastAsia="Times New Roman" w:hAnsi="Arial Narrow" w:cs="Arial"/>
          <w:lang w:eastAsia="pl-PL"/>
        </w:rPr>
      </w:pPr>
      <w:r w:rsidRPr="00666E95">
        <w:rPr>
          <w:rFonts w:ascii="Arial Narrow" w:eastAsia="Times New Roman" w:hAnsi="Arial Narrow" w:cs="Arial"/>
          <w:lang w:eastAsia="pl-PL"/>
        </w:rPr>
        <w:t xml:space="preserve">Udostępnienie </w:t>
      </w:r>
      <w:r w:rsidR="007C0D39" w:rsidRPr="00666E95">
        <w:rPr>
          <w:rFonts w:ascii="Arial Narrow" w:eastAsia="Times New Roman" w:hAnsi="Arial Narrow" w:cs="Arial"/>
          <w:lang w:eastAsia="pl-PL"/>
        </w:rPr>
        <w:t>przez Strony danych osobowych</w:t>
      </w:r>
      <w:r w:rsidRPr="00666E95">
        <w:rPr>
          <w:rFonts w:ascii="Arial Narrow" w:eastAsia="Times New Roman" w:hAnsi="Arial Narrow" w:cs="Arial"/>
          <w:lang w:eastAsia="pl-PL"/>
        </w:rPr>
        <w:t xml:space="preserve"> osób, o których</w:t>
      </w:r>
      <w:r w:rsidR="0062161F" w:rsidRPr="00666E95">
        <w:rPr>
          <w:rFonts w:ascii="Arial Narrow" w:eastAsia="Times New Roman" w:hAnsi="Arial Narrow" w:cs="Arial"/>
          <w:lang w:eastAsia="pl-PL"/>
        </w:rPr>
        <w:t xml:space="preserve"> </w:t>
      </w:r>
      <w:r w:rsidRPr="00666E95">
        <w:rPr>
          <w:rFonts w:ascii="Arial Narrow" w:eastAsia="Times New Roman" w:hAnsi="Arial Narrow" w:cs="Arial"/>
          <w:lang w:eastAsia="pl-PL"/>
        </w:rPr>
        <w:t>mowa powyżej, nie</w:t>
      </w:r>
      <w:r w:rsidR="0062161F" w:rsidRPr="00666E95">
        <w:rPr>
          <w:rFonts w:ascii="Arial Narrow" w:eastAsia="Times New Roman" w:hAnsi="Arial Narrow" w:cs="Arial"/>
          <w:lang w:eastAsia="pl-PL"/>
        </w:rPr>
        <w:t xml:space="preserve"> </w:t>
      </w:r>
      <w:r w:rsidRPr="00666E95">
        <w:rPr>
          <w:rFonts w:ascii="Arial Narrow" w:eastAsia="Times New Roman" w:hAnsi="Arial Narrow" w:cs="Arial"/>
          <w:lang w:eastAsia="pl-PL"/>
        </w:rPr>
        <w:t xml:space="preserve">następuje </w:t>
      </w:r>
      <w:r w:rsidRPr="00666E95">
        <w:rPr>
          <w:rFonts w:ascii="Arial Narrow" w:eastAsia="Times New Roman" w:hAnsi="Arial Narrow" w:cs="Arial"/>
          <w:lang w:eastAsia="pl-PL"/>
        </w:rPr>
        <w:br/>
        <w:t xml:space="preserve">w celu ich powierzenia do przetwarzania drugiej Stronie. Strony przyjmują do wiadomości, że jeśli </w:t>
      </w:r>
      <w:r w:rsidR="007C0D39" w:rsidRPr="00666E95">
        <w:rPr>
          <w:rFonts w:ascii="Arial Narrow" w:eastAsia="Times New Roman" w:hAnsi="Arial Narrow" w:cs="Arial"/>
          <w:lang w:eastAsia="pl-PL"/>
        </w:rPr>
        <w:t>będą dokonywać</w:t>
      </w:r>
      <w:r w:rsidRPr="00666E95">
        <w:rPr>
          <w:rFonts w:ascii="Arial Narrow" w:eastAsia="Times New Roman" w:hAnsi="Arial Narrow" w:cs="Arial"/>
          <w:lang w:eastAsia="pl-PL"/>
        </w:rPr>
        <w:t xml:space="preserve"> dalszego przetwarzania udostępnionych przez drugą Stronę danych osobowych lub będą zbierać od ww. osób inne dane osobowe lub je przetwarzać, będą w tym zakresie administratorem danych i zobowiązane będą wypełnić wszystkie obowiązki administratora danych wynikające z przepisów o ochronie</w:t>
      </w:r>
      <w:r w:rsidR="0062161F" w:rsidRPr="00666E95">
        <w:rPr>
          <w:rFonts w:ascii="Arial Narrow" w:eastAsia="Times New Roman" w:hAnsi="Arial Narrow" w:cs="Arial"/>
          <w:lang w:eastAsia="pl-PL"/>
        </w:rPr>
        <w:t xml:space="preserve"> </w:t>
      </w:r>
      <w:r w:rsidRPr="00666E95">
        <w:rPr>
          <w:rFonts w:ascii="Arial Narrow" w:eastAsia="Times New Roman" w:hAnsi="Arial Narrow" w:cs="Arial"/>
          <w:lang w:eastAsia="pl-PL"/>
        </w:rPr>
        <w:t>danych osobowych. Strony nie będą ponosić odpowiedzialności za niezgodne z przepisami działania i zaniechania drugiej Strony.</w:t>
      </w:r>
    </w:p>
    <w:p w14:paraId="21292C73" w14:textId="34C57654" w:rsidR="00C508BD" w:rsidRPr="00666E95" w:rsidRDefault="00C508BD" w:rsidP="00C508BD">
      <w:pPr>
        <w:pStyle w:val="Akapitzlist"/>
        <w:numPr>
          <w:ilvl w:val="0"/>
          <w:numId w:val="42"/>
        </w:numPr>
        <w:suppressAutoHyphens/>
        <w:autoSpaceDN w:val="0"/>
        <w:spacing w:after="0"/>
        <w:contextualSpacing w:val="0"/>
        <w:jc w:val="both"/>
        <w:textAlignment w:val="baseline"/>
        <w:rPr>
          <w:rFonts w:ascii="Arial Narrow" w:eastAsia="Times New Roman" w:hAnsi="Arial Narrow" w:cs="Arial"/>
          <w:lang w:eastAsia="pl-PL"/>
        </w:rPr>
      </w:pPr>
      <w:r w:rsidRPr="00666E95">
        <w:rPr>
          <w:rFonts w:ascii="Arial Narrow" w:eastAsia="Times New Roman" w:hAnsi="Arial Narrow" w:cs="Arial"/>
          <w:lang w:eastAsia="pl-PL"/>
        </w:rPr>
        <w:t>Informacja o zasadach przetwarzania przez Strony danych osobowych osób, o których mowa powyżej oraz</w:t>
      </w:r>
      <w:r w:rsidR="006429B2" w:rsidRPr="00666E95">
        <w:rPr>
          <w:rFonts w:ascii="Arial Narrow" w:eastAsia="Times New Roman" w:hAnsi="Arial Narrow" w:cs="Arial"/>
          <w:lang w:eastAsia="pl-PL"/>
        </w:rPr>
        <w:t> </w:t>
      </w:r>
      <w:r w:rsidRPr="00666E95">
        <w:rPr>
          <w:rFonts w:ascii="Arial Narrow" w:eastAsia="Times New Roman" w:hAnsi="Arial Narrow" w:cs="Arial"/>
          <w:lang w:eastAsia="pl-PL"/>
        </w:rPr>
        <w:t>o</w:t>
      </w:r>
      <w:r w:rsidR="006429B2" w:rsidRPr="00666E95">
        <w:rPr>
          <w:rFonts w:ascii="Arial Narrow" w:eastAsia="Times New Roman" w:hAnsi="Arial Narrow" w:cs="Arial"/>
          <w:lang w:eastAsia="pl-PL"/>
        </w:rPr>
        <w:t> </w:t>
      </w:r>
      <w:r w:rsidRPr="00666E95">
        <w:rPr>
          <w:rFonts w:ascii="Arial Narrow" w:eastAsia="Times New Roman" w:hAnsi="Arial Narrow" w:cs="Arial"/>
          <w:lang w:eastAsia="pl-PL"/>
        </w:rPr>
        <w:t>przysługujących tym osobom prawach w związku z przetwarzaniem ich danych osobowych dostępne są na następujących stronach internetowych Stron:</w:t>
      </w:r>
    </w:p>
    <w:p w14:paraId="439AF226" w14:textId="3FEADA4B" w:rsidR="00C508BD" w:rsidRPr="00666E95" w:rsidRDefault="00C508BD" w:rsidP="00C508BD">
      <w:pPr>
        <w:pStyle w:val="Akapitzlist"/>
        <w:numPr>
          <w:ilvl w:val="0"/>
          <w:numId w:val="41"/>
        </w:numPr>
        <w:tabs>
          <w:tab w:val="left" w:pos="993"/>
        </w:tabs>
        <w:suppressAutoHyphens/>
        <w:autoSpaceDN w:val="0"/>
        <w:spacing w:after="0"/>
        <w:ind w:left="993" w:hanging="284"/>
        <w:contextualSpacing w:val="0"/>
        <w:jc w:val="both"/>
        <w:textAlignment w:val="baseline"/>
        <w:rPr>
          <w:rFonts w:ascii="Arial Narrow" w:hAnsi="Arial Narrow"/>
          <w:bCs/>
        </w:rPr>
      </w:pPr>
      <w:r w:rsidRPr="00666E95">
        <w:rPr>
          <w:rFonts w:ascii="Arial Narrow" w:hAnsi="Arial Narrow"/>
          <w:bCs/>
        </w:rPr>
        <w:lastRenderedPageBreak/>
        <w:t>ENERGA-OPERATOR S</w:t>
      </w:r>
      <w:r w:rsidR="000D0B17">
        <w:rPr>
          <w:rFonts w:ascii="Arial Narrow" w:hAnsi="Arial Narrow"/>
          <w:bCs/>
        </w:rPr>
        <w:t>.</w:t>
      </w:r>
      <w:r w:rsidRPr="00666E95">
        <w:rPr>
          <w:rFonts w:ascii="Arial Narrow" w:hAnsi="Arial Narrow"/>
          <w:bCs/>
        </w:rPr>
        <w:t>A</w:t>
      </w:r>
      <w:r w:rsidR="000D0B17">
        <w:rPr>
          <w:rFonts w:ascii="Arial Narrow" w:hAnsi="Arial Narrow"/>
          <w:bCs/>
        </w:rPr>
        <w:t>.</w:t>
      </w:r>
      <w:r w:rsidRPr="00666E95">
        <w:rPr>
          <w:rFonts w:ascii="Arial Narrow" w:hAnsi="Arial Narrow"/>
          <w:bCs/>
        </w:rPr>
        <w:t xml:space="preserve"> na stronie internetowej https://energa-operator.pl/dane-osobowe/wspolpracownicy-kontrahenci</w:t>
      </w:r>
    </w:p>
    <w:p w14:paraId="2A486264" w14:textId="4BDDC261" w:rsidR="00C508BD" w:rsidRPr="00666E95" w:rsidRDefault="00C508BD" w:rsidP="00C508BD">
      <w:pPr>
        <w:pStyle w:val="Akapitzlist"/>
        <w:numPr>
          <w:ilvl w:val="0"/>
          <w:numId w:val="41"/>
        </w:numPr>
        <w:tabs>
          <w:tab w:val="left" w:pos="993"/>
        </w:tabs>
        <w:suppressAutoHyphens/>
        <w:autoSpaceDN w:val="0"/>
        <w:spacing w:after="0"/>
        <w:ind w:left="993" w:hanging="284"/>
        <w:contextualSpacing w:val="0"/>
        <w:jc w:val="both"/>
        <w:textAlignment w:val="baseline"/>
        <w:rPr>
          <w:rFonts w:ascii="Arial Narrow" w:hAnsi="Arial Narrow"/>
          <w:bCs/>
        </w:rPr>
      </w:pPr>
      <w:r w:rsidRPr="00666E95">
        <w:rPr>
          <w:rFonts w:ascii="Arial Narrow" w:hAnsi="Arial Narrow"/>
          <w:bCs/>
        </w:rPr>
        <w:t>…</w:t>
      </w:r>
      <w:r w:rsidR="00E963D2">
        <w:rPr>
          <w:rFonts w:ascii="Arial Narrow" w:hAnsi="Arial Narrow"/>
          <w:bCs/>
        </w:rPr>
        <w:t>………………………………….</w:t>
      </w:r>
      <w:r w:rsidRPr="00666E95">
        <w:rPr>
          <w:rFonts w:ascii="Arial Narrow" w:hAnsi="Arial Narrow"/>
          <w:bCs/>
        </w:rPr>
        <w:t xml:space="preserve">….….…….  </w:t>
      </w:r>
      <w:bookmarkStart w:id="8" w:name="_Hlk58494260"/>
      <w:r w:rsidRPr="00666E95">
        <w:rPr>
          <w:rFonts w:ascii="Arial Narrow" w:hAnsi="Arial Narrow"/>
          <w:bCs/>
        </w:rPr>
        <w:t>na stronie internetowej............</w:t>
      </w:r>
      <w:r w:rsidR="00E963D2">
        <w:rPr>
          <w:rFonts w:ascii="Arial Narrow" w:hAnsi="Arial Narrow"/>
          <w:bCs/>
        </w:rPr>
        <w:t>.............................</w:t>
      </w:r>
      <w:r w:rsidRPr="00666E95">
        <w:rPr>
          <w:rFonts w:ascii="Arial Narrow" w:hAnsi="Arial Narrow"/>
          <w:bCs/>
        </w:rPr>
        <w:t>.........../ w załączniku nr … do niniejszej Umowy.</w:t>
      </w:r>
    </w:p>
    <w:p w14:paraId="10EED6F0" w14:textId="47816752" w:rsidR="00E963D2" w:rsidRPr="006D20CC" w:rsidRDefault="00C508BD" w:rsidP="00FD2A45">
      <w:pPr>
        <w:pStyle w:val="Akapitzlist"/>
        <w:numPr>
          <w:ilvl w:val="0"/>
          <w:numId w:val="42"/>
        </w:numPr>
        <w:suppressAutoHyphens/>
        <w:autoSpaceDN w:val="0"/>
        <w:spacing w:after="0"/>
        <w:ind w:left="357" w:hanging="357"/>
        <w:contextualSpacing w:val="0"/>
        <w:jc w:val="both"/>
        <w:textAlignment w:val="baseline"/>
        <w:rPr>
          <w:rFonts w:ascii="Arial Narrow" w:hAnsi="Arial Narrow" w:cs="Arial"/>
          <w:b/>
        </w:rPr>
      </w:pPr>
      <w:r w:rsidRPr="00666E95">
        <w:rPr>
          <w:rFonts w:ascii="Arial Narrow" w:eastAsia="Times New Roman" w:hAnsi="Arial Narrow" w:cs="Arial"/>
          <w:lang w:eastAsia="pl-PL"/>
        </w:rPr>
        <w:t xml:space="preserve">Każda ze Stron jest odpowiedzialna za udostępnienie lub wykorzystanie danych osobowych niezgodnie z  </w:t>
      </w:r>
      <w:r w:rsidR="0062161F" w:rsidRPr="00666E95">
        <w:rPr>
          <w:rFonts w:ascii="Arial Narrow" w:eastAsia="Times New Roman" w:hAnsi="Arial Narrow" w:cs="Arial"/>
          <w:lang w:eastAsia="pl-PL"/>
        </w:rPr>
        <w:t> </w:t>
      </w:r>
      <w:r w:rsidRPr="00666E95">
        <w:rPr>
          <w:rFonts w:ascii="Arial Narrow" w:eastAsia="Times New Roman" w:hAnsi="Arial Narrow" w:cs="Arial"/>
          <w:lang w:eastAsia="pl-PL"/>
        </w:rPr>
        <w:t>Umową,</w:t>
      </w:r>
      <w:r w:rsidR="0062161F" w:rsidRPr="00666E95">
        <w:rPr>
          <w:rFonts w:ascii="Arial Narrow" w:eastAsia="Times New Roman" w:hAnsi="Arial Narrow" w:cs="Arial"/>
          <w:lang w:eastAsia="pl-PL"/>
        </w:rPr>
        <w:t xml:space="preserve"> </w:t>
      </w:r>
      <w:r w:rsidRPr="00666E95">
        <w:rPr>
          <w:rFonts w:ascii="Arial Narrow" w:eastAsia="Times New Roman" w:hAnsi="Arial Narrow" w:cs="Arial"/>
          <w:lang w:eastAsia="pl-PL"/>
        </w:rPr>
        <w:t>a</w:t>
      </w:r>
      <w:r w:rsidR="0062161F" w:rsidRPr="00666E95">
        <w:rPr>
          <w:rFonts w:ascii="Arial Narrow" w:eastAsia="Times New Roman" w:hAnsi="Arial Narrow" w:cs="Arial"/>
          <w:lang w:eastAsia="pl-PL"/>
        </w:rPr>
        <w:t xml:space="preserve"> </w:t>
      </w:r>
      <w:r w:rsidRPr="00666E95">
        <w:rPr>
          <w:rFonts w:ascii="Arial Narrow" w:eastAsia="Times New Roman" w:hAnsi="Arial Narrow" w:cs="Arial"/>
          <w:lang w:eastAsia="pl-PL"/>
        </w:rPr>
        <w:t>w</w:t>
      </w:r>
      <w:r w:rsidR="0062161F" w:rsidRPr="00666E95">
        <w:rPr>
          <w:rFonts w:ascii="Arial Narrow" w:eastAsia="Times New Roman" w:hAnsi="Arial Narrow" w:cs="Arial"/>
          <w:lang w:eastAsia="pl-PL"/>
        </w:rPr>
        <w:t xml:space="preserve"> </w:t>
      </w:r>
      <w:r w:rsidRPr="00666E95">
        <w:rPr>
          <w:rFonts w:ascii="Arial Narrow" w:eastAsia="Times New Roman" w:hAnsi="Arial Narrow" w:cs="Arial"/>
          <w:lang w:eastAsia="pl-PL"/>
        </w:rPr>
        <w:t>szczególności za</w:t>
      </w:r>
      <w:r w:rsidR="0062161F" w:rsidRPr="00666E95">
        <w:rPr>
          <w:rFonts w:ascii="Arial Narrow" w:eastAsia="Times New Roman" w:hAnsi="Arial Narrow" w:cs="Arial"/>
          <w:lang w:eastAsia="pl-PL"/>
        </w:rPr>
        <w:t xml:space="preserve"> </w:t>
      </w:r>
      <w:r w:rsidRPr="00666E95">
        <w:rPr>
          <w:rFonts w:ascii="Arial Narrow" w:eastAsia="Times New Roman" w:hAnsi="Arial Narrow" w:cs="Arial"/>
          <w:lang w:eastAsia="pl-PL"/>
        </w:rPr>
        <w:t>udostępnienie</w:t>
      </w:r>
      <w:r w:rsidR="0062161F" w:rsidRPr="00666E95">
        <w:rPr>
          <w:rFonts w:ascii="Arial Narrow" w:eastAsia="Times New Roman" w:hAnsi="Arial Narrow" w:cs="Arial"/>
          <w:lang w:eastAsia="pl-PL"/>
        </w:rPr>
        <w:t xml:space="preserve"> </w:t>
      </w:r>
      <w:r w:rsidRPr="00666E95">
        <w:rPr>
          <w:rFonts w:ascii="Arial Narrow" w:eastAsia="Times New Roman" w:hAnsi="Arial Narrow" w:cs="Arial"/>
          <w:lang w:eastAsia="pl-PL"/>
        </w:rPr>
        <w:t>osobom</w:t>
      </w:r>
      <w:r w:rsidR="0062161F" w:rsidRPr="00666E95">
        <w:rPr>
          <w:rFonts w:ascii="Arial Narrow" w:eastAsia="Times New Roman" w:hAnsi="Arial Narrow" w:cs="Arial"/>
          <w:lang w:eastAsia="pl-PL"/>
        </w:rPr>
        <w:t xml:space="preserve"> </w:t>
      </w:r>
      <w:r w:rsidRPr="00666E95">
        <w:rPr>
          <w:rFonts w:ascii="Arial Narrow" w:eastAsia="Times New Roman" w:hAnsi="Arial Narrow" w:cs="Arial"/>
          <w:lang w:eastAsia="pl-PL"/>
        </w:rPr>
        <w:t xml:space="preserve">nieupoważnionym. </w:t>
      </w:r>
      <w:r w:rsidRPr="00666E95">
        <w:rPr>
          <w:rFonts w:ascii="Arial Narrow" w:eastAsia="Times New Roman" w:hAnsi="Arial Narrow" w:cs="Arial"/>
          <w:lang w:eastAsia="pl-PL"/>
        </w:rPr>
        <w:br/>
        <w:t>W przypadku powstania szkody związanej z niewykonaniem postanowień ust.1-5 niniejszego paragrafu, każda ze Stron może dochodzić odszkodowania na zasadach ogólnych, bez względu na inne roszczenia służące Stronie na podstawie Umowy lub bezwzględnie obowiązujących przepisów prawa. Ponadto</w:t>
      </w:r>
      <w:r w:rsidR="0062161F" w:rsidRPr="00666E95">
        <w:rPr>
          <w:rFonts w:ascii="Arial Narrow" w:eastAsia="Times New Roman" w:hAnsi="Arial Narrow" w:cs="Arial"/>
          <w:lang w:eastAsia="pl-PL"/>
        </w:rPr>
        <w:t>,</w:t>
      </w:r>
      <w:r w:rsidRPr="00666E95">
        <w:rPr>
          <w:rFonts w:ascii="Arial Narrow" w:eastAsia="Times New Roman" w:hAnsi="Arial Narrow" w:cs="Arial"/>
          <w:lang w:eastAsia="pl-PL"/>
        </w:rPr>
        <w:t xml:space="preserve"> każda ze Stron ma prawo zażądać i dochodzić od drugiej Strony zwrotu wszelkich kosztów sądowych i kosztów zastępstwa procesowego, bez względu na inne roszczenia służące Stronie na podstawie Umowy lub przepisów prawa.</w:t>
      </w:r>
      <w:bookmarkEnd w:id="8"/>
    </w:p>
    <w:p w14:paraId="7FDEA48E" w14:textId="77777777" w:rsidR="00E963D2" w:rsidRPr="00666E95" w:rsidRDefault="00E963D2" w:rsidP="0005457F">
      <w:pPr>
        <w:spacing w:line="276" w:lineRule="auto"/>
        <w:ind w:left="3540" w:firstLine="1138"/>
        <w:jc w:val="both"/>
        <w:rPr>
          <w:rFonts w:ascii="Arial Narrow" w:hAnsi="Arial Narrow" w:cs="Arial"/>
          <w:sz w:val="22"/>
          <w:szCs w:val="22"/>
        </w:rPr>
      </w:pPr>
    </w:p>
    <w:p w14:paraId="5E570450" w14:textId="77777777" w:rsidR="0005457F" w:rsidRPr="00666E95" w:rsidRDefault="0005457F" w:rsidP="0005457F">
      <w:pPr>
        <w:spacing w:line="276" w:lineRule="auto"/>
        <w:ind w:right="-1"/>
        <w:jc w:val="center"/>
        <w:rPr>
          <w:rFonts w:ascii="Arial Narrow" w:hAnsi="Arial Narrow" w:cs="Arial"/>
          <w:b/>
          <w:sz w:val="22"/>
          <w:szCs w:val="22"/>
        </w:rPr>
      </w:pPr>
      <w:bookmarkStart w:id="9" w:name="_Hlk197504730"/>
      <w:r w:rsidRPr="00666E95">
        <w:rPr>
          <w:rFonts w:ascii="Arial Narrow" w:hAnsi="Arial Narrow" w:cs="Arial"/>
          <w:b/>
          <w:sz w:val="22"/>
          <w:szCs w:val="22"/>
        </w:rPr>
        <w:t>INFORMACJE POUFNE</w:t>
      </w:r>
    </w:p>
    <w:p w14:paraId="4B4D50D2" w14:textId="77777777" w:rsidR="0005457F" w:rsidRPr="00666E95" w:rsidRDefault="0005457F" w:rsidP="0005457F">
      <w:pPr>
        <w:spacing w:line="276" w:lineRule="auto"/>
        <w:ind w:right="-1"/>
        <w:jc w:val="center"/>
        <w:rPr>
          <w:rFonts w:ascii="Arial Narrow" w:hAnsi="Arial Narrow" w:cs="Arial"/>
          <w:b/>
          <w:sz w:val="22"/>
          <w:szCs w:val="22"/>
        </w:rPr>
      </w:pPr>
      <w:r w:rsidRPr="00666E95">
        <w:rPr>
          <w:rFonts w:ascii="Arial Narrow" w:hAnsi="Arial Narrow" w:cs="Arial"/>
          <w:b/>
          <w:sz w:val="22"/>
          <w:szCs w:val="22"/>
        </w:rPr>
        <w:t>§ 10</w:t>
      </w:r>
    </w:p>
    <w:bookmarkEnd w:id="9"/>
    <w:p w14:paraId="0E6D0567" w14:textId="0774EB5B" w:rsidR="005C76C2" w:rsidRPr="00666E95" w:rsidRDefault="005C76C2" w:rsidP="005C76C2">
      <w:pPr>
        <w:pStyle w:val="Tekstpodstawowy"/>
        <w:suppressAutoHyphens w:val="0"/>
        <w:spacing w:line="276" w:lineRule="auto"/>
        <w:ind w:left="426"/>
        <w:jc w:val="both"/>
        <w:rPr>
          <w:rFonts w:ascii="Arial Narrow" w:hAnsi="Arial Narrow" w:cs="Arial"/>
          <w:b w:val="0"/>
          <w:sz w:val="22"/>
          <w:szCs w:val="22"/>
          <w:u w:val="none"/>
        </w:rPr>
      </w:pPr>
    </w:p>
    <w:p w14:paraId="5E37F523" w14:textId="77DCFA7D" w:rsidR="005C76C2" w:rsidRPr="00666E95" w:rsidRDefault="005C76C2" w:rsidP="00FD2A45">
      <w:pPr>
        <w:pStyle w:val="Tekstpodstawowy"/>
        <w:numPr>
          <w:ilvl w:val="0"/>
          <w:numId w:val="10"/>
        </w:numPr>
        <w:tabs>
          <w:tab w:val="clear" w:pos="2204"/>
          <w:tab w:val="num" w:pos="426"/>
        </w:tabs>
        <w:suppressAutoHyphens w:val="0"/>
        <w:spacing w:line="276" w:lineRule="auto"/>
        <w:ind w:left="357" w:hanging="357"/>
        <w:jc w:val="both"/>
        <w:rPr>
          <w:rFonts w:ascii="Arial Narrow" w:hAnsi="Arial Narrow" w:cs="Arial"/>
          <w:b w:val="0"/>
          <w:sz w:val="22"/>
          <w:szCs w:val="22"/>
          <w:u w:val="none"/>
        </w:rPr>
      </w:pPr>
      <w:r w:rsidRPr="00666E95">
        <w:rPr>
          <w:rFonts w:ascii="Arial Narrow" w:hAnsi="Arial Narrow" w:cs="Arial"/>
          <w:b w:val="0"/>
          <w:sz w:val="22"/>
          <w:szCs w:val="22"/>
          <w:u w:val="none"/>
        </w:rPr>
        <w:t>Jako informacje poufne rozumie się wszelkie dane i informacje przekazywane przez Stronę niniejszej Umowy drugiej Stronie lub uzyskane w inny sposób przy okazji lub w związku z prowadzeniem negocjacji, realizacj</w:t>
      </w:r>
      <w:r w:rsidR="004133F1" w:rsidRPr="00666E95">
        <w:rPr>
          <w:rFonts w:ascii="Arial Narrow" w:hAnsi="Arial Narrow" w:cs="Arial"/>
          <w:b w:val="0"/>
          <w:sz w:val="22"/>
          <w:szCs w:val="22"/>
          <w:u w:val="none"/>
        </w:rPr>
        <w:t>ą</w:t>
      </w:r>
      <w:r w:rsidRPr="00666E95">
        <w:rPr>
          <w:rFonts w:ascii="Arial Narrow" w:hAnsi="Arial Narrow" w:cs="Arial"/>
          <w:b w:val="0"/>
          <w:sz w:val="22"/>
          <w:szCs w:val="22"/>
          <w:u w:val="none"/>
        </w:rPr>
        <w:t xml:space="preserve"> umowy, lub wykonywaniem usług, w jakiejkolwiek formie, a w szczególności: </w:t>
      </w:r>
    </w:p>
    <w:p w14:paraId="23C42FF6" w14:textId="78D2853D" w:rsidR="005C76C2" w:rsidRPr="00666E95" w:rsidRDefault="005C76C2" w:rsidP="00FD2A45">
      <w:pPr>
        <w:pStyle w:val="Tekstpodstawowy"/>
        <w:numPr>
          <w:ilvl w:val="0"/>
          <w:numId w:val="38"/>
        </w:numPr>
        <w:suppressAutoHyphens w:val="0"/>
        <w:spacing w:line="276" w:lineRule="auto"/>
        <w:ind w:left="709" w:hanging="284"/>
        <w:jc w:val="both"/>
        <w:rPr>
          <w:rFonts w:ascii="Arial Narrow" w:hAnsi="Arial Narrow" w:cs="Arial"/>
          <w:b w:val="0"/>
          <w:sz w:val="22"/>
          <w:szCs w:val="22"/>
          <w:u w:val="none"/>
        </w:rPr>
      </w:pPr>
      <w:r w:rsidRPr="00666E95">
        <w:rPr>
          <w:rFonts w:ascii="Arial Narrow" w:hAnsi="Arial Narrow" w:cs="Arial"/>
          <w:b w:val="0"/>
          <w:sz w:val="22"/>
          <w:szCs w:val="22"/>
          <w:u w:val="none"/>
        </w:rPr>
        <w:t>informacje organizacyjno-prawne, ekonomiczne, techniczne, informatyczne, technologiczne, handlowe, finansowe, rynkowe i inne podobne informacje związane z prowadzeniem działalności przez EOP lub</w:t>
      </w:r>
      <w:r w:rsidR="006429B2" w:rsidRPr="00666E95">
        <w:rPr>
          <w:rFonts w:ascii="Arial Narrow" w:hAnsi="Arial Narrow" w:cs="Arial"/>
          <w:b w:val="0"/>
          <w:sz w:val="22"/>
          <w:szCs w:val="22"/>
          <w:u w:val="none"/>
        </w:rPr>
        <w:t> </w:t>
      </w:r>
      <w:r w:rsidRPr="00666E95">
        <w:rPr>
          <w:rFonts w:ascii="Arial Narrow" w:hAnsi="Arial Narrow" w:cs="Arial"/>
          <w:b w:val="0"/>
          <w:sz w:val="22"/>
          <w:szCs w:val="22"/>
          <w:u w:val="none"/>
        </w:rPr>
        <w:t xml:space="preserve">przez Spółki Powiązane z EOP; </w:t>
      </w:r>
    </w:p>
    <w:p w14:paraId="3870A797" w14:textId="3F4E75BD" w:rsidR="005C76C2" w:rsidRPr="00666E95" w:rsidRDefault="005C76C2" w:rsidP="00FD2A45">
      <w:pPr>
        <w:pStyle w:val="Tekstpodstawowy"/>
        <w:numPr>
          <w:ilvl w:val="0"/>
          <w:numId w:val="38"/>
        </w:numPr>
        <w:suppressAutoHyphens w:val="0"/>
        <w:spacing w:line="276" w:lineRule="auto"/>
        <w:ind w:left="709" w:hanging="284"/>
        <w:jc w:val="both"/>
        <w:rPr>
          <w:rFonts w:ascii="Arial Narrow" w:hAnsi="Arial Narrow" w:cs="Arial"/>
          <w:b w:val="0"/>
          <w:sz w:val="22"/>
          <w:szCs w:val="22"/>
          <w:u w:val="none"/>
        </w:rPr>
      </w:pPr>
      <w:r w:rsidRPr="00666E95">
        <w:rPr>
          <w:rFonts w:ascii="Arial Narrow" w:hAnsi="Arial Narrow" w:cs="Arial"/>
          <w:b w:val="0"/>
          <w:sz w:val="22"/>
          <w:szCs w:val="22"/>
          <w:u w:val="none"/>
        </w:rPr>
        <w:t>informacje dotyczące przebiegu, treści i rezultatu prowadzonych pertraktacji ugodowych, negocjacji, spotkań, konferencji, włączając rozmowy telefoniczne i korespondencję mailową, pozostających w</w:t>
      </w:r>
      <w:r w:rsidR="006429B2" w:rsidRPr="00666E95">
        <w:rPr>
          <w:rFonts w:ascii="Arial Narrow" w:hAnsi="Arial Narrow" w:cs="Arial"/>
          <w:b w:val="0"/>
          <w:sz w:val="22"/>
          <w:szCs w:val="22"/>
          <w:u w:val="none"/>
        </w:rPr>
        <w:t> </w:t>
      </w:r>
      <w:r w:rsidRPr="00666E95">
        <w:rPr>
          <w:rFonts w:ascii="Arial Narrow" w:hAnsi="Arial Narrow" w:cs="Arial"/>
          <w:b w:val="0"/>
          <w:sz w:val="22"/>
          <w:szCs w:val="22"/>
          <w:u w:val="none"/>
        </w:rPr>
        <w:t xml:space="preserve">związku ze współpracą pomiędzy Stronami; </w:t>
      </w:r>
    </w:p>
    <w:p w14:paraId="54DA20AC" w14:textId="4007A1D0" w:rsidR="005C76C2" w:rsidRPr="00666E95" w:rsidRDefault="005C76C2" w:rsidP="00FD2A45">
      <w:pPr>
        <w:pStyle w:val="Tekstpodstawowy"/>
        <w:numPr>
          <w:ilvl w:val="0"/>
          <w:numId w:val="38"/>
        </w:numPr>
        <w:suppressAutoHyphens w:val="0"/>
        <w:spacing w:line="276" w:lineRule="auto"/>
        <w:ind w:left="709" w:hanging="284"/>
        <w:jc w:val="both"/>
        <w:rPr>
          <w:rFonts w:ascii="Arial Narrow" w:hAnsi="Arial Narrow" w:cs="Arial"/>
          <w:b w:val="0"/>
          <w:sz w:val="22"/>
          <w:szCs w:val="22"/>
          <w:u w:val="none"/>
        </w:rPr>
      </w:pPr>
      <w:r w:rsidRPr="00666E95">
        <w:rPr>
          <w:rFonts w:ascii="Arial Narrow" w:hAnsi="Arial Narrow" w:cs="Arial"/>
          <w:b w:val="0"/>
          <w:sz w:val="22"/>
          <w:szCs w:val="22"/>
          <w:u w:val="none"/>
        </w:rPr>
        <w:t>wszelkiego rodzaju dokumenty, notatki, akta, materiały utrwalone za pomocą elektronicznych nośników informacji lub innych środków technicznych; uzyskane w dowolny sposób przy okazji lub w związku z</w:t>
      </w:r>
      <w:r w:rsidR="006429B2" w:rsidRPr="00666E95">
        <w:rPr>
          <w:rFonts w:ascii="Arial Narrow" w:hAnsi="Arial Narrow" w:cs="Arial"/>
          <w:b w:val="0"/>
          <w:sz w:val="22"/>
          <w:szCs w:val="22"/>
          <w:u w:val="none"/>
        </w:rPr>
        <w:t> </w:t>
      </w:r>
      <w:r w:rsidRPr="00666E95">
        <w:rPr>
          <w:rFonts w:ascii="Arial Narrow" w:hAnsi="Arial Narrow" w:cs="Arial"/>
          <w:b w:val="0"/>
          <w:sz w:val="22"/>
          <w:szCs w:val="22"/>
          <w:u w:val="none"/>
        </w:rPr>
        <w:t>wykonywaniem niniejszej umowy.</w:t>
      </w:r>
    </w:p>
    <w:p w14:paraId="4F245800" w14:textId="4225EEFD" w:rsidR="005C76C2" w:rsidRPr="00666E95" w:rsidRDefault="005C76C2" w:rsidP="00FD2A45">
      <w:pPr>
        <w:pStyle w:val="Tekstpodstawowy"/>
        <w:numPr>
          <w:ilvl w:val="0"/>
          <w:numId w:val="10"/>
        </w:numPr>
        <w:tabs>
          <w:tab w:val="clear" w:pos="2204"/>
          <w:tab w:val="num" w:pos="426"/>
        </w:tabs>
        <w:suppressAutoHyphens w:val="0"/>
        <w:spacing w:line="276" w:lineRule="auto"/>
        <w:ind w:left="357" w:hanging="357"/>
        <w:jc w:val="both"/>
        <w:rPr>
          <w:rFonts w:ascii="Arial Narrow" w:hAnsi="Arial Narrow" w:cs="Arial"/>
          <w:b w:val="0"/>
          <w:sz w:val="22"/>
          <w:szCs w:val="22"/>
          <w:u w:val="none"/>
        </w:rPr>
      </w:pPr>
      <w:r w:rsidRPr="00666E95">
        <w:rPr>
          <w:rFonts w:ascii="Arial Narrow" w:hAnsi="Arial Narrow" w:cs="Arial"/>
          <w:b w:val="0"/>
          <w:sz w:val="22"/>
          <w:szCs w:val="22"/>
          <w:u w:val="none"/>
        </w:rPr>
        <w:t xml:space="preserve">Strony mogą wykorzystać wszelkie posiadane przez siebie Informacje Poufne wyłącznie dla celów związanych z przygotowaniem i realizacją niniejszej umowy. </w:t>
      </w:r>
    </w:p>
    <w:p w14:paraId="4050D8F5" w14:textId="77777777" w:rsidR="005C76C2" w:rsidRPr="00666E95" w:rsidRDefault="005C76C2" w:rsidP="00FD2A45">
      <w:pPr>
        <w:pStyle w:val="Tekstpodstawowy"/>
        <w:numPr>
          <w:ilvl w:val="0"/>
          <w:numId w:val="10"/>
        </w:numPr>
        <w:tabs>
          <w:tab w:val="clear" w:pos="2204"/>
          <w:tab w:val="num" w:pos="426"/>
        </w:tabs>
        <w:suppressAutoHyphens w:val="0"/>
        <w:spacing w:line="276" w:lineRule="auto"/>
        <w:ind w:left="357" w:hanging="357"/>
        <w:jc w:val="both"/>
        <w:rPr>
          <w:rFonts w:ascii="Arial Narrow" w:hAnsi="Arial Narrow" w:cs="Arial"/>
          <w:b w:val="0"/>
          <w:sz w:val="22"/>
          <w:szCs w:val="22"/>
          <w:u w:val="none"/>
        </w:rPr>
      </w:pPr>
      <w:r w:rsidRPr="00666E95">
        <w:rPr>
          <w:rFonts w:ascii="Arial Narrow" w:hAnsi="Arial Narrow" w:cs="Arial"/>
          <w:b w:val="0"/>
          <w:sz w:val="22"/>
          <w:szCs w:val="22"/>
          <w:u w:val="none"/>
        </w:rPr>
        <w:t>Zabronione jest korzystanie z Informacji Poufnych w innym celu niż realizacja niniejszej umowy.</w:t>
      </w:r>
    </w:p>
    <w:p w14:paraId="78A00A7D" w14:textId="77777777" w:rsidR="005C76C2" w:rsidRPr="00666E95" w:rsidRDefault="005C76C2" w:rsidP="00FD2A45">
      <w:pPr>
        <w:pStyle w:val="Tekstpodstawowy"/>
        <w:numPr>
          <w:ilvl w:val="0"/>
          <w:numId w:val="10"/>
        </w:numPr>
        <w:tabs>
          <w:tab w:val="clear" w:pos="2204"/>
          <w:tab w:val="num" w:pos="426"/>
        </w:tabs>
        <w:suppressAutoHyphens w:val="0"/>
        <w:spacing w:line="276" w:lineRule="auto"/>
        <w:ind w:left="357" w:hanging="357"/>
        <w:jc w:val="both"/>
        <w:rPr>
          <w:rFonts w:ascii="Arial Narrow" w:hAnsi="Arial Narrow" w:cs="Arial"/>
          <w:b w:val="0"/>
          <w:sz w:val="22"/>
          <w:szCs w:val="22"/>
          <w:u w:val="none"/>
        </w:rPr>
      </w:pPr>
      <w:r w:rsidRPr="00666E95">
        <w:rPr>
          <w:rFonts w:ascii="Arial Narrow" w:hAnsi="Arial Narrow" w:cs="Arial"/>
          <w:b w:val="0"/>
          <w:sz w:val="22"/>
          <w:szCs w:val="22"/>
          <w:u w:val="none"/>
        </w:rPr>
        <w:t>Wykorzystanie Informacji Poufnych do jakichkolwiek innych celów niż określone w ust. 1 stanowi naruszenie postanowień niniejszego paragrafu.</w:t>
      </w:r>
    </w:p>
    <w:p w14:paraId="2EBF554C" w14:textId="77777777" w:rsidR="005C76C2" w:rsidRPr="00666E95" w:rsidRDefault="005C76C2" w:rsidP="00FD2A45">
      <w:pPr>
        <w:pStyle w:val="Tekstpodstawowy"/>
        <w:numPr>
          <w:ilvl w:val="0"/>
          <w:numId w:val="10"/>
        </w:numPr>
        <w:tabs>
          <w:tab w:val="clear" w:pos="2204"/>
          <w:tab w:val="num" w:pos="426"/>
        </w:tabs>
        <w:suppressAutoHyphens w:val="0"/>
        <w:spacing w:line="276" w:lineRule="auto"/>
        <w:ind w:left="357" w:hanging="357"/>
        <w:jc w:val="both"/>
        <w:rPr>
          <w:rFonts w:ascii="Arial Narrow" w:hAnsi="Arial Narrow" w:cs="Arial"/>
          <w:b w:val="0"/>
          <w:sz w:val="22"/>
          <w:szCs w:val="22"/>
          <w:u w:val="none"/>
        </w:rPr>
      </w:pPr>
      <w:r w:rsidRPr="00666E95">
        <w:rPr>
          <w:rFonts w:ascii="Arial Narrow" w:hAnsi="Arial Narrow" w:cs="Arial"/>
          <w:b w:val="0"/>
          <w:sz w:val="22"/>
          <w:szCs w:val="22"/>
          <w:u w:val="none"/>
        </w:rPr>
        <w:t xml:space="preserve">Strony postanawiają, że Informacje Poufne będą przekazywane pomiędzy nimi w formie zapewniającej brak dostępu osób trzecich. </w:t>
      </w:r>
    </w:p>
    <w:p w14:paraId="7D38100F" w14:textId="1D575212" w:rsidR="005C76C2" w:rsidRPr="00666E95" w:rsidRDefault="005C76C2" w:rsidP="00FD2A45">
      <w:pPr>
        <w:pStyle w:val="Tekstpodstawowy"/>
        <w:numPr>
          <w:ilvl w:val="0"/>
          <w:numId w:val="10"/>
        </w:numPr>
        <w:tabs>
          <w:tab w:val="clear" w:pos="2204"/>
          <w:tab w:val="num" w:pos="426"/>
        </w:tabs>
        <w:suppressAutoHyphens w:val="0"/>
        <w:spacing w:line="276" w:lineRule="auto"/>
        <w:ind w:left="357" w:hanging="357"/>
        <w:jc w:val="both"/>
        <w:rPr>
          <w:rFonts w:ascii="Arial Narrow" w:hAnsi="Arial Narrow" w:cs="Arial"/>
          <w:b w:val="0"/>
          <w:sz w:val="22"/>
          <w:szCs w:val="22"/>
          <w:u w:val="none"/>
        </w:rPr>
      </w:pPr>
      <w:r w:rsidRPr="00666E95">
        <w:rPr>
          <w:rFonts w:ascii="Arial Narrow" w:hAnsi="Arial Narrow" w:cs="Arial"/>
          <w:b w:val="0"/>
          <w:sz w:val="22"/>
          <w:szCs w:val="22"/>
          <w:u w:val="none"/>
        </w:rPr>
        <w:t>Strony zobowiązane są w sposób należyty zabezpieczyć przed udostępnieniem osobom trzecim wszelkiego rodzaju dokumenty zawierające Informacje Poufne posiadane przez siebie, w tym również dokumenty utrwalone za pomocą elektronicznych nośników informacji lub innych środków technicznych, które zawierają Informacje Poufne.</w:t>
      </w:r>
    </w:p>
    <w:p w14:paraId="6ACD0C47" w14:textId="7FD76D58" w:rsidR="005C76C2" w:rsidRPr="00666E95" w:rsidRDefault="005C76C2" w:rsidP="00FD2A45">
      <w:pPr>
        <w:pStyle w:val="Tekstpodstawowy"/>
        <w:numPr>
          <w:ilvl w:val="0"/>
          <w:numId w:val="10"/>
        </w:numPr>
        <w:tabs>
          <w:tab w:val="clear" w:pos="2204"/>
          <w:tab w:val="num" w:pos="426"/>
        </w:tabs>
        <w:suppressAutoHyphens w:val="0"/>
        <w:spacing w:line="276" w:lineRule="auto"/>
        <w:ind w:left="357" w:hanging="357"/>
        <w:jc w:val="both"/>
        <w:rPr>
          <w:rFonts w:ascii="Arial Narrow" w:hAnsi="Arial Narrow" w:cs="Arial"/>
          <w:b w:val="0"/>
          <w:sz w:val="22"/>
          <w:szCs w:val="22"/>
          <w:u w:val="none"/>
        </w:rPr>
      </w:pPr>
      <w:r w:rsidRPr="00666E95">
        <w:rPr>
          <w:rFonts w:ascii="Arial Narrow" w:hAnsi="Arial Narrow" w:cs="Arial"/>
          <w:b w:val="0"/>
          <w:sz w:val="22"/>
          <w:szCs w:val="22"/>
          <w:u w:val="none"/>
        </w:rPr>
        <w:t>Strony nie mogą przekazywać ani ujawniać Informacji Poufnych osobom trzecim i są zobowiązane dołożyć w</w:t>
      </w:r>
      <w:r w:rsidR="006429B2" w:rsidRPr="00666E95">
        <w:rPr>
          <w:rFonts w:ascii="Arial Narrow" w:hAnsi="Arial Narrow" w:cs="Arial"/>
          <w:b w:val="0"/>
          <w:sz w:val="22"/>
          <w:szCs w:val="22"/>
          <w:u w:val="none"/>
        </w:rPr>
        <w:t> </w:t>
      </w:r>
      <w:r w:rsidRPr="00666E95">
        <w:rPr>
          <w:rFonts w:ascii="Arial Narrow" w:hAnsi="Arial Narrow" w:cs="Arial"/>
          <w:b w:val="0"/>
          <w:sz w:val="22"/>
          <w:szCs w:val="22"/>
          <w:u w:val="none"/>
        </w:rPr>
        <w:t>swoim zakresie wszelkich starań, aby takiemu przekazaniu lub ujawnieniu zapobiec. Za osoby trzecie uważane są wszystkie osoby, włączając pracowników Stron, nie biorące udziału w realizacji niniejszej umowy.</w:t>
      </w:r>
    </w:p>
    <w:p w14:paraId="575CF14F" w14:textId="13DEBF8C" w:rsidR="005C76C2" w:rsidRPr="00666E95" w:rsidRDefault="005C76C2" w:rsidP="00FD2A45">
      <w:pPr>
        <w:pStyle w:val="Tekstpodstawowy"/>
        <w:numPr>
          <w:ilvl w:val="0"/>
          <w:numId w:val="10"/>
        </w:numPr>
        <w:tabs>
          <w:tab w:val="clear" w:pos="2204"/>
          <w:tab w:val="num" w:pos="426"/>
        </w:tabs>
        <w:suppressAutoHyphens w:val="0"/>
        <w:spacing w:line="276" w:lineRule="auto"/>
        <w:ind w:left="357" w:hanging="357"/>
        <w:jc w:val="both"/>
        <w:rPr>
          <w:rFonts w:ascii="Arial Narrow" w:hAnsi="Arial Narrow" w:cs="Arial"/>
          <w:b w:val="0"/>
          <w:sz w:val="22"/>
          <w:szCs w:val="22"/>
          <w:u w:val="none"/>
        </w:rPr>
      </w:pPr>
      <w:r w:rsidRPr="00666E95">
        <w:rPr>
          <w:rFonts w:ascii="Arial Narrow" w:hAnsi="Arial Narrow" w:cs="Arial"/>
          <w:b w:val="0"/>
          <w:sz w:val="22"/>
          <w:szCs w:val="22"/>
          <w:u w:val="none"/>
        </w:rPr>
        <w:t>Wykonawca w przypadku zlecenia wykonania niniejszej umowy osobom trzecim (podwykonawcom) w dalszym ciągu utrzymuje odpowiedzialność za powierzone Informacje Poufne. W tym przypadku Wykonawca zobowiązany jest zapewnić przestrzeganie obowiązku zachowania poufności określonego w niniejszej Umowie na zasadach odpowiadających jego własnym zobowiązaniom w tym zakresie. Za realizację obowiązku, o</w:t>
      </w:r>
      <w:r w:rsidR="006429B2" w:rsidRPr="00666E95">
        <w:rPr>
          <w:rFonts w:ascii="Arial Narrow" w:hAnsi="Arial Narrow" w:cs="Arial"/>
          <w:b w:val="0"/>
          <w:sz w:val="22"/>
          <w:szCs w:val="22"/>
          <w:u w:val="none"/>
        </w:rPr>
        <w:t> </w:t>
      </w:r>
      <w:r w:rsidRPr="00666E95">
        <w:rPr>
          <w:rFonts w:ascii="Arial Narrow" w:hAnsi="Arial Narrow" w:cs="Arial"/>
          <w:b w:val="0"/>
          <w:sz w:val="22"/>
          <w:szCs w:val="22"/>
          <w:u w:val="none"/>
        </w:rPr>
        <w:t>którym mowa w zdaniu poprzednim, przez osoby trzecie</w:t>
      </w:r>
      <w:r w:rsidR="00C508BD" w:rsidRPr="00666E95">
        <w:rPr>
          <w:rFonts w:ascii="Arial Narrow" w:hAnsi="Arial Narrow" w:cs="Arial"/>
          <w:b w:val="0"/>
          <w:sz w:val="22"/>
          <w:szCs w:val="22"/>
          <w:u w:val="none"/>
        </w:rPr>
        <w:t xml:space="preserve"> </w:t>
      </w:r>
      <w:r w:rsidRPr="00666E95">
        <w:rPr>
          <w:rFonts w:ascii="Arial Narrow" w:hAnsi="Arial Narrow" w:cs="Arial"/>
          <w:b w:val="0"/>
          <w:sz w:val="22"/>
          <w:szCs w:val="22"/>
          <w:u w:val="none"/>
        </w:rPr>
        <w:t>Wykonawca odpowiada jak za własne działania lub</w:t>
      </w:r>
      <w:r w:rsidR="006429B2" w:rsidRPr="00666E95">
        <w:rPr>
          <w:rFonts w:ascii="Arial Narrow" w:hAnsi="Arial Narrow" w:cs="Arial"/>
          <w:b w:val="0"/>
          <w:sz w:val="22"/>
          <w:szCs w:val="22"/>
          <w:u w:val="none"/>
        </w:rPr>
        <w:t> </w:t>
      </w:r>
      <w:r w:rsidRPr="00666E95">
        <w:rPr>
          <w:rFonts w:ascii="Arial Narrow" w:hAnsi="Arial Narrow" w:cs="Arial"/>
          <w:b w:val="0"/>
          <w:sz w:val="22"/>
          <w:szCs w:val="22"/>
          <w:u w:val="none"/>
        </w:rPr>
        <w:t>zaniechania.</w:t>
      </w:r>
    </w:p>
    <w:p w14:paraId="23A244BC" w14:textId="752BA0D5" w:rsidR="005C76C2" w:rsidRPr="00666E95" w:rsidRDefault="005C76C2" w:rsidP="00FD2A45">
      <w:pPr>
        <w:pStyle w:val="Tekstpodstawowy"/>
        <w:numPr>
          <w:ilvl w:val="0"/>
          <w:numId w:val="10"/>
        </w:numPr>
        <w:tabs>
          <w:tab w:val="clear" w:pos="2204"/>
          <w:tab w:val="num" w:pos="426"/>
        </w:tabs>
        <w:suppressAutoHyphens w:val="0"/>
        <w:spacing w:line="276" w:lineRule="auto"/>
        <w:ind w:left="357" w:hanging="357"/>
        <w:jc w:val="both"/>
        <w:rPr>
          <w:rFonts w:ascii="Arial Narrow" w:hAnsi="Arial Narrow" w:cs="Arial"/>
          <w:b w:val="0"/>
          <w:sz w:val="22"/>
          <w:szCs w:val="22"/>
          <w:u w:val="none"/>
        </w:rPr>
      </w:pPr>
      <w:r w:rsidRPr="00666E95">
        <w:rPr>
          <w:rFonts w:ascii="Arial Narrow" w:hAnsi="Arial Narrow" w:cs="Arial"/>
          <w:b w:val="0"/>
          <w:sz w:val="22"/>
          <w:szCs w:val="22"/>
          <w:u w:val="none"/>
        </w:rPr>
        <w:t xml:space="preserve">W razie zakończenia obowiązywania Umowy z jakiejkolwiek przyczyny, postanowienia niniejszego rozdziału będą obowiązywać także </w:t>
      </w:r>
      <w:r w:rsidR="00C508BD" w:rsidRPr="00666E95">
        <w:rPr>
          <w:rFonts w:ascii="Arial Narrow" w:hAnsi="Arial Narrow" w:cs="Arial"/>
          <w:b w:val="0"/>
          <w:sz w:val="22"/>
          <w:szCs w:val="22"/>
          <w:u w:val="none"/>
        </w:rPr>
        <w:t>5</w:t>
      </w:r>
      <w:r w:rsidRPr="00666E95">
        <w:rPr>
          <w:rFonts w:ascii="Arial Narrow" w:hAnsi="Arial Narrow" w:cs="Arial"/>
          <w:b w:val="0"/>
          <w:sz w:val="22"/>
          <w:szCs w:val="22"/>
          <w:u w:val="none"/>
        </w:rPr>
        <w:t xml:space="preserve"> lat po zakończeniu jej obowiązywania. </w:t>
      </w:r>
    </w:p>
    <w:p w14:paraId="23339C64" w14:textId="77777777" w:rsidR="005C76C2" w:rsidRPr="00666E95" w:rsidRDefault="005C76C2" w:rsidP="00FD2A45">
      <w:pPr>
        <w:pStyle w:val="Tekstpodstawowy"/>
        <w:numPr>
          <w:ilvl w:val="0"/>
          <w:numId w:val="10"/>
        </w:numPr>
        <w:tabs>
          <w:tab w:val="clear" w:pos="2204"/>
          <w:tab w:val="num" w:pos="426"/>
        </w:tabs>
        <w:suppressAutoHyphens w:val="0"/>
        <w:spacing w:line="276" w:lineRule="auto"/>
        <w:ind w:left="357" w:hanging="357"/>
        <w:jc w:val="both"/>
        <w:rPr>
          <w:rFonts w:ascii="Arial Narrow" w:hAnsi="Arial Narrow" w:cs="Arial"/>
          <w:b w:val="0"/>
          <w:sz w:val="22"/>
          <w:szCs w:val="22"/>
          <w:u w:val="none"/>
        </w:rPr>
      </w:pPr>
      <w:r w:rsidRPr="00666E95">
        <w:rPr>
          <w:rFonts w:ascii="Arial Narrow" w:hAnsi="Arial Narrow" w:cs="Arial"/>
          <w:b w:val="0"/>
          <w:sz w:val="22"/>
          <w:szCs w:val="22"/>
          <w:u w:val="none"/>
        </w:rPr>
        <w:t>Obowiązek zachowania w tajemnicy Informacji Poufnych nie dotyczy informacji:</w:t>
      </w:r>
    </w:p>
    <w:p w14:paraId="0E0375BC" w14:textId="77777777" w:rsidR="005C76C2" w:rsidRPr="00666E95" w:rsidRDefault="005C76C2" w:rsidP="00FD2A45">
      <w:pPr>
        <w:pStyle w:val="Tekstpodstawowy"/>
        <w:numPr>
          <w:ilvl w:val="0"/>
          <w:numId w:val="39"/>
        </w:numPr>
        <w:tabs>
          <w:tab w:val="clear" w:pos="2204"/>
        </w:tabs>
        <w:suppressAutoHyphens w:val="0"/>
        <w:spacing w:line="276" w:lineRule="auto"/>
        <w:ind w:left="709" w:hanging="284"/>
        <w:jc w:val="both"/>
        <w:rPr>
          <w:rFonts w:ascii="Arial Narrow" w:hAnsi="Arial Narrow" w:cs="Arial"/>
          <w:b w:val="0"/>
          <w:sz w:val="22"/>
          <w:szCs w:val="22"/>
          <w:u w:val="none"/>
        </w:rPr>
      </w:pPr>
      <w:r w:rsidRPr="00666E95">
        <w:rPr>
          <w:rFonts w:ascii="Arial Narrow" w:hAnsi="Arial Narrow" w:cs="Arial"/>
          <w:b w:val="0"/>
          <w:sz w:val="22"/>
          <w:szCs w:val="22"/>
          <w:u w:val="none"/>
        </w:rPr>
        <w:lastRenderedPageBreak/>
        <w:t>które są powszechnie dostępne, jeżeli zostały podane do publicznej wiadomości w inny sposób niż przez naruszenie postanowień niniejszej Umowy;</w:t>
      </w:r>
    </w:p>
    <w:p w14:paraId="35C852C3" w14:textId="77777777" w:rsidR="005C76C2" w:rsidRPr="00666E95" w:rsidRDefault="005C76C2" w:rsidP="00FD2A45">
      <w:pPr>
        <w:pStyle w:val="Tekstpodstawowy"/>
        <w:numPr>
          <w:ilvl w:val="0"/>
          <w:numId w:val="39"/>
        </w:numPr>
        <w:tabs>
          <w:tab w:val="clear" w:pos="2204"/>
        </w:tabs>
        <w:suppressAutoHyphens w:val="0"/>
        <w:spacing w:line="276" w:lineRule="auto"/>
        <w:ind w:left="709" w:hanging="284"/>
        <w:jc w:val="both"/>
        <w:rPr>
          <w:rFonts w:ascii="Arial Narrow" w:hAnsi="Arial Narrow" w:cs="Arial"/>
          <w:b w:val="0"/>
          <w:sz w:val="22"/>
          <w:szCs w:val="22"/>
          <w:u w:val="none"/>
        </w:rPr>
      </w:pPr>
      <w:bookmarkStart w:id="10" w:name="_Hlk197509105"/>
      <w:r w:rsidRPr="00666E95">
        <w:rPr>
          <w:rFonts w:ascii="Arial Narrow" w:hAnsi="Arial Narrow" w:cs="Arial"/>
          <w:b w:val="0"/>
          <w:sz w:val="22"/>
          <w:szCs w:val="22"/>
          <w:u w:val="none"/>
        </w:rPr>
        <w:t>ujawniony</w:t>
      </w:r>
      <w:bookmarkEnd w:id="10"/>
      <w:r w:rsidRPr="00666E95">
        <w:rPr>
          <w:rFonts w:ascii="Arial Narrow" w:hAnsi="Arial Narrow" w:cs="Arial"/>
          <w:b w:val="0"/>
          <w:sz w:val="22"/>
          <w:szCs w:val="22"/>
          <w:u w:val="none"/>
        </w:rPr>
        <w:t>ch przez Stronę na żądanie osoby trzeciej, jeżeli osoba trzecia jest podmiotem uprawnionym zgodnie z obowiązującymi przepisami prawa do żądania ujawnienia takich informacji;</w:t>
      </w:r>
    </w:p>
    <w:p w14:paraId="611BD5C9" w14:textId="77777777" w:rsidR="005C76C2" w:rsidRPr="00666E95" w:rsidRDefault="005C76C2" w:rsidP="00FD2A45">
      <w:pPr>
        <w:pStyle w:val="Tekstpodstawowy"/>
        <w:numPr>
          <w:ilvl w:val="0"/>
          <w:numId w:val="39"/>
        </w:numPr>
        <w:tabs>
          <w:tab w:val="clear" w:pos="2204"/>
        </w:tabs>
        <w:suppressAutoHyphens w:val="0"/>
        <w:spacing w:line="276" w:lineRule="auto"/>
        <w:ind w:left="709" w:hanging="284"/>
        <w:jc w:val="both"/>
        <w:rPr>
          <w:rFonts w:ascii="Arial Narrow" w:hAnsi="Arial Narrow" w:cs="Arial"/>
          <w:b w:val="0"/>
          <w:sz w:val="22"/>
          <w:szCs w:val="22"/>
          <w:u w:val="none"/>
        </w:rPr>
      </w:pPr>
      <w:r w:rsidRPr="00666E95">
        <w:rPr>
          <w:rFonts w:ascii="Arial Narrow" w:hAnsi="Arial Narrow" w:cs="Arial"/>
          <w:b w:val="0"/>
          <w:sz w:val="22"/>
          <w:szCs w:val="22"/>
          <w:u w:val="none"/>
        </w:rPr>
        <w:t>które są zatwierdzone do rozpowszechnienia na podstawie uprzedniej pisemnej zgody ze strony uprawnionego przedstawiciela EOP,</w:t>
      </w:r>
    </w:p>
    <w:p w14:paraId="03E55CC9" w14:textId="08161263" w:rsidR="005C76C2" w:rsidRPr="00666E95" w:rsidRDefault="005C76C2" w:rsidP="00FD2A45">
      <w:pPr>
        <w:pStyle w:val="Tekstpodstawowy"/>
        <w:numPr>
          <w:ilvl w:val="0"/>
          <w:numId w:val="39"/>
        </w:numPr>
        <w:tabs>
          <w:tab w:val="clear" w:pos="2204"/>
        </w:tabs>
        <w:suppressAutoHyphens w:val="0"/>
        <w:spacing w:line="276" w:lineRule="auto"/>
        <w:ind w:left="709" w:hanging="284"/>
        <w:jc w:val="both"/>
        <w:rPr>
          <w:rFonts w:ascii="Arial Narrow" w:hAnsi="Arial Narrow" w:cs="Arial"/>
          <w:b w:val="0"/>
          <w:sz w:val="22"/>
          <w:szCs w:val="22"/>
          <w:u w:val="none"/>
        </w:rPr>
      </w:pPr>
      <w:bookmarkStart w:id="11" w:name="_Hlk197509147"/>
      <w:r w:rsidRPr="00666E95">
        <w:rPr>
          <w:rFonts w:ascii="Arial Narrow" w:hAnsi="Arial Narrow" w:cs="Arial"/>
          <w:b w:val="0"/>
          <w:sz w:val="22"/>
          <w:szCs w:val="22"/>
          <w:u w:val="none"/>
        </w:rPr>
        <w:t>ujawnienie</w:t>
      </w:r>
      <w:bookmarkEnd w:id="11"/>
      <w:r w:rsidRPr="00666E95">
        <w:rPr>
          <w:rFonts w:ascii="Arial Narrow" w:hAnsi="Arial Narrow" w:cs="Arial"/>
          <w:b w:val="0"/>
          <w:sz w:val="22"/>
          <w:szCs w:val="22"/>
          <w:u w:val="none"/>
        </w:rPr>
        <w:t xml:space="preserve"> przez Zmawiającego tych informacji lub dokumentów swoim doradcom, audytorom, inwestorom, a także innym podmiotom z Grupy Kapitałowej ENERGA oraz ORLEN, jak również podmiotom, z którymi </w:t>
      </w:r>
      <w:r w:rsidR="00323662" w:rsidRPr="00666E95">
        <w:rPr>
          <w:rFonts w:ascii="Arial Narrow" w:hAnsi="Arial Narrow" w:cs="Arial"/>
          <w:b w:val="0"/>
          <w:sz w:val="22"/>
          <w:szCs w:val="22"/>
          <w:u w:val="none"/>
        </w:rPr>
        <w:t>Zamawiający współpracuje</w:t>
      </w:r>
      <w:r w:rsidRPr="00666E95">
        <w:rPr>
          <w:rFonts w:ascii="Arial Narrow" w:hAnsi="Arial Narrow" w:cs="Arial"/>
          <w:b w:val="0"/>
          <w:sz w:val="22"/>
          <w:szCs w:val="22"/>
          <w:u w:val="none"/>
        </w:rPr>
        <w:t xml:space="preserve"> na jakiejkolwiek podstawie.</w:t>
      </w:r>
    </w:p>
    <w:p w14:paraId="1125398E" w14:textId="0F6E17D1" w:rsidR="005C76C2" w:rsidRPr="00666E95" w:rsidRDefault="005C76C2" w:rsidP="00FD2A45">
      <w:pPr>
        <w:pStyle w:val="Tekstpodstawowy"/>
        <w:numPr>
          <w:ilvl w:val="0"/>
          <w:numId w:val="10"/>
        </w:numPr>
        <w:tabs>
          <w:tab w:val="clear" w:pos="2204"/>
          <w:tab w:val="num" w:pos="426"/>
        </w:tabs>
        <w:suppressAutoHyphens w:val="0"/>
        <w:spacing w:line="276" w:lineRule="auto"/>
        <w:ind w:left="357" w:hanging="357"/>
        <w:jc w:val="both"/>
        <w:rPr>
          <w:rFonts w:ascii="Arial Narrow" w:hAnsi="Arial Narrow" w:cs="Arial"/>
          <w:b w:val="0"/>
          <w:sz w:val="22"/>
          <w:szCs w:val="22"/>
          <w:u w:val="none"/>
        </w:rPr>
      </w:pPr>
      <w:r w:rsidRPr="00666E95">
        <w:rPr>
          <w:rFonts w:ascii="Arial Narrow" w:hAnsi="Arial Narrow" w:cs="Arial"/>
          <w:b w:val="0"/>
          <w:sz w:val="22"/>
          <w:szCs w:val="22"/>
          <w:u w:val="none"/>
        </w:rPr>
        <w:t>Po zakończeniu obowiązywania umowy, niezależnie od powodu jej zakończenia, Wykonawca zwróci wszystkie otrzymane od EOP Informacje Poufne w terminie do 7 dni licząc od dnia zakończenia realizacji niniejszej umowy. Natomiast Informacje Poufne przechowywane elektronicznie usunie ze swoich zasobów komputerowych oraz nośników informacji. Wykonawca dopilnuje, ażeby taką czynność wykonały również podmioty trzecie wynajęte przez Wykonawcę w celu realizacji niniejszej umowy.</w:t>
      </w:r>
    </w:p>
    <w:p w14:paraId="5C1DA858" w14:textId="77777777" w:rsidR="005C76C2" w:rsidRPr="00666E95" w:rsidRDefault="005C76C2" w:rsidP="00FD2A45">
      <w:pPr>
        <w:pStyle w:val="Tekstpodstawowy"/>
        <w:numPr>
          <w:ilvl w:val="0"/>
          <w:numId w:val="10"/>
        </w:numPr>
        <w:tabs>
          <w:tab w:val="clear" w:pos="2204"/>
          <w:tab w:val="num" w:pos="426"/>
        </w:tabs>
        <w:suppressAutoHyphens w:val="0"/>
        <w:spacing w:line="276" w:lineRule="auto"/>
        <w:ind w:left="357" w:hanging="357"/>
        <w:jc w:val="both"/>
        <w:rPr>
          <w:rFonts w:ascii="Arial Narrow" w:hAnsi="Arial Narrow" w:cs="Arial"/>
          <w:b w:val="0"/>
          <w:sz w:val="22"/>
          <w:szCs w:val="22"/>
          <w:u w:val="none"/>
        </w:rPr>
      </w:pPr>
      <w:r w:rsidRPr="00666E95">
        <w:rPr>
          <w:rFonts w:ascii="Arial Narrow" w:hAnsi="Arial Narrow" w:cs="Arial"/>
          <w:b w:val="0"/>
          <w:sz w:val="22"/>
          <w:szCs w:val="22"/>
          <w:u w:val="none"/>
        </w:rPr>
        <w:t>Niezależnie od pozostałych postanowień niniejszego paragrafu, jedna Strona może w każdym przypadku żądać od drugiej Strony wydania lub zniszczenia wszelkich dokumentów i ich kopii, o ile dokumenty te lub kopie zawierają Informacje Poufne.</w:t>
      </w:r>
    </w:p>
    <w:p w14:paraId="78D014CD" w14:textId="2466CA84" w:rsidR="005C76C2" w:rsidRPr="004B0253" w:rsidRDefault="005C76C2" w:rsidP="00FD2A45">
      <w:pPr>
        <w:pStyle w:val="Tekstpodstawowy"/>
        <w:numPr>
          <w:ilvl w:val="0"/>
          <w:numId w:val="10"/>
        </w:numPr>
        <w:tabs>
          <w:tab w:val="clear" w:pos="2204"/>
          <w:tab w:val="num" w:pos="426"/>
        </w:tabs>
        <w:suppressAutoHyphens w:val="0"/>
        <w:spacing w:line="276" w:lineRule="auto"/>
        <w:ind w:left="357" w:hanging="357"/>
        <w:jc w:val="both"/>
        <w:rPr>
          <w:rFonts w:ascii="Arial Narrow" w:hAnsi="Arial Narrow" w:cs="Arial"/>
          <w:b w:val="0"/>
          <w:sz w:val="22"/>
          <w:szCs w:val="22"/>
          <w:u w:val="none"/>
        </w:rPr>
      </w:pPr>
      <w:r w:rsidRPr="00666E95">
        <w:rPr>
          <w:rFonts w:ascii="Arial Narrow" w:hAnsi="Arial Narrow" w:cs="Arial"/>
          <w:b w:val="0"/>
          <w:sz w:val="22"/>
          <w:szCs w:val="22"/>
          <w:u w:val="none"/>
        </w:rPr>
        <w:t xml:space="preserve">Jakiekolwiek </w:t>
      </w:r>
      <w:r w:rsidRPr="004B0253">
        <w:rPr>
          <w:rFonts w:ascii="Arial Narrow" w:hAnsi="Arial Narrow" w:cs="Arial"/>
          <w:b w:val="0"/>
          <w:sz w:val="22"/>
          <w:szCs w:val="22"/>
          <w:u w:val="none"/>
        </w:rPr>
        <w:t xml:space="preserve">postanowienia niniejszego paragrafu nie wyłączają dalej idących zobowiązań dotyczących ochrony informacji przewidzianych w bezwzględnie obowiązujących przepisach prawa, w szczególności ustawie z dnia 16 kwietnia 1993 roku o zwalczaniu nieuczciwej konkurencji </w:t>
      </w:r>
      <w:r w:rsidR="000D0B17" w:rsidRPr="004B0253">
        <w:rPr>
          <w:rFonts w:ascii="Arial Narrow" w:hAnsi="Arial Narrow" w:cs="Arial"/>
          <w:b w:val="0"/>
          <w:sz w:val="22"/>
          <w:szCs w:val="22"/>
          <w:u w:val="none"/>
        </w:rPr>
        <w:t>(Dz. U. 2022 poz. 1233 z późn. zm.)</w:t>
      </w:r>
      <w:r w:rsidRPr="004B0253">
        <w:rPr>
          <w:rFonts w:ascii="Arial Narrow" w:hAnsi="Arial Narrow" w:cs="Arial"/>
          <w:b w:val="0"/>
          <w:sz w:val="22"/>
          <w:szCs w:val="22"/>
          <w:u w:val="none"/>
        </w:rPr>
        <w:t xml:space="preserve">. Informacje, o których mowa w definicji Informacji Poufnych, należy traktować </w:t>
      </w:r>
      <w:r w:rsidR="00323662" w:rsidRPr="004B0253">
        <w:rPr>
          <w:rFonts w:ascii="Arial Narrow" w:hAnsi="Arial Narrow" w:cs="Arial"/>
          <w:b w:val="0"/>
          <w:sz w:val="22"/>
          <w:szCs w:val="22"/>
          <w:u w:val="none"/>
        </w:rPr>
        <w:t>jako tajemnicę</w:t>
      </w:r>
      <w:r w:rsidRPr="004B0253">
        <w:rPr>
          <w:rFonts w:ascii="Arial Narrow" w:hAnsi="Arial Narrow" w:cs="Arial"/>
          <w:b w:val="0"/>
          <w:sz w:val="22"/>
          <w:szCs w:val="22"/>
          <w:u w:val="none"/>
        </w:rPr>
        <w:t xml:space="preserve"> przedsiębiorstwa chronioną w myśl ustawy wymienionej w zdaniu poprzednim.</w:t>
      </w:r>
    </w:p>
    <w:p w14:paraId="61BAFEB2" w14:textId="691DC0E6" w:rsidR="005C76C2" w:rsidRPr="004B0253" w:rsidRDefault="005C76C2" w:rsidP="00FD2A45">
      <w:pPr>
        <w:pStyle w:val="Tekstpodstawowy"/>
        <w:numPr>
          <w:ilvl w:val="0"/>
          <w:numId w:val="10"/>
        </w:numPr>
        <w:tabs>
          <w:tab w:val="clear" w:pos="2204"/>
          <w:tab w:val="num" w:pos="426"/>
        </w:tabs>
        <w:suppressAutoHyphens w:val="0"/>
        <w:spacing w:line="276" w:lineRule="auto"/>
        <w:ind w:left="357" w:hanging="357"/>
        <w:jc w:val="both"/>
        <w:rPr>
          <w:rFonts w:ascii="Arial Narrow" w:hAnsi="Arial Narrow" w:cs="Arial"/>
          <w:b w:val="0"/>
          <w:sz w:val="22"/>
          <w:szCs w:val="22"/>
          <w:u w:val="none"/>
        </w:rPr>
      </w:pPr>
      <w:r w:rsidRPr="004B0253">
        <w:rPr>
          <w:rFonts w:ascii="Arial Narrow" w:hAnsi="Arial Narrow" w:cs="Arial"/>
          <w:b w:val="0"/>
          <w:sz w:val="22"/>
          <w:szCs w:val="22"/>
          <w:u w:val="none"/>
        </w:rPr>
        <w:t>Wykonawca ponosi odpowiedzialność za naruszenie niniejszej Umowy oraz za niezachowanie należytej staranności przy wykonywaniu zobowiązań nałożonych na niego niniejszym paragrafem.</w:t>
      </w:r>
    </w:p>
    <w:p w14:paraId="5DC9E72D" w14:textId="77777777" w:rsidR="005C76C2" w:rsidRPr="004B0253" w:rsidRDefault="005C76C2" w:rsidP="00FD2A45">
      <w:pPr>
        <w:pStyle w:val="Tekstpodstawowy"/>
        <w:numPr>
          <w:ilvl w:val="0"/>
          <w:numId w:val="10"/>
        </w:numPr>
        <w:tabs>
          <w:tab w:val="clear" w:pos="2204"/>
          <w:tab w:val="num" w:pos="426"/>
        </w:tabs>
        <w:suppressAutoHyphens w:val="0"/>
        <w:spacing w:line="276" w:lineRule="auto"/>
        <w:ind w:left="357" w:hanging="357"/>
        <w:jc w:val="both"/>
        <w:rPr>
          <w:rFonts w:ascii="Arial Narrow" w:hAnsi="Arial Narrow" w:cs="Arial"/>
          <w:b w:val="0"/>
          <w:sz w:val="22"/>
          <w:szCs w:val="22"/>
          <w:u w:val="none"/>
        </w:rPr>
      </w:pPr>
      <w:r w:rsidRPr="004B0253">
        <w:rPr>
          <w:rFonts w:ascii="Arial Narrow" w:hAnsi="Arial Narrow" w:cs="Arial"/>
          <w:b w:val="0"/>
          <w:sz w:val="22"/>
          <w:szCs w:val="22"/>
          <w:u w:val="none"/>
        </w:rPr>
        <w:t>Odpowiedzialność, o której mowa ust. 13, obejmuje działania i zaniechania innych osób, które, na podstawie jakiegokolwiek stosunku prawnego z Kontrahentem lub nawet bez takiego tytułu prawnego, weszły w posiadanie Informacji Poufnych EOP będących w posiadaniu Kontrahenta.</w:t>
      </w:r>
    </w:p>
    <w:p w14:paraId="25B6947F" w14:textId="5756FDFC" w:rsidR="005C76C2" w:rsidRPr="004B0253" w:rsidRDefault="005C76C2" w:rsidP="00FD2A45">
      <w:pPr>
        <w:pStyle w:val="Tekstpodstawowy"/>
        <w:numPr>
          <w:ilvl w:val="0"/>
          <w:numId w:val="10"/>
        </w:numPr>
        <w:tabs>
          <w:tab w:val="clear" w:pos="2204"/>
          <w:tab w:val="num" w:pos="426"/>
        </w:tabs>
        <w:suppressAutoHyphens w:val="0"/>
        <w:spacing w:line="276" w:lineRule="auto"/>
        <w:ind w:left="357" w:hanging="357"/>
        <w:jc w:val="both"/>
        <w:rPr>
          <w:rFonts w:ascii="Arial Narrow" w:hAnsi="Arial Narrow" w:cs="Arial"/>
          <w:b w:val="0"/>
          <w:sz w:val="22"/>
          <w:szCs w:val="22"/>
          <w:u w:val="none"/>
        </w:rPr>
      </w:pPr>
      <w:r w:rsidRPr="004B0253">
        <w:rPr>
          <w:rFonts w:ascii="Arial Narrow" w:hAnsi="Arial Narrow" w:cs="Arial"/>
          <w:b w:val="0"/>
          <w:sz w:val="22"/>
          <w:szCs w:val="22"/>
          <w:u w:val="none"/>
        </w:rPr>
        <w:t>W przypadku niewykonania lub nienależytego wykonania obowiązku określonego w niniejszej Umowie przez</w:t>
      </w:r>
      <w:r w:rsidR="006429B2" w:rsidRPr="004B0253">
        <w:rPr>
          <w:rFonts w:ascii="Arial Narrow" w:hAnsi="Arial Narrow" w:cs="Arial"/>
          <w:b w:val="0"/>
          <w:sz w:val="22"/>
          <w:szCs w:val="22"/>
          <w:u w:val="none"/>
        </w:rPr>
        <w:t> </w:t>
      </w:r>
      <w:r w:rsidRPr="004B0253">
        <w:rPr>
          <w:rFonts w:ascii="Arial Narrow" w:hAnsi="Arial Narrow" w:cs="Arial"/>
          <w:b w:val="0"/>
          <w:sz w:val="22"/>
          <w:szCs w:val="22"/>
          <w:u w:val="none"/>
        </w:rPr>
        <w:t xml:space="preserve">Kontrahenta, Kontrahent wypłaci karę umowną w kwocie </w:t>
      </w:r>
      <w:r w:rsidR="00C508BD" w:rsidRPr="004B0253">
        <w:rPr>
          <w:rFonts w:ascii="Arial Narrow" w:hAnsi="Arial Narrow" w:cs="Arial"/>
          <w:b w:val="0"/>
          <w:sz w:val="22"/>
          <w:szCs w:val="22"/>
          <w:u w:val="none"/>
        </w:rPr>
        <w:t>5</w:t>
      </w:r>
      <w:r w:rsidR="00B35C23" w:rsidRPr="004B0253">
        <w:rPr>
          <w:rFonts w:ascii="Arial Narrow" w:hAnsi="Arial Narrow" w:cs="Arial"/>
          <w:b w:val="0"/>
          <w:sz w:val="22"/>
          <w:szCs w:val="22"/>
          <w:u w:val="none"/>
        </w:rPr>
        <w:t>.000</w:t>
      </w:r>
      <w:r w:rsidR="005D77C8" w:rsidRPr="004B0253">
        <w:rPr>
          <w:rFonts w:ascii="Arial Narrow" w:hAnsi="Arial Narrow" w:cs="Arial"/>
          <w:b w:val="0"/>
          <w:sz w:val="22"/>
          <w:szCs w:val="22"/>
          <w:u w:val="none"/>
        </w:rPr>
        <w:t xml:space="preserve">,00 </w:t>
      </w:r>
      <w:r w:rsidR="00B35C23" w:rsidRPr="004B0253">
        <w:rPr>
          <w:rFonts w:ascii="Arial Narrow" w:hAnsi="Arial Narrow" w:cs="Arial"/>
          <w:b w:val="0"/>
          <w:sz w:val="22"/>
          <w:szCs w:val="22"/>
          <w:u w:val="none"/>
        </w:rPr>
        <w:t>zł (słownie: pięć tysięcy złotych)</w:t>
      </w:r>
      <w:r w:rsidR="00C508BD" w:rsidRPr="004B0253">
        <w:rPr>
          <w:rFonts w:ascii="Arial Narrow" w:hAnsi="Arial Narrow" w:cs="Arial"/>
          <w:b w:val="0"/>
          <w:sz w:val="22"/>
          <w:szCs w:val="22"/>
          <w:u w:val="none"/>
        </w:rPr>
        <w:t>.</w:t>
      </w:r>
      <w:r w:rsidRPr="004B0253">
        <w:rPr>
          <w:rFonts w:ascii="Arial Narrow" w:hAnsi="Arial Narrow" w:cs="Arial"/>
          <w:b w:val="0"/>
          <w:sz w:val="22"/>
          <w:szCs w:val="22"/>
          <w:u w:val="none"/>
        </w:rPr>
        <w:t xml:space="preserve"> </w:t>
      </w:r>
    </w:p>
    <w:p w14:paraId="3E73D27C" w14:textId="51EC08D8" w:rsidR="0005457F" w:rsidRPr="004B0253" w:rsidRDefault="00C508BD" w:rsidP="00FD2A45">
      <w:pPr>
        <w:pStyle w:val="Tekstpodstawowy"/>
        <w:numPr>
          <w:ilvl w:val="0"/>
          <w:numId w:val="10"/>
        </w:numPr>
        <w:tabs>
          <w:tab w:val="clear" w:pos="2204"/>
          <w:tab w:val="num" w:pos="426"/>
        </w:tabs>
        <w:suppressAutoHyphens w:val="0"/>
        <w:spacing w:line="276" w:lineRule="auto"/>
        <w:ind w:left="357" w:hanging="357"/>
        <w:jc w:val="both"/>
      </w:pPr>
      <w:r w:rsidRPr="004B0253">
        <w:rPr>
          <w:rFonts w:ascii="Arial Narrow" w:hAnsi="Arial Narrow" w:cs="Arial"/>
          <w:b w:val="0"/>
          <w:sz w:val="22"/>
          <w:szCs w:val="22"/>
          <w:u w:val="none"/>
        </w:rPr>
        <w:t>Zamawiającemu</w:t>
      </w:r>
      <w:r w:rsidR="005C76C2" w:rsidRPr="004B0253">
        <w:rPr>
          <w:rFonts w:ascii="Arial Narrow" w:hAnsi="Arial Narrow" w:cs="Arial"/>
          <w:b w:val="0"/>
          <w:sz w:val="22"/>
          <w:szCs w:val="22"/>
          <w:u w:val="none"/>
        </w:rPr>
        <w:t xml:space="preserve"> przysługuje prawo do dochodzenia odszkodowania </w:t>
      </w:r>
      <w:r w:rsidR="000D0B17" w:rsidRPr="004B0253">
        <w:rPr>
          <w:rFonts w:ascii="Arial Narrow" w:hAnsi="Arial Narrow" w:cs="Arial"/>
          <w:b w:val="0"/>
          <w:sz w:val="22"/>
          <w:szCs w:val="22"/>
          <w:u w:val="none"/>
        </w:rPr>
        <w:t xml:space="preserve">na zasadach ogólnych </w:t>
      </w:r>
      <w:r w:rsidR="005C76C2" w:rsidRPr="004B0253">
        <w:rPr>
          <w:rFonts w:ascii="Arial Narrow" w:hAnsi="Arial Narrow" w:cs="Arial"/>
          <w:b w:val="0"/>
          <w:sz w:val="22"/>
          <w:szCs w:val="22"/>
          <w:u w:val="none"/>
        </w:rPr>
        <w:t>wyższego niż kwota kary określona w</w:t>
      </w:r>
      <w:r w:rsidR="006429B2" w:rsidRPr="004B0253">
        <w:rPr>
          <w:rFonts w:ascii="Arial Narrow" w:hAnsi="Arial Narrow" w:cs="Arial"/>
          <w:b w:val="0"/>
          <w:sz w:val="22"/>
          <w:szCs w:val="22"/>
          <w:u w:val="none"/>
        </w:rPr>
        <w:t> </w:t>
      </w:r>
      <w:r w:rsidR="005C76C2" w:rsidRPr="004B0253">
        <w:rPr>
          <w:rFonts w:ascii="Arial Narrow" w:hAnsi="Arial Narrow" w:cs="Arial"/>
          <w:b w:val="0"/>
          <w:sz w:val="22"/>
          <w:szCs w:val="22"/>
          <w:u w:val="none"/>
        </w:rPr>
        <w:t>ust.</w:t>
      </w:r>
      <w:r w:rsidR="006429B2" w:rsidRPr="004B0253">
        <w:rPr>
          <w:rFonts w:ascii="Arial Narrow" w:hAnsi="Arial Narrow" w:cs="Arial"/>
          <w:b w:val="0"/>
          <w:sz w:val="22"/>
          <w:szCs w:val="22"/>
          <w:u w:val="none"/>
        </w:rPr>
        <w:t> </w:t>
      </w:r>
      <w:r w:rsidR="000D0B17" w:rsidRPr="004B0253">
        <w:rPr>
          <w:rFonts w:ascii="Arial Narrow" w:hAnsi="Arial Narrow" w:cs="Arial"/>
          <w:b w:val="0"/>
          <w:sz w:val="22"/>
          <w:szCs w:val="22"/>
          <w:u w:val="none"/>
        </w:rPr>
        <w:t>16</w:t>
      </w:r>
      <w:r w:rsidR="005C76C2" w:rsidRPr="004B0253">
        <w:rPr>
          <w:rFonts w:ascii="Arial Narrow" w:hAnsi="Arial Narrow" w:cs="Arial"/>
          <w:b w:val="0"/>
          <w:sz w:val="22"/>
          <w:szCs w:val="22"/>
          <w:u w:val="none"/>
        </w:rPr>
        <w:t xml:space="preserve">. </w:t>
      </w:r>
    </w:p>
    <w:p w14:paraId="7A32148E" w14:textId="77777777" w:rsidR="00402D24" w:rsidRPr="00FD2A45" w:rsidRDefault="00402D24" w:rsidP="00402D24">
      <w:pPr>
        <w:pStyle w:val="Tekstpodstawowy"/>
        <w:suppressAutoHyphens w:val="0"/>
        <w:spacing w:line="276" w:lineRule="auto"/>
        <w:ind w:left="426"/>
        <w:jc w:val="both"/>
        <w:rPr>
          <w:rFonts w:ascii="Arial Narrow" w:hAnsi="Arial Narrow"/>
          <w:b w:val="0"/>
          <w:sz w:val="22"/>
          <w:u w:val="none"/>
        </w:rPr>
      </w:pPr>
    </w:p>
    <w:p w14:paraId="1D53620F" w14:textId="42AC81A1" w:rsidR="00402D24" w:rsidRPr="00666E95" w:rsidRDefault="00402D24" w:rsidP="00402D24">
      <w:pPr>
        <w:spacing w:line="276" w:lineRule="auto"/>
        <w:ind w:right="-1"/>
        <w:jc w:val="center"/>
        <w:rPr>
          <w:rFonts w:ascii="Arial Narrow" w:hAnsi="Arial Narrow" w:cs="Arial"/>
          <w:b/>
          <w:sz w:val="22"/>
          <w:szCs w:val="22"/>
        </w:rPr>
      </w:pPr>
      <w:bookmarkStart w:id="12" w:name="_Hlk197507292"/>
      <w:r>
        <w:rPr>
          <w:rFonts w:ascii="Arial Narrow" w:hAnsi="Arial Narrow" w:cs="Arial"/>
          <w:b/>
          <w:sz w:val="22"/>
          <w:szCs w:val="22"/>
        </w:rPr>
        <w:t>ZAPEWNIENIE CIĄGŁOŚCI ŚWIADCZONEJ USŁUGI</w:t>
      </w:r>
    </w:p>
    <w:p w14:paraId="22E59ACA" w14:textId="2D89EDE1" w:rsidR="00402D24" w:rsidRPr="00666E95" w:rsidRDefault="00402D24" w:rsidP="00402D24">
      <w:pPr>
        <w:spacing w:line="276" w:lineRule="auto"/>
        <w:ind w:right="-1"/>
        <w:jc w:val="center"/>
        <w:rPr>
          <w:rFonts w:ascii="Arial Narrow" w:hAnsi="Arial Narrow" w:cs="Arial"/>
          <w:b/>
          <w:sz w:val="22"/>
          <w:szCs w:val="22"/>
        </w:rPr>
      </w:pPr>
      <w:r w:rsidRPr="00666E95">
        <w:rPr>
          <w:rFonts w:ascii="Arial Narrow" w:hAnsi="Arial Narrow" w:cs="Arial"/>
          <w:b/>
          <w:sz w:val="22"/>
          <w:szCs w:val="22"/>
        </w:rPr>
        <w:t>§ 1</w:t>
      </w:r>
      <w:r>
        <w:rPr>
          <w:rFonts w:ascii="Arial Narrow" w:hAnsi="Arial Narrow" w:cs="Arial"/>
          <w:b/>
          <w:sz w:val="22"/>
          <w:szCs w:val="22"/>
        </w:rPr>
        <w:t>1</w:t>
      </w:r>
    </w:p>
    <w:bookmarkEnd w:id="12"/>
    <w:p w14:paraId="60A973DF" w14:textId="77777777" w:rsidR="00402D24" w:rsidRDefault="00402D24" w:rsidP="00402D24">
      <w:pPr>
        <w:pStyle w:val="Tekstpodstawowy"/>
        <w:suppressAutoHyphens w:val="0"/>
        <w:spacing w:line="276" w:lineRule="auto"/>
        <w:ind w:left="425" w:hanging="357"/>
        <w:jc w:val="both"/>
      </w:pPr>
    </w:p>
    <w:p w14:paraId="66F992B4" w14:textId="380FC259" w:rsidR="00402D24" w:rsidRDefault="00402D24" w:rsidP="00A81110">
      <w:pPr>
        <w:pStyle w:val="Tekstpodstawowy"/>
        <w:numPr>
          <w:ilvl w:val="0"/>
          <w:numId w:val="45"/>
        </w:numPr>
        <w:suppressAutoHyphens w:val="0"/>
        <w:spacing w:line="276" w:lineRule="auto"/>
        <w:ind w:left="357" w:hanging="357"/>
        <w:jc w:val="both"/>
        <w:rPr>
          <w:rFonts w:ascii="Arial Narrow" w:hAnsi="Arial Narrow" w:cs="Arial"/>
          <w:b w:val="0"/>
          <w:sz w:val="22"/>
          <w:szCs w:val="22"/>
          <w:u w:val="none"/>
        </w:rPr>
      </w:pPr>
      <w:r w:rsidRPr="00402D24">
        <w:rPr>
          <w:rFonts w:ascii="Arial Narrow" w:hAnsi="Arial Narrow" w:cs="Arial"/>
          <w:b w:val="0"/>
          <w:sz w:val="22"/>
          <w:szCs w:val="22"/>
          <w:u w:val="none"/>
        </w:rPr>
        <w:t>Wykonaw</w:t>
      </w:r>
      <w:r w:rsidR="006B1F54">
        <w:rPr>
          <w:rFonts w:ascii="Arial Narrow" w:hAnsi="Arial Narrow" w:cs="Arial"/>
          <w:b w:val="0"/>
          <w:sz w:val="22"/>
          <w:szCs w:val="22"/>
          <w:u w:val="none"/>
        </w:rPr>
        <w:t>ca ośw</w:t>
      </w:r>
      <w:r w:rsidR="000D0B17">
        <w:rPr>
          <w:rFonts w:ascii="Arial Narrow" w:hAnsi="Arial Narrow" w:cs="Arial"/>
          <w:b w:val="0"/>
          <w:sz w:val="22"/>
          <w:szCs w:val="22"/>
          <w:u w:val="none"/>
        </w:rPr>
        <w:t>iadcza, iż ma pełną wiedzę, że Z</w:t>
      </w:r>
      <w:r w:rsidR="006B1F54">
        <w:rPr>
          <w:rFonts w:ascii="Arial Narrow" w:hAnsi="Arial Narrow" w:cs="Arial"/>
          <w:b w:val="0"/>
          <w:sz w:val="22"/>
          <w:szCs w:val="22"/>
          <w:u w:val="none"/>
        </w:rPr>
        <w:t>amawiający świadczy usługi o powszechnym charakterze, których przerwanie zagraża życiu i zdrowiu ludzkiemu lub bezpieczeństwu państwa, w związku z czym ich dostępność nie może być zakłócona ani ograniczona w żaden sposób, chyba że takie zakłócenie wynika z okoliczności nie leżących po żadnej ze Stron albo następuję wskutek decyzji zamawiającego.</w:t>
      </w:r>
    </w:p>
    <w:p w14:paraId="1D472A31" w14:textId="7A839FAC" w:rsidR="006B1F54" w:rsidRDefault="006B1F54" w:rsidP="00A81110">
      <w:pPr>
        <w:pStyle w:val="Tekstpodstawowy"/>
        <w:numPr>
          <w:ilvl w:val="0"/>
          <w:numId w:val="45"/>
        </w:numPr>
        <w:suppressAutoHyphens w:val="0"/>
        <w:spacing w:line="276" w:lineRule="auto"/>
        <w:ind w:left="357" w:hanging="357"/>
        <w:jc w:val="both"/>
        <w:rPr>
          <w:rFonts w:ascii="Arial Narrow" w:hAnsi="Arial Narrow" w:cs="Arial"/>
          <w:b w:val="0"/>
          <w:sz w:val="22"/>
          <w:szCs w:val="22"/>
          <w:u w:val="none"/>
        </w:rPr>
      </w:pPr>
      <w:r>
        <w:rPr>
          <w:rFonts w:ascii="Arial Narrow" w:hAnsi="Arial Narrow" w:cs="Arial"/>
          <w:b w:val="0"/>
          <w:sz w:val="22"/>
          <w:szCs w:val="22"/>
          <w:u w:val="none"/>
        </w:rPr>
        <w:t xml:space="preserve">Mając na uwadze </w:t>
      </w:r>
      <w:r w:rsidR="000D0B17">
        <w:rPr>
          <w:rFonts w:ascii="Arial Narrow" w:hAnsi="Arial Narrow" w:cs="Arial"/>
          <w:b w:val="0"/>
          <w:sz w:val="22"/>
          <w:szCs w:val="22"/>
          <w:u w:val="none"/>
        </w:rPr>
        <w:t>oświadczenie zawarte w ust. 1, W</w:t>
      </w:r>
      <w:r>
        <w:rPr>
          <w:rFonts w:ascii="Arial Narrow" w:hAnsi="Arial Narrow" w:cs="Arial"/>
          <w:b w:val="0"/>
          <w:sz w:val="22"/>
          <w:szCs w:val="22"/>
          <w:u w:val="none"/>
        </w:rPr>
        <w:t>ykonawca przyjmuje do wiadomości, że ponosi odpowiedzialność za działania lub zaniechania swoich pracowników lub innych osób, którymi się posługuje, które mogłoby doprowadzić do zakłóceń w świadczeniu przez zamawiającego usług.</w:t>
      </w:r>
    </w:p>
    <w:p w14:paraId="218FA4F0" w14:textId="3D389636" w:rsidR="006B1F54" w:rsidRDefault="006B1F54" w:rsidP="00A81110">
      <w:pPr>
        <w:pStyle w:val="Tekstpodstawowy"/>
        <w:numPr>
          <w:ilvl w:val="0"/>
          <w:numId w:val="45"/>
        </w:numPr>
        <w:suppressAutoHyphens w:val="0"/>
        <w:spacing w:line="276" w:lineRule="auto"/>
        <w:ind w:left="357" w:hanging="357"/>
        <w:jc w:val="both"/>
        <w:rPr>
          <w:rFonts w:ascii="Arial Narrow" w:hAnsi="Arial Narrow" w:cs="Arial"/>
          <w:b w:val="0"/>
          <w:sz w:val="22"/>
          <w:szCs w:val="22"/>
          <w:u w:val="none"/>
        </w:rPr>
      </w:pPr>
      <w:r>
        <w:rPr>
          <w:rFonts w:ascii="Arial Narrow" w:hAnsi="Arial Narrow" w:cs="Arial"/>
          <w:b w:val="0"/>
          <w:sz w:val="22"/>
          <w:szCs w:val="22"/>
          <w:u w:val="none"/>
        </w:rPr>
        <w:t>Mając na uwadze oświadczenie</w:t>
      </w:r>
      <w:r w:rsidR="000D0B17">
        <w:rPr>
          <w:rFonts w:ascii="Arial Narrow" w:hAnsi="Arial Narrow" w:cs="Arial"/>
          <w:b w:val="0"/>
          <w:sz w:val="22"/>
          <w:szCs w:val="22"/>
          <w:u w:val="none"/>
        </w:rPr>
        <w:t xml:space="preserve"> zawarte w ust. 1 W</w:t>
      </w:r>
      <w:r w:rsidR="007A2E4F">
        <w:rPr>
          <w:rFonts w:ascii="Arial Narrow" w:hAnsi="Arial Narrow" w:cs="Arial"/>
          <w:b w:val="0"/>
          <w:sz w:val="22"/>
          <w:szCs w:val="22"/>
          <w:u w:val="none"/>
        </w:rPr>
        <w:t>ykonawca oświadcza, iż dołoży wszelkiej staranności i wdroży regulacje wewnętrzne i rozwiązania techniczno-organizacyjne, które zapewnią ciągłość świadczeń objętych umową na rzecz zamawiającego.</w:t>
      </w:r>
    </w:p>
    <w:p w14:paraId="47AB313B" w14:textId="287B7E0C" w:rsidR="007A2E4F" w:rsidRDefault="007A2E4F" w:rsidP="00A81110">
      <w:pPr>
        <w:pStyle w:val="Tekstpodstawowy"/>
        <w:numPr>
          <w:ilvl w:val="0"/>
          <w:numId w:val="45"/>
        </w:numPr>
        <w:suppressAutoHyphens w:val="0"/>
        <w:spacing w:line="276" w:lineRule="auto"/>
        <w:ind w:left="357" w:hanging="357"/>
        <w:jc w:val="both"/>
        <w:rPr>
          <w:rFonts w:ascii="Arial Narrow" w:hAnsi="Arial Narrow" w:cs="Arial"/>
          <w:b w:val="0"/>
          <w:sz w:val="22"/>
          <w:szCs w:val="22"/>
          <w:u w:val="none"/>
        </w:rPr>
      </w:pPr>
      <w:r>
        <w:rPr>
          <w:rFonts w:ascii="Arial Narrow" w:hAnsi="Arial Narrow" w:cs="Arial"/>
          <w:b w:val="0"/>
          <w:sz w:val="22"/>
          <w:szCs w:val="22"/>
          <w:u w:val="none"/>
        </w:rPr>
        <w:t>Zamawiający zastrzega sobie prawo do przeprowadzenia okresowych audytów wdrożonych regulacji i rozwiązań techniczno-organizacyjnych określonych w ust. 3.</w:t>
      </w:r>
    </w:p>
    <w:p w14:paraId="10C4EC32" w14:textId="77777777" w:rsidR="007A2E4F" w:rsidRDefault="007A2E4F" w:rsidP="007A2E4F">
      <w:pPr>
        <w:pStyle w:val="Tekstpodstawowy"/>
        <w:suppressAutoHyphens w:val="0"/>
        <w:spacing w:line="276" w:lineRule="auto"/>
        <w:ind w:left="428"/>
        <w:jc w:val="both"/>
        <w:rPr>
          <w:rFonts w:ascii="Arial Narrow" w:hAnsi="Arial Narrow" w:cs="Arial"/>
          <w:b w:val="0"/>
          <w:sz w:val="22"/>
          <w:szCs w:val="22"/>
          <w:u w:val="none"/>
        </w:rPr>
      </w:pPr>
    </w:p>
    <w:p w14:paraId="27607C7A" w14:textId="1DA61B4D" w:rsidR="007A2E4F" w:rsidRPr="00666E95" w:rsidRDefault="00B70CF2" w:rsidP="007A2E4F">
      <w:pPr>
        <w:spacing w:line="276" w:lineRule="auto"/>
        <w:ind w:right="-1"/>
        <w:jc w:val="center"/>
        <w:rPr>
          <w:rFonts w:ascii="Arial Narrow" w:hAnsi="Arial Narrow" w:cs="Arial"/>
          <w:b/>
          <w:sz w:val="22"/>
          <w:szCs w:val="22"/>
        </w:rPr>
      </w:pPr>
      <w:r>
        <w:rPr>
          <w:rFonts w:ascii="Arial Narrow" w:hAnsi="Arial Narrow" w:cs="Arial"/>
          <w:b/>
          <w:sz w:val="22"/>
          <w:szCs w:val="22"/>
        </w:rPr>
        <w:t>KLAUZULA ANTYKORUPCYJNA</w:t>
      </w:r>
    </w:p>
    <w:p w14:paraId="3B942CD0" w14:textId="7FE49E08" w:rsidR="007A2E4F" w:rsidRPr="00666E95" w:rsidRDefault="007A2E4F" w:rsidP="007A2E4F">
      <w:pPr>
        <w:spacing w:line="276" w:lineRule="auto"/>
        <w:ind w:right="-1"/>
        <w:jc w:val="center"/>
        <w:rPr>
          <w:rFonts w:ascii="Arial Narrow" w:hAnsi="Arial Narrow" w:cs="Arial"/>
          <w:b/>
          <w:sz w:val="22"/>
          <w:szCs w:val="22"/>
        </w:rPr>
      </w:pPr>
      <w:r w:rsidRPr="00666E95">
        <w:rPr>
          <w:rFonts w:ascii="Arial Narrow" w:hAnsi="Arial Narrow" w:cs="Arial"/>
          <w:b/>
          <w:sz w:val="22"/>
          <w:szCs w:val="22"/>
        </w:rPr>
        <w:t>§ 1</w:t>
      </w:r>
      <w:r>
        <w:rPr>
          <w:rFonts w:ascii="Arial Narrow" w:hAnsi="Arial Narrow" w:cs="Arial"/>
          <w:b/>
          <w:sz w:val="22"/>
          <w:szCs w:val="22"/>
        </w:rPr>
        <w:t>2</w:t>
      </w:r>
    </w:p>
    <w:p w14:paraId="2B6D289A" w14:textId="28EDECB5" w:rsidR="007A2E4F" w:rsidRDefault="007A2E4F" w:rsidP="00A81110">
      <w:pPr>
        <w:pStyle w:val="Tekstpodstawowy"/>
        <w:numPr>
          <w:ilvl w:val="0"/>
          <w:numId w:val="46"/>
        </w:numPr>
        <w:suppressAutoHyphens w:val="0"/>
        <w:spacing w:line="276" w:lineRule="auto"/>
        <w:ind w:left="357" w:hanging="357"/>
        <w:jc w:val="both"/>
        <w:rPr>
          <w:rFonts w:ascii="Arial Narrow" w:hAnsi="Arial Narrow" w:cs="Arial"/>
          <w:b w:val="0"/>
          <w:sz w:val="22"/>
          <w:szCs w:val="22"/>
          <w:u w:val="none"/>
        </w:rPr>
      </w:pPr>
      <w:r>
        <w:rPr>
          <w:rFonts w:ascii="Arial Narrow" w:hAnsi="Arial Narrow" w:cs="Arial"/>
          <w:b w:val="0"/>
          <w:sz w:val="22"/>
          <w:szCs w:val="22"/>
          <w:u w:val="none"/>
        </w:rPr>
        <w:lastRenderedPageBreak/>
        <w:t>Każda ze Stron zaświadcza, że w związku z wykonywaniem Umowy zachowa należytą staranność i stosować się będzie do wszystkich obowiązujących Strony przepisów prawa w zakresie przeciwdziałania korupcji wydanych przez uprawnione organy w Polsce i na ter</w:t>
      </w:r>
      <w:r w:rsidR="0058283D">
        <w:rPr>
          <w:rFonts w:ascii="Arial Narrow" w:hAnsi="Arial Narrow" w:cs="Arial"/>
          <w:b w:val="0"/>
          <w:sz w:val="22"/>
          <w:szCs w:val="22"/>
          <w:u w:val="none"/>
        </w:rPr>
        <w:t>enie Unii Europejskiej, zarówno bezpośrednio, jak i działając poprzez kontrolowane lub powiązane podmioty gospodarcze Stron.</w:t>
      </w:r>
    </w:p>
    <w:p w14:paraId="331788F5" w14:textId="22F96F4F" w:rsidR="0058283D" w:rsidRDefault="0058283D" w:rsidP="00A81110">
      <w:pPr>
        <w:pStyle w:val="Tekstpodstawowy"/>
        <w:numPr>
          <w:ilvl w:val="0"/>
          <w:numId w:val="46"/>
        </w:numPr>
        <w:suppressAutoHyphens w:val="0"/>
        <w:spacing w:line="276" w:lineRule="auto"/>
        <w:ind w:left="357" w:hanging="357"/>
        <w:jc w:val="both"/>
        <w:rPr>
          <w:rFonts w:ascii="Arial Narrow" w:hAnsi="Arial Narrow" w:cs="Arial"/>
          <w:b w:val="0"/>
          <w:sz w:val="22"/>
          <w:szCs w:val="22"/>
          <w:u w:val="none"/>
        </w:rPr>
      </w:pPr>
      <w:r>
        <w:rPr>
          <w:rFonts w:ascii="Arial Narrow" w:hAnsi="Arial Narrow" w:cs="Arial"/>
          <w:b w:val="0"/>
          <w:sz w:val="22"/>
          <w:szCs w:val="22"/>
          <w:u w:val="none"/>
        </w:rPr>
        <w:t>Każda ze Stron dodatkowo zaświadcza, że w związku z wykon</w:t>
      </w:r>
      <w:r w:rsidR="00B70CF2">
        <w:rPr>
          <w:rFonts w:ascii="Arial Narrow" w:hAnsi="Arial Narrow" w:cs="Arial"/>
          <w:b w:val="0"/>
          <w:sz w:val="22"/>
          <w:szCs w:val="22"/>
          <w:u w:val="none"/>
        </w:rPr>
        <w:t>ywaniem</w:t>
      </w:r>
      <w:r>
        <w:rPr>
          <w:rFonts w:ascii="Arial Narrow" w:hAnsi="Arial Narrow" w:cs="Arial"/>
          <w:b w:val="0"/>
          <w:sz w:val="22"/>
          <w:szCs w:val="22"/>
          <w:u w:val="none"/>
        </w:rPr>
        <w:t xml:space="preserve"> Umowy stosować się będzie do wszystkich obowiązujących Strony wymagań i regulacji wewnętrznych odnośnie standardów etycznego postepowania, przeciwdziałania korupcji, zgodn</w:t>
      </w:r>
      <w:r w:rsidR="00B70CF2">
        <w:rPr>
          <w:rFonts w:ascii="Arial Narrow" w:hAnsi="Arial Narrow" w:cs="Arial"/>
          <w:b w:val="0"/>
          <w:sz w:val="22"/>
          <w:szCs w:val="22"/>
          <w:u w:val="none"/>
        </w:rPr>
        <w:t>ego</w:t>
      </w:r>
      <w:r>
        <w:rPr>
          <w:rFonts w:ascii="Arial Narrow" w:hAnsi="Arial Narrow" w:cs="Arial"/>
          <w:b w:val="0"/>
          <w:sz w:val="22"/>
          <w:szCs w:val="22"/>
          <w:u w:val="none"/>
        </w:rPr>
        <w:t xml:space="preserve"> z prawem rozliczania transakcji, kosztów i wydatków, konfliktu interesów, </w:t>
      </w:r>
      <w:r w:rsidR="00E85BC2">
        <w:rPr>
          <w:rFonts w:ascii="Arial Narrow" w:hAnsi="Arial Narrow" w:cs="Arial"/>
          <w:b w:val="0"/>
          <w:sz w:val="22"/>
          <w:szCs w:val="22"/>
          <w:u w:val="none"/>
        </w:rPr>
        <w:t>wręczania i przyjmowania upominków oraz anonimowego zgłaszania i wyjaśniania nieprawidłowości, zarówno bezpośrednio, jak i działając poprzez kontrolowane lub powiązane podmioty gospodarcze Stron.</w:t>
      </w:r>
    </w:p>
    <w:p w14:paraId="18F87ED8" w14:textId="41689261" w:rsidR="00E85BC2" w:rsidRPr="00402D24" w:rsidRDefault="00E85BC2" w:rsidP="00A81110">
      <w:pPr>
        <w:pStyle w:val="Tekstpodstawowy"/>
        <w:numPr>
          <w:ilvl w:val="0"/>
          <w:numId w:val="46"/>
        </w:numPr>
        <w:suppressAutoHyphens w:val="0"/>
        <w:spacing w:line="276" w:lineRule="auto"/>
        <w:ind w:left="357" w:hanging="357"/>
        <w:jc w:val="both"/>
        <w:rPr>
          <w:rFonts w:ascii="Arial Narrow" w:hAnsi="Arial Narrow" w:cs="Arial"/>
          <w:b w:val="0"/>
          <w:sz w:val="22"/>
          <w:szCs w:val="22"/>
          <w:u w:val="none"/>
        </w:rPr>
      </w:pPr>
      <w:r>
        <w:rPr>
          <w:rFonts w:ascii="Arial Narrow" w:hAnsi="Arial Narrow" w:cs="Arial"/>
          <w:b w:val="0"/>
          <w:sz w:val="22"/>
          <w:szCs w:val="22"/>
          <w:u w:val="none"/>
        </w:rPr>
        <w:t>Strony zapewniają, że w związku z zawarciem i realizacją Umowy żadna ze Stron, ani żaden z ich właścicieli, udziałowców, akcjonariuszy, członków zarządu, dyrektorów, pracowników, podwykonawców, ani też żadna inna osoba działająca w ich imieniu, nie dokon</w:t>
      </w:r>
      <w:r w:rsidR="006C4017">
        <w:rPr>
          <w:rFonts w:ascii="Arial Narrow" w:hAnsi="Arial Narrow" w:cs="Arial"/>
          <w:b w:val="0"/>
          <w:sz w:val="22"/>
          <w:szCs w:val="22"/>
          <w:u w:val="none"/>
        </w:rPr>
        <w:t>ywała</w:t>
      </w:r>
      <w:r>
        <w:rPr>
          <w:rFonts w:ascii="Arial Narrow" w:hAnsi="Arial Narrow" w:cs="Arial"/>
          <w:b w:val="0"/>
          <w:sz w:val="22"/>
          <w:szCs w:val="22"/>
          <w:u w:val="none"/>
        </w:rPr>
        <w:t>, nie proponowała, ani nie obiecywała, że dokona, ani nie upoważni</w:t>
      </w:r>
      <w:r w:rsidR="006C4017">
        <w:rPr>
          <w:rFonts w:ascii="Arial Narrow" w:hAnsi="Arial Narrow" w:cs="Arial"/>
          <w:b w:val="0"/>
          <w:sz w:val="22"/>
          <w:szCs w:val="22"/>
          <w:u w:val="none"/>
        </w:rPr>
        <w:t>ała</w:t>
      </w:r>
      <w:r>
        <w:rPr>
          <w:rFonts w:ascii="Arial Narrow" w:hAnsi="Arial Narrow" w:cs="Arial"/>
          <w:b w:val="0"/>
          <w:sz w:val="22"/>
          <w:szCs w:val="22"/>
          <w:u w:val="none"/>
        </w:rPr>
        <w:t>, a także nie dokon</w:t>
      </w:r>
      <w:r w:rsidR="006C4017">
        <w:rPr>
          <w:rFonts w:ascii="Arial Narrow" w:hAnsi="Arial Narrow" w:cs="Arial"/>
          <w:b w:val="0"/>
          <w:sz w:val="22"/>
          <w:szCs w:val="22"/>
          <w:u w:val="none"/>
        </w:rPr>
        <w:t>a</w:t>
      </w:r>
      <w:r>
        <w:rPr>
          <w:rFonts w:ascii="Arial Narrow" w:hAnsi="Arial Narrow" w:cs="Arial"/>
          <w:b w:val="0"/>
          <w:sz w:val="22"/>
          <w:szCs w:val="22"/>
          <w:u w:val="none"/>
        </w:rPr>
        <w:t>, nie zapropon</w:t>
      </w:r>
      <w:r w:rsidR="006C4017">
        <w:rPr>
          <w:rFonts w:ascii="Arial Narrow" w:hAnsi="Arial Narrow" w:cs="Arial"/>
          <w:b w:val="0"/>
          <w:sz w:val="22"/>
          <w:szCs w:val="22"/>
          <w:u w:val="none"/>
        </w:rPr>
        <w:t>uje</w:t>
      </w:r>
      <w:r>
        <w:rPr>
          <w:rFonts w:ascii="Arial Narrow" w:hAnsi="Arial Narrow" w:cs="Arial"/>
          <w:b w:val="0"/>
          <w:sz w:val="22"/>
          <w:szCs w:val="22"/>
          <w:u w:val="none"/>
        </w:rPr>
        <w:t>, ani też nie obieca, że dokona, ani nie upoważni do dokonania żadnej płatności lub innego przekazu</w:t>
      </w:r>
      <w:r w:rsidR="003A6028">
        <w:rPr>
          <w:rFonts w:ascii="Arial Narrow" w:hAnsi="Arial Narrow" w:cs="Arial"/>
          <w:b w:val="0"/>
          <w:sz w:val="22"/>
          <w:szCs w:val="22"/>
          <w:u w:val="none"/>
        </w:rPr>
        <w:t xml:space="preserve"> stanowiącego korzyść finansową lub inną, ani też żadnej innej korzyści bezpośrednio lub pośrednio żadnemu z niżej wymienionych:</w:t>
      </w:r>
    </w:p>
    <w:p w14:paraId="1B603FD3" w14:textId="7C70D512" w:rsidR="00CA2FD5" w:rsidRDefault="003A6028" w:rsidP="007C0D39">
      <w:pPr>
        <w:pStyle w:val="Tekstpodstawowy"/>
        <w:numPr>
          <w:ilvl w:val="0"/>
          <w:numId w:val="47"/>
        </w:numPr>
        <w:tabs>
          <w:tab w:val="left" w:pos="2204"/>
        </w:tabs>
        <w:suppressAutoHyphens w:val="0"/>
        <w:spacing w:line="276" w:lineRule="auto"/>
        <w:ind w:left="709" w:hanging="284"/>
        <w:jc w:val="both"/>
        <w:rPr>
          <w:rFonts w:ascii="Arial Narrow" w:hAnsi="Arial Narrow" w:cs="Arial"/>
          <w:b w:val="0"/>
          <w:sz w:val="22"/>
          <w:szCs w:val="22"/>
          <w:u w:val="none"/>
        </w:rPr>
      </w:pPr>
      <w:r>
        <w:rPr>
          <w:rFonts w:ascii="Arial Narrow" w:hAnsi="Arial Narrow" w:cs="Arial"/>
          <w:b w:val="0"/>
          <w:sz w:val="22"/>
          <w:szCs w:val="22"/>
          <w:u w:val="none"/>
        </w:rPr>
        <w:t xml:space="preserve">żadnemu członkowi zarządu, dyrektorowi, </w:t>
      </w:r>
      <w:r w:rsidR="00042F8F">
        <w:rPr>
          <w:rFonts w:ascii="Arial Narrow" w:hAnsi="Arial Narrow" w:cs="Arial"/>
          <w:b w:val="0"/>
          <w:sz w:val="22"/>
          <w:szCs w:val="22"/>
          <w:u w:val="none"/>
        </w:rPr>
        <w:t>pracownikowi</w:t>
      </w:r>
      <w:r>
        <w:rPr>
          <w:rFonts w:ascii="Arial Narrow" w:hAnsi="Arial Narrow" w:cs="Arial"/>
          <w:b w:val="0"/>
          <w:sz w:val="22"/>
          <w:szCs w:val="22"/>
          <w:u w:val="none"/>
        </w:rPr>
        <w:t xml:space="preserve"> ani agentowi danej Strony lub któregokolwiek kontrolowanego lub powiązanego podmiotu gospodarczego Stron,</w:t>
      </w:r>
    </w:p>
    <w:p w14:paraId="1AB353D3" w14:textId="54880B59" w:rsidR="003A6028" w:rsidRDefault="00042F8F" w:rsidP="007C0D39">
      <w:pPr>
        <w:pStyle w:val="Tekstpodstawowy"/>
        <w:numPr>
          <w:ilvl w:val="0"/>
          <w:numId w:val="47"/>
        </w:numPr>
        <w:suppressAutoHyphens w:val="0"/>
        <w:spacing w:line="276" w:lineRule="auto"/>
        <w:ind w:left="709" w:hanging="284"/>
        <w:jc w:val="both"/>
        <w:rPr>
          <w:rFonts w:ascii="Arial Narrow" w:hAnsi="Arial Narrow" w:cs="Arial"/>
          <w:b w:val="0"/>
          <w:sz w:val="22"/>
          <w:szCs w:val="22"/>
          <w:u w:val="none"/>
        </w:rPr>
      </w:pPr>
      <w:r>
        <w:rPr>
          <w:rFonts w:ascii="Arial Narrow" w:hAnsi="Arial Narrow" w:cs="Arial"/>
          <w:b w:val="0"/>
          <w:sz w:val="22"/>
          <w:szCs w:val="22"/>
          <w:u w:val="none"/>
        </w:rPr>
        <w:t>żadnemu funkcjonariuszowi państwowemu rozumianemu jako osobie fizycznej pełniącej funkcję publiczna w znaczeniu nadanym temu pojęciu w systemie prawnym kraju, w którym dochodzi do realizacji Umowy, lub w którym znajdują się zarejestrowane siedziby Stron lub któregokolwiek kontrolowanego lub powiązanego podmiotu gospodarczego Stron,</w:t>
      </w:r>
    </w:p>
    <w:p w14:paraId="2C54061E" w14:textId="7B6B58C0" w:rsidR="00042F8F" w:rsidRDefault="00042F8F" w:rsidP="007C0D39">
      <w:pPr>
        <w:pStyle w:val="Tekstpodstawowy"/>
        <w:numPr>
          <w:ilvl w:val="0"/>
          <w:numId w:val="47"/>
        </w:numPr>
        <w:suppressAutoHyphens w:val="0"/>
        <w:spacing w:line="276" w:lineRule="auto"/>
        <w:ind w:left="709" w:hanging="284"/>
        <w:jc w:val="both"/>
        <w:rPr>
          <w:rFonts w:ascii="Arial Narrow" w:hAnsi="Arial Narrow" w:cs="Arial"/>
          <w:b w:val="0"/>
          <w:sz w:val="22"/>
          <w:szCs w:val="22"/>
          <w:u w:val="none"/>
        </w:rPr>
      </w:pPr>
      <w:r>
        <w:rPr>
          <w:rFonts w:ascii="Arial Narrow" w:hAnsi="Arial Narrow" w:cs="Arial"/>
          <w:b w:val="0"/>
          <w:sz w:val="22"/>
          <w:szCs w:val="22"/>
          <w:u w:val="none"/>
        </w:rPr>
        <w:t>żadnej partii politycznej, członkowi partii politycznej</w:t>
      </w:r>
      <w:r w:rsidR="004E5823">
        <w:rPr>
          <w:rFonts w:ascii="Arial Narrow" w:hAnsi="Arial Narrow" w:cs="Arial"/>
          <w:b w:val="0"/>
          <w:sz w:val="22"/>
          <w:szCs w:val="22"/>
          <w:u w:val="none"/>
        </w:rPr>
        <w:t xml:space="preserve">, </w:t>
      </w:r>
      <w:r>
        <w:rPr>
          <w:rFonts w:ascii="Arial Narrow" w:hAnsi="Arial Narrow" w:cs="Arial"/>
          <w:b w:val="0"/>
          <w:sz w:val="22"/>
          <w:szCs w:val="22"/>
          <w:u w:val="none"/>
        </w:rPr>
        <w:t>ani kandydatowi na urząd państwowy,</w:t>
      </w:r>
    </w:p>
    <w:p w14:paraId="1582BB87" w14:textId="12B6165E" w:rsidR="00042F8F" w:rsidRDefault="00042F8F" w:rsidP="007C0D39">
      <w:pPr>
        <w:pStyle w:val="Tekstpodstawowy"/>
        <w:numPr>
          <w:ilvl w:val="0"/>
          <w:numId w:val="47"/>
        </w:numPr>
        <w:suppressAutoHyphens w:val="0"/>
        <w:spacing w:line="276" w:lineRule="auto"/>
        <w:ind w:left="709" w:hanging="284"/>
        <w:jc w:val="both"/>
        <w:rPr>
          <w:rFonts w:ascii="Arial Narrow" w:hAnsi="Arial Narrow" w:cs="Arial"/>
          <w:b w:val="0"/>
          <w:sz w:val="22"/>
          <w:szCs w:val="22"/>
          <w:u w:val="none"/>
        </w:rPr>
      </w:pPr>
      <w:r>
        <w:rPr>
          <w:rFonts w:ascii="Arial Narrow" w:hAnsi="Arial Narrow" w:cs="Arial"/>
          <w:b w:val="0"/>
          <w:sz w:val="22"/>
          <w:szCs w:val="22"/>
          <w:u w:val="none"/>
        </w:rPr>
        <w:t>żadnemu agentowi ani pośrednikowi w zamian za opłacenie kogokolwiek z wyżej wymienionych,</w:t>
      </w:r>
    </w:p>
    <w:p w14:paraId="1668F2D3" w14:textId="7745E8E7" w:rsidR="004E5823" w:rsidRPr="00FF42C1" w:rsidRDefault="00042F8F" w:rsidP="00FF42C1">
      <w:pPr>
        <w:pStyle w:val="Tekstpodstawowy"/>
        <w:numPr>
          <w:ilvl w:val="0"/>
          <w:numId w:val="47"/>
        </w:numPr>
        <w:suppressAutoHyphens w:val="0"/>
        <w:spacing w:line="276" w:lineRule="auto"/>
        <w:ind w:left="709" w:hanging="284"/>
        <w:jc w:val="both"/>
        <w:rPr>
          <w:rFonts w:ascii="Arial Narrow" w:hAnsi="Arial Narrow" w:cs="Arial"/>
          <w:b w:val="0"/>
          <w:sz w:val="22"/>
          <w:szCs w:val="22"/>
          <w:u w:val="none"/>
        </w:rPr>
      </w:pPr>
      <w:r>
        <w:rPr>
          <w:rFonts w:ascii="Arial Narrow" w:hAnsi="Arial Narrow" w:cs="Arial"/>
          <w:b w:val="0"/>
          <w:sz w:val="22"/>
          <w:szCs w:val="22"/>
          <w:u w:val="none"/>
        </w:rPr>
        <w:t>ani też</w:t>
      </w:r>
      <w:r w:rsidR="004E5823">
        <w:rPr>
          <w:rFonts w:ascii="Arial Narrow" w:hAnsi="Arial Narrow" w:cs="Arial"/>
          <w:b w:val="0"/>
          <w:sz w:val="22"/>
          <w:szCs w:val="22"/>
          <w:u w:val="none"/>
        </w:rPr>
        <w:t>, 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w Polsce i na terenie Unii Europejskiej, zarówno bezpośrednio jak i działając poprzez kontrolowane lub powiązane podmioty gospodarcze Stron.</w:t>
      </w:r>
    </w:p>
    <w:p w14:paraId="7CADE1DE" w14:textId="2A956E85" w:rsidR="004E5823" w:rsidRPr="00307472" w:rsidRDefault="004E5823" w:rsidP="00A81110">
      <w:pPr>
        <w:pStyle w:val="Tekstpodstawowy"/>
        <w:numPr>
          <w:ilvl w:val="0"/>
          <w:numId w:val="46"/>
        </w:numPr>
        <w:suppressAutoHyphens w:val="0"/>
        <w:spacing w:line="276" w:lineRule="auto"/>
        <w:ind w:left="357" w:hanging="357"/>
        <w:jc w:val="both"/>
        <w:rPr>
          <w:rFonts w:ascii="Arial Narrow" w:hAnsi="Arial Narrow" w:cs="Arial"/>
          <w:b w:val="0"/>
          <w:bCs/>
          <w:sz w:val="22"/>
          <w:szCs w:val="22"/>
          <w:u w:val="none"/>
        </w:rPr>
      </w:pPr>
      <w:r>
        <w:rPr>
          <w:rFonts w:ascii="Arial Narrow" w:hAnsi="Arial Narrow" w:cs="Arial"/>
          <w:b w:val="0"/>
          <w:sz w:val="22"/>
          <w:szCs w:val="22"/>
          <w:u w:val="none"/>
        </w:rPr>
        <w:t>Strony są zobowiązane do natychmiastowego informowania się wzajemnie o każdym przypadku naruszenia postanowień niniejszego</w:t>
      </w:r>
      <w:r w:rsidR="00B60248" w:rsidRPr="00B60248">
        <w:rPr>
          <w:rFonts w:ascii="Arial Narrow" w:hAnsi="Arial Narrow"/>
          <w:b w:val="0"/>
          <w:bCs/>
          <w:sz w:val="22"/>
          <w:szCs w:val="22"/>
          <w:u w:val="none"/>
        </w:rPr>
        <w:t xml:space="preserve"> § </w:t>
      </w:r>
      <w:r w:rsidR="00B60248">
        <w:rPr>
          <w:rFonts w:ascii="Arial Narrow" w:hAnsi="Arial Narrow"/>
          <w:b w:val="0"/>
          <w:bCs/>
          <w:sz w:val="22"/>
          <w:szCs w:val="22"/>
          <w:u w:val="none"/>
        </w:rPr>
        <w:t>12</w:t>
      </w:r>
      <w:r w:rsidR="00B60248" w:rsidRPr="00B60248">
        <w:rPr>
          <w:rFonts w:ascii="Arial Narrow" w:hAnsi="Arial Narrow"/>
          <w:b w:val="0"/>
          <w:bCs/>
          <w:sz w:val="22"/>
          <w:szCs w:val="22"/>
          <w:u w:val="none"/>
        </w:rPr>
        <w:t xml:space="preserve"> ust.</w:t>
      </w:r>
      <w:r w:rsidR="00B60248">
        <w:rPr>
          <w:rFonts w:ascii="Arial Narrow" w:hAnsi="Arial Narrow"/>
          <w:b w:val="0"/>
          <w:bCs/>
          <w:sz w:val="22"/>
          <w:szCs w:val="22"/>
          <w:u w:val="none"/>
        </w:rPr>
        <w:t xml:space="preserve"> od </w:t>
      </w:r>
      <w:r w:rsidR="00B60248" w:rsidRPr="00B60248">
        <w:rPr>
          <w:rFonts w:ascii="Arial Narrow" w:hAnsi="Arial Narrow"/>
          <w:b w:val="0"/>
          <w:bCs/>
          <w:sz w:val="22"/>
          <w:szCs w:val="22"/>
          <w:u w:val="none"/>
        </w:rPr>
        <w:t>1</w:t>
      </w:r>
      <w:r w:rsidR="00B60248">
        <w:rPr>
          <w:rFonts w:ascii="Arial Narrow" w:hAnsi="Arial Narrow"/>
          <w:b w:val="0"/>
          <w:bCs/>
          <w:sz w:val="22"/>
          <w:szCs w:val="22"/>
          <w:u w:val="none"/>
        </w:rPr>
        <w:t xml:space="preserve"> do 3 powyżej. Na pisemny</w:t>
      </w:r>
      <w:r w:rsidR="00307472">
        <w:rPr>
          <w:rFonts w:ascii="Arial Narrow" w:hAnsi="Arial Narrow"/>
          <w:b w:val="0"/>
          <w:bCs/>
          <w:sz w:val="22"/>
          <w:szCs w:val="22"/>
          <w:u w:val="none"/>
        </w:rPr>
        <w:t xml:space="preserve"> wniosek jednej ze Stron, druga Strona dostarczy informacje i udzieli odpowiedzi na uzasadnione pytania drugiej Strony, które dotyczyć będą wykonywania Umowy zgodnie z postanowieniami wyżej wymienionych punków Umowy.</w:t>
      </w:r>
    </w:p>
    <w:p w14:paraId="22696D6D" w14:textId="00C44939" w:rsidR="00307472" w:rsidRPr="00307472" w:rsidRDefault="00307472" w:rsidP="00A81110">
      <w:pPr>
        <w:pStyle w:val="Tekstpodstawowy"/>
        <w:numPr>
          <w:ilvl w:val="0"/>
          <w:numId w:val="46"/>
        </w:numPr>
        <w:suppressAutoHyphens w:val="0"/>
        <w:spacing w:line="276" w:lineRule="auto"/>
        <w:ind w:left="357" w:hanging="357"/>
        <w:jc w:val="both"/>
        <w:rPr>
          <w:rFonts w:ascii="Arial Narrow" w:hAnsi="Arial Narrow" w:cs="Arial"/>
          <w:b w:val="0"/>
          <w:bCs/>
          <w:sz w:val="22"/>
          <w:szCs w:val="22"/>
          <w:u w:val="none"/>
        </w:rPr>
      </w:pPr>
      <w:r>
        <w:rPr>
          <w:rFonts w:ascii="Arial Narrow" w:hAnsi="Arial Narrow" w:cs="Arial"/>
          <w:b w:val="0"/>
          <w:sz w:val="22"/>
          <w:szCs w:val="22"/>
          <w:u w:val="none"/>
        </w:rPr>
        <w:t xml:space="preserve">W celu należytego wykonywania zobowiązania, o którym mowa powyżej, każda ze Stron zaświadcza, iż w okresie realizacji Umowy zapewnia każdej osobie działającej w dobrej wierze możliwość anonimowego zgłaszania nieprawidłowości za pośrednictwem poczty elektronicznej Anonimowego Systemu Zgłaszania Nieprawidłowości: </w:t>
      </w:r>
      <w:hyperlink r:id="rId10" w:history="1">
        <w:r w:rsidRPr="00B66926">
          <w:rPr>
            <w:rStyle w:val="Hipercze"/>
            <w:rFonts w:ascii="Arial Narrow" w:hAnsi="Arial Narrow" w:cs="Arial"/>
            <w:b w:val="0"/>
            <w:sz w:val="22"/>
            <w:szCs w:val="22"/>
          </w:rPr>
          <w:t>naduzycia@energa-opwrator.pl</w:t>
        </w:r>
      </w:hyperlink>
    </w:p>
    <w:p w14:paraId="5D578915" w14:textId="261C9D7B" w:rsidR="00307472" w:rsidRPr="00B60248" w:rsidRDefault="00307472" w:rsidP="00A81110">
      <w:pPr>
        <w:pStyle w:val="Tekstpodstawowy"/>
        <w:numPr>
          <w:ilvl w:val="0"/>
          <w:numId w:val="46"/>
        </w:numPr>
        <w:suppressAutoHyphens w:val="0"/>
        <w:spacing w:line="276" w:lineRule="auto"/>
        <w:ind w:left="357" w:hanging="357"/>
        <w:jc w:val="both"/>
        <w:rPr>
          <w:rFonts w:ascii="Arial Narrow" w:hAnsi="Arial Narrow" w:cs="Arial"/>
          <w:b w:val="0"/>
          <w:bCs/>
          <w:sz w:val="22"/>
          <w:szCs w:val="22"/>
          <w:u w:val="none"/>
        </w:rPr>
      </w:pPr>
      <w:r>
        <w:rPr>
          <w:rFonts w:ascii="Arial Narrow" w:hAnsi="Arial Narrow" w:cs="Arial"/>
          <w:b w:val="0"/>
          <w:sz w:val="22"/>
          <w:szCs w:val="22"/>
          <w:u w:val="none"/>
        </w:rPr>
        <w:t xml:space="preserve">W przypadkach stwierdzenia podejrzenia działań korupcyjnych dokonanych w </w:t>
      </w:r>
      <w:r w:rsidR="00B70CF2">
        <w:rPr>
          <w:rFonts w:ascii="Arial Narrow" w:hAnsi="Arial Narrow" w:cs="Arial"/>
          <w:b w:val="0"/>
          <w:sz w:val="22"/>
          <w:szCs w:val="22"/>
          <w:u w:val="none"/>
        </w:rPr>
        <w:t>związku</w:t>
      </w:r>
      <w:r>
        <w:rPr>
          <w:rFonts w:ascii="Arial Narrow" w:hAnsi="Arial Narrow" w:cs="Arial"/>
          <w:b w:val="0"/>
          <w:sz w:val="22"/>
          <w:szCs w:val="22"/>
          <w:u w:val="none"/>
        </w:rPr>
        <w:t xml:space="preserve"> lub w celu wykonania Umowy przez jakichkolwiek przedstawicieli każdej ze Stron, Strony, w granicach dopuszczalnych przez prawo, współpracują w celu wyjaśnienia okoliczności dotyczących możliwych działań korupcyjnych.</w:t>
      </w:r>
    </w:p>
    <w:p w14:paraId="64FA0275" w14:textId="77777777" w:rsidR="00307472" w:rsidRDefault="00307472" w:rsidP="0005457F">
      <w:pPr>
        <w:spacing w:line="276" w:lineRule="auto"/>
        <w:jc w:val="center"/>
        <w:rPr>
          <w:rFonts w:ascii="Arial Narrow" w:hAnsi="Arial Narrow" w:cs="Arial Narrow"/>
          <w:b/>
          <w:bCs/>
          <w:color w:val="000000"/>
          <w:sz w:val="22"/>
          <w:szCs w:val="22"/>
        </w:rPr>
      </w:pPr>
    </w:p>
    <w:p w14:paraId="7C5EC027" w14:textId="578A054B" w:rsidR="0005457F" w:rsidRPr="00666E95" w:rsidRDefault="0005457F" w:rsidP="0005457F">
      <w:pPr>
        <w:spacing w:line="276" w:lineRule="auto"/>
        <w:jc w:val="center"/>
        <w:rPr>
          <w:rFonts w:ascii="Arial Narrow" w:hAnsi="Arial Narrow" w:cs="Arial"/>
          <w:sz w:val="22"/>
          <w:szCs w:val="22"/>
        </w:rPr>
      </w:pPr>
      <w:r w:rsidRPr="00666E95">
        <w:rPr>
          <w:rFonts w:ascii="Arial Narrow" w:hAnsi="Arial Narrow" w:cs="Arial Narrow"/>
          <w:b/>
          <w:bCs/>
          <w:color w:val="000000"/>
          <w:sz w:val="22"/>
          <w:szCs w:val="22"/>
        </w:rPr>
        <w:t>POSTANOWIENIA KOŃCOWE</w:t>
      </w:r>
    </w:p>
    <w:p w14:paraId="13BE6D94" w14:textId="37931522" w:rsidR="0005457F" w:rsidRDefault="0005457F" w:rsidP="00387706">
      <w:pPr>
        <w:pStyle w:val="Tekstpodstawowy"/>
        <w:suppressAutoHyphens w:val="0"/>
        <w:spacing w:line="276" w:lineRule="auto"/>
        <w:jc w:val="both"/>
        <w:rPr>
          <w:rFonts w:ascii="Arial Narrow" w:hAnsi="Arial Narrow" w:cs="Arial"/>
          <w:sz w:val="22"/>
          <w:szCs w:val="22"/>
          <w:u w:val="none"/>
        </w:rPr>
      </w:pPr>
      <w:r w:rsidRPr="00666E95">
        <w:rPr>
          <w:rFonts w:ascii="Arial Narrow" w:hAnsi="Arial Narrow" w:cs="Arial"/>
          <w:b w:val="0"/>
          <w:sz w:val="22"/>
          <w:szCs w:val="22"/>
          <w:u w:val="none"/>
        </w:rPr>
        <w:t xml:space="preserve">                                                                                        </w:t>
      </w:r>
      <w:r w:rsidRPr="00666E95">
        <w:rPr>
          <w:rFonts w:ascii="Arial Narrow" w:hAnsi="Arial Narrow" w:cs="Arial"/>
          <w:sz w:val="22"/>
          <w:szCs w:val="22"/>
          <w:u w:val="none"/>
        </w:rPr>
        <w:t xml:space="preserve">§ </w:t>
      </w:r>
      <w:r w:rsidR="00387706" w:rsidRPr="00666E95">
        <w:rPr>
          <w:rFonts w:ascii="Arial Narrow" w:hAnsi="Arial Narrow" w:cs="Arial"/>
          <w:sz w:val="22"/>
          <w:szCs w:val="22"/>
          <w:u w:val="none"/>
        </w:rPr>
        <w:t>1</w:t>
      </w:r>
      <w:r w:rsidR="007A2E4F">
        <w:rPr>
          <w:rFonts w:ascii="Arial Narrow" w:hAnsi="Arial Narrow" w:cs="Arial"/>
          <w:sz w:val="22"/>
          <w:szCs w:val="22"/>
          <w:u w:val="none"/>
        </w:rPr>
        <w:t>3</w:t>
      </w:r>
    </w:p>
    <w:p w14:paraId="2D91C65D" w14:textId="77777777" w:rsidR="006D20CC" w:rsidRPr="00666E95" w:rsidRDefault="006D20CC" w:rsidP="00387706">
      <w:pPr>
        <w:pStyle w:val="Tekstpodstawowy"/>
        <w:suppressAutoHyphens w:val="0"/>
        <w:spacing w:line="276" w:lineRule="auto"/>
        <w:jc w:val="both"/>
        <w:rPr>
          <w:rFonts w:ascii="Arial Narrow" w:hAnsi="Arial Narrow" w:cs="Arial"/>
          <w:sz w:val="22"/>
          <w:szCs w:val="22"/>
          <w:u w:val="none"/>
        </w:rPr>
      </w:pPr>
    </w:p>
    <w:p w14:paraId="0B7E7394" w14:textId="77777777" w:rsidR="0005457F" w:rsidRDefault="0005457F" w:rsidP="00FD2A45">
      <w:pPr>
        <w:pStyle w:val="Tekstpodstawowy"/>
        <w:numPr>
          <w:ilvl w:val="3"/>
          <w:numId w:val="10"/>
        </w:numPr>
        <w:suppressAutoHyphens w:val="0"/>
        <w:spacing w:line="276" w:lineRule="auto"/>
        <w:ind w:left="357" w:hanging="357"/>
        <w:jc w:val="both"/>
        <w:rPr>
          <w:rFonts w:ascii="Arial Narrow" w:hAnsi="Arial Narrow" w:cs="Arial"/>
          <w:b w:val="0"/>
          <w:sz w:val="22"/>
          <w:szCs w:val="22"/>
          <w:u w:val="none"/>
        </w:rPr>
      </w:pPr>
      <w:bookmarkStart w:id="13" w:name="_Hlk197507452"/>
      <w:bookmarkStart w:id="14" w:name="_Hlk197504824"/>
      <w:r w:rsidRPr="00666E95">
        <w:rPr>
          <w:rFonts w:ascii="Arial Narrow" w:hAnsi="Arial Narrow" w:cs="Arial"/>
          <w:b w:val="0"/>
          <w:sz w:val="22"/>
          <w:szCs w:val="22"/>
          <w:u w:val="none"/>
        </w:rPr>
        <w:t>Wyk</w:t>
      </w:r>
      <w:bookmarkEnd w:id="13"/>
      <w:r w:rsidRPr="00666E95">
        <w:rPr>
          <w:rFonts w:ascii="Arial Narrow" w:hAnsi="Arial Narrow" w:cs="Arial"/>
          <w:b w:val="0"/>
          <w:sz w:val="22"/>
          <w:szCs w:val="22"/>
          <w:u w:val="none"/>
        </w:rPr>
        <w:t>onaw</w:t>
      </w:r>
      <w:bookmarkEnd w:id="14"/>
      <w:r w:rsidRPr="00666E95">
        <w:rPr>
          <w:rFonts w:ascii="Arial Narrow" w:hAnsi="Arial Narrow" w:cs="Arial"/>
          <w:b w:val="0"/>
          <w:sz w:val="22"/>
          <w:szCs w:val="22"/>
          <w:u w:val="none"/>
        </w:rPr>
        <w:t>ca zobowiązany jest do stosowania i przestrzegania obowiązujących przepisów prawnych w zakresie BHP.</w:t>
      </w:r>
    </w:p>
    <w:p w14:paraId="0D2499B5" w14:textId="199EA524" w:rsidR="0005457F" w:rsidRDefault="001F6B45" w:rsidP="00FD2A45">
      <w:pPr>
        <w:pStyle w:val="Tekstpodstawowy"/>
        <w:numPr>
          <w:ilvl w:val="3"/>
          <w:numId w:val="10"/>
        </w:numPr>
        <w:suppressAutoHyphens w:val="0"/>
        <w:spacing w:line="276" w:lineRule="auto"/>
        <w:ind w:left="357" w:hanging="357"/>
        <w:jc w:val="both"/>
        <w:rPr>
          <w:rFonts w:ascii="Arial Narrow" w:hAnsi="Arial Narrow" w:cs="Arial"/>
          <w:b w:val="0"/>
          <w:sz w:val="22"/>
          <w:szCs w:val="22"/>
          <w:u w:val="none"/>
        </w:rPr>
      </w:pPr>
      <w:r w:rsidRPr="00666E95">
        <w:rPr>
          <w:rFonts w:ascii="Arial Narrow" w:hAnsi="Arial Narrow" w:cs="Arial"/>
          <w:b w:val="0"/>
          <w:sz w:val="22"/>
          <w:szCs w:val="22"/>
          <w:u w:val="none"/>
        </w:rPr>
        <w:t>Wykonawca zobowiązuje się do przestrzegania w trakcie realizacji przedmiotu umowy przepisów prawa w zakresie ochrony środowiska, decyzji administracyjnych wydanych na ich podstawie w zakresie, w jakim dotyczą one Wykonawcy</w:t>
      </w:r>
      <w:r>
        <w:rPr>
          <w:rFonts w:ascii="Arial Narrow" w:hAnsi="Arial Narrow" w:cs="Arial"/>
          <w:b w:val="0"/>
          <w:sz w:val="22"/>
          <w:szCs w:val="22"/>
          <w:u w:val="none"/>
        </w:rPr>
        <w:t>.</w:t>
      </w:r>
    </w:p>
    <w:p w14:paraId="4EC53B4C" w14:textId="7DA8B343" w:rsidR="001F6B45" w:rsidRDefault="001F6B45" w:rsidP="00FD2A45">
      <w:pPr>
        <w:pStyle w:val="Tekstpodstawowy"/>
        <w:numPr>
          <w:ilvl w:val="3"/>
          <w:numId w:val="10"/>
        </w:numPr>
        <w:suppressAutoHyphens w:val="0"/>
        <w:spacing w:line="276" w:lineRule="auto"/>
        <w:ind w:left="357" w:hanging="357"/>
        <w:jc w:val="both"/>
        <w:rPr>
          <w:rFonts w:ascii="Arial Narrow" w:hAnsi="Arial Narrow" w:cs="Arial"/>
          <w:b w:val="0"/>
          <w:sz w:val="22"/>
          <w:szCs w:val="22"/>
          <w:u w:val="none"/>
        </w:rPr>
      </w:pPr>
      <w:r w:rsidRPr="001F6B45">
        <w:rPr>
          <w:rFonts w:ascii="Arial Narrow" w:hAnsi="Arial Narrow" w:cs="Arial"/>
          <w:b w:val="0"/>
          <w:sz w:val="22"/>
          <w:szCs w:val="22"/>
          <w:u w:val="none"/>
        </w:rPr>
        <w:t xml:space="preserve">Wykonawca ponosi pełną odpowiedzialność za wszelkie negatywne dla środowiska skutki, które powstaną wskutek jego działań lub zaniechań podczas realizacji przedmiotu niniejszej Umowy, a które zostaną </w:t>
      </w:r>
      <w:r w:rsidRPr="001F6B45">
        <w:rPr>
          <w:rFonts w:ascii="Arial Narrow" w:hAnsi="Arial Narrow" w:cs="Arial"/>
          <w:b w:val="0"/>
          <w:sz w:val="22"/>
          <w:szCs w:val="22"/>
          <w:u w:val="none"/>
        </w:rPr>
        <w:lastRenderedPageBreak/>
        <w:t>stwierdzone w trakcie lub po realizacji przedmiotu Umowy. Odpady wytworzone podczas realizacji przedmiotu umowy są odpadami Wykonawcy.</w:t>
      </w:r>
    </w:p>
    <w:p w14:paraId="6B814F8B" w14:textId="129CCC08" w:rsidR="001F6B45" w:rsidRDefault="001F6B45" w:rsidP="00FD2A45">
      <w:pPr>
        <w:pStyle w:val="Tekstpodstawowy"/>
        <w:numPr>
          <w:ilvl w:val="3"/>
          <w:numId w:val="10"/>
        </w:numPr>
        <w:suppressAutoHyphens w:val="0"/>
        <w:spacing w:line="276" w:lineRule="auto"/>
        <w:ind w:left="357" w:hanging="357"/>
        <w:jc w:val="both"/>
        <w:rPr>
          <w:rFonts w:ascii="Arial Narrow" w:hAnsi="Arial Narrow" w:cs="Arial"/>
          <w:b w:val="0"/>
          <w:sz w:val="22"/>
          <w:szCs w:val="22"/>
          <w:u w:val="none"/>
        </w:rPr>
      </w:pPr>
      <w:r w:rsidRPr="001F6B45">
        <w:rPr>
          <w:rFonts w:ascii="Arial Narrow" w:hAnsi="Arial Narrow" w:cs="Arial"/>
          <w:b w:val="0"/>
          <w:sz w:val="22"/>
          <w:szCs w:val="22"/>
          <w:u w:val="none"/>
        </w:rPr>
        <w:t>Wszelkie zmiany niniejszej umowy wymagają pod rygorem nieważności formy pisemnego aneksu, z zastrzeżeniem § 3 ust. 3.</w:t>
      </w:r>
    </w:p>
    <w:p w14:paraId="19289943" w14:textId="466A2D57" w:rsidR="001F6B45" w:rsidRPr="00323662" w:rsidRDefault="00323662" w:rsidP="00FD2A45">
      <w:pPr>
        <w:pStyle w:val="Tekstpodstawowy"/>
        <w:numPr>
          <w:ilvl w:val="3"/>
          <w:numId w:val="10"/>
        </w:numPr>
        <w:suppressAutoHyphens w:val="0"/>
        <w:spacing w:line="276" w:lineRule="auto"/>
        <w:ind w:left="357" w:hanging="357"/>
        <w:jc w:val="both"/>
        <w:rPr>
          <w:rFonts w:ascii="Arial Narrow" w:hAnsi="Arial Narrow" w:cs="Arial"/>
          <w:b w:val="0"/>
          <w:sz w:val="22"/>
          <w:szCs w:val="22"/>
          <w:u w:val="none"/>
        </w:rPr>
      </w:pPr>
      <w:r w:rsidRPr="001F6B45">
        <w:rPr>
          <w:rFonts w:ascii="Arial Narrow" w:hAnsi="Arial Narrow" w:cs="Arial"/>
          <w:b w:val="0"/>
          <w:sz w:val="22"/>
          <w:szCs w:val="22"/>
          <w:u w:val="none"/>
        </w:rPr>
        <w:t>Wszelkie spory wynikłe w związku z realizacją Umowy, będą w pierwszej kolejności rozstrzygane przez wspólne uzgodnienie koordynatora Zamawiającego oraz koordynatora Wykonawcy – wskazanych § 3 ust. 1, które powinno być stwierdzone pisemnym protokołem uzgodnień. Jeżeli koordynatorzy Stron nie uzgodnią</w:t>
      </w:r>
      <w:r>
        <w:rPr>
          <w:rFonts w:ascii="Arial Narrow" w:hAnsi="Arial Narrow" w:cs="Arial"/>
          <w:b w:val="0"/>
          <w:sz w:val="22"/>
          <w:szCs w:val="22"/>
          <w:u w:val="none"/>
        </w:rPr>
        <w:t xml:space="preserve"> </w:t>
      </w:r>
      <w:r w:rsidRPr="001F6B45">
        <w:rPr>
          <w:rFonts w:ascii="Arial Narrow" w:hAnsi="Arial Narrow" w:cs="Arial"/>
          <w:b w:val="0"/>
          <w:sz w:val="22"/>
          <w:szCs w:val="22"/>
          <w:u w:val="none"/>
        </w:rPr>
        <w:t>wspólnego stanowiska w terminie 14 (czternastu) dni od powstania sporu, każda ze Stron uprawniona jest do skierowania sprawy na drogę postępowania sądowego. Strony ustalają, że w przypadku przekazania sprawy na drogę sądową spór rozstrzygnie Sąd powszechny właściwy miejscowo dla siedziby Oddziału Zamawiającego</w:t>
      </w:r>
    </w:p>
    <w:p w14:paraId="1538A42F" w14:textId="5821B5C5" w:rsidR="00503CF2" w:rsidRDefault="00323662" w:rsidP="00FD2A45">
      <w:pPr>
        <w:pStyle w:val="Tekstpodstawowy"/>
        <w:numPr>
          <w:ilvl w:val="3"/>
          <w:numId w:val="10"/>
        </w:numPr>
        <w:suppressAutoHyphens w:val="0"/>
        <w:spacing w:line="276" w:lineRule="auto"/>
        <w:ind w:left="357" w:hanging="357"/>
        <w:jc w:val="both"/>
        <w:rPr>
          <w:rFonts w:ascii="Arial Narrow" w:hAnsi="Arial Narrow" w:cs="Arial"/>
          <w:b w:val="0"/>
          <w:sz w:val="22"/>
          <w:szCs w:val="22"/>
          <w:u w:val="none"/>
        </w:rPr>
      </w:pPr>
      <w:r w:rsidRPr="00666E95">
        <w:rPr>
          <w:rFonts w:ascii="Arial Narrow" w:hAnsi="Arial Narrow" w:cs="Arial"/>
          <w:b w:val="0"/>
          <w:sz w:val="22"/>
          <w:szCs w:val="22"/>
          <w:u w:val="none"/>
        </w:rPr>
        <w:t>W sprawach nieuregulowanych niniejszą umową mają zas</w:t>
      </w:r>
      <w:r w:rsidR="00FF42C1">
        <w:rPr>
          <w:rFonts w:ascii="Arial Narrow" w:hAnsi="Arial Narrow" w:cs="Arial"/>
          <w:b w:val="0"/>
          <w:sz w:val="22"/>
          <w:szCs w:val="22"/>
          <w:u w:val="none"/>
        </w:rPr>
        <w:t>tosowanie odpowiednie przepisy Kodeksu C</w:t>
      </w:r>
      <w:r w:rsidRPr="00666E95">
        <w:rPr>
          <w:rFonts w:ascii="Arial Narrow" w:hAnsi="Arial Narrow" w:cs="Arial"/>
          <w:b w:val="0"/>
          <w:sz w:val="22"/>
          <w:szCs w:val="22"/>
          <w:u w:val="none"/>
        </w:rPr>
        <w:t>ywilnego</w:t>
      </w:r>
      <w:r>
        <w:rPr>
          <w:rFonts w:ascii="Arial Narrow" w:hAnsi="Arial Narrow" w:cs="Arial"/>
          <w:b w:val="0"/>
          <w:sz w:val="22"/>
          <w:szCs w:val="22"/>
          <w:u w:val="none"/>
        </w:rPr>
        <w:t>.</w:t>
      </w:r>
    </w:p>
    <w:p w14:paraId="15994B15" w14:textId="606BF3F7" w:rsidR="00323662" w:rsidRDefault="00323662" w:rsidP="00FD2A45">
      <w:pPr>
        <w:pStyle w:val="Tekstpodstawowy"/>
        <w:numPr>
          <w:ilvl w:val="3"/>
          <w:numId w:val="10"/>
        </w:numPr>
        <w:suppressAutoHyphens w:val="0"/>
        <w:spacing w:line="276" w:lineRule="auto"/>
        <w:ind w:left="357" w:hanging="357"/>
        <w:jc w:val="both"/>
        <w:rPr>
          <w:rFonts w:ascii="Arial Narrow" w:hAnsi="Arial Narrow" w:cs="Arial"/>
          <w:b w:val="0"/>
          <w:sz w:val="22"/>
          <w:szCs w:val="22"/>
          <w:u w:val="none"/>
        </w:rPr>
      </w:pPr>
      <w:r w:rsidRPr="00666E95">
        <w:rPr>
          <w:rFonts w:ascii="Arial Narrow" w:hAnsi="Arial Narrow" w:cs="Arial"/>
          <w:b w:val="0"/>
          <w:sz w:val="22"/>
          <w:szCs w:val="22"/>
          <w:u w:val="none"/>
        </w:rPr>
        <w:t>U</w:t>
      </w:r>
      <w:r w:rsidR="005D77C8">
        <w:rPr>
          <w:rFonts w:ascii="Arial Narrow" w:hAnsi="Arial Narrow" w:cs="Arial"/>
          <w:b w:val="0"/>
          <w:sz w:val="22"/>
          <w:szCs w:val="22"/>
          <w:u w:val="none"/>
        </w:rPr>
        <w:t>mowa została zawarta w oparciu o prawo</w:t>
      </w:r>
      <w:r w:rsidR="00FF42C1">
        <w:rPr>
          <w:rFonts w:ascii="Arial Narrow" w:hAnsi="Arial Narrow" w:cs="Arial"/>
          <w:b w:val="0"/>
          <w:sz w:val="22"/>
          <w:szCs w:val="22"/>
          <w:u w:val="none"/>
        </w:rPr>
        <w:t xml:space="preserve"> p</w:t>
      </w:r>
      <w:r w:rsidR="005D77C8">
        <w:rPr>
          <w:rFonts w:ascii="Arial Narrow" w:hAnsi="Arial Narrow" w:cs="Arial"/>
          <w:b w:val="0"/>
          <w:sz w:val="22"/>
          <w:szCs w:val="22"/>
          <w:u w:val="none"/>
        </w:rPr>
        <w:t>olskie</w:t>
      </w:r>
      <w:r>
        <w:rPr>
          <w:rFonts w:ascii="Arial Narrow" w:hAnsi="Arial Narrow" w:cs="Arial"/>
          <w:b w:val="0"/>
          <w:sz w:val="22"/>
          <w:szCs w:val="22"/>
          <w:u w:val="none"/>
        </w:rPr>
        <w:t>.</w:t>
      </w:r>
    </w:p>
    <w:p w14:paraId="1D79368A" w14:textId="45064AEC" w:rsidR="00323662" w:rsidRDefault="00323662" w:rsidP="00FD2A45">
      <w:pPr>
        <w:pStyle w:val="Tekstpodstawowy"/>
        <w:numPr>
          <w:ilvl w:val="3"/>
          <w:numId w:val="10"/>
        </w:numPr>
        <w:suppressAutoHyphens w:val="0"/>
        <w:spacing w:line="276" w:lineRule="auto"/>
        <w:ind w:left="357" w:hanging="357"/>
        <w:jc w:val="both"/>
        <w:rPr>
          <w:rFonts w:ascii="Arial Narrow" w:hAnsi="Arial Narrow" w:cs="Arial"/>
          <w:b w:val="0"/>
          <w:sz w:val="22"/>
          <w:szCs w:val="22"/>
          <w:u w:val="none"/>
        </w:rPr>
      </w:pPr>
      <w:r w:rsidRPr="00666E95">
        <w:rPr>
          <w:rFonts w:ascii="Arial Narrow" w:hAnsi="Arial Narrow" w:cs="Arial"/>
          <w:b w:val="0"/>
          <w:sz w:val="22"/>
          <w:szCs w:val="22"/>
          <w:u w:val="none"/>
        </w:rPr>
        <w:t>Zamawiający i Wykonawca zobowiązani są każdy w swoim zakresie do współdziałania przy wykonywaniu niniejszej umowy</w:t>
      </w:r>
      <w:r>
        <w:rPr>
          <w:rFonts w:ascii="Arial Narrow" w:hAnsi="Arial Narrow" w:cs="Arial"/>
          <w:b w:val="0"/>
          <w:sz w:val="22"/>
          <w:szCs w:val="22"/>
          <w:u w:val="none"/>
        </w:rPr>
        <w:t>.</w:t>
      </w:r>
    </w:p>
    <w:p w14:paraId="47963856" w14:textId="46A45897" w:rsidR="0005457F" w:rsidRPr="00323662" w:rsidRDefault="00323662" w:rsidP="00FD2A45">
      <w:pPr>
        <w:pStyle w:val="Tekstpodstawowy"/>
        <w:numPr>
          <w:ilvl w:val="3"/>
          <w:numId w:val="10"/>
        </w:numPr>
        <w:suppressAutoHyphens w:val="0"/>
        <w:spacing w:line="276" w:lineRule="auto"/>
        <w:ind w:left="357" w:hanging="357"/>
        <w:jc w:val="both"/>
        <w:rPr>
          <w:rFonts w:ascii="Arial Narrow" w:hAnsi="Arial Narrow" w:cs="Arial"/>
          <w:b w:val="0"/>
          <w:sz w:val="22"/>
          <w:szCs w:val="22"/>
          <w:u w:val="none"/>
        </w:rPr>
      </w:pPr>
      <w:r w:rsidRPr="00666E95">
        <w:rPr>
          <w:rFonts w:ascii="Arial Narrow" w:hAnsi="Arial Narrow" w:cs="Arial"/>
          <w:b w:val="0"/>
          <w:sz w:val="22"/>
          <w:szCs w:val="22"/>
          <w:u w:val="none"/>
        </w:rPr>
        <w:t>Umowę sporządzono w dwóch jednobrzmiących egzemplarzach, po jednym dla każdej ze Stron</w:t>
      </w:r>
      <w:r>
        <w:rPr>
          <w:rFonts w:ascii="Arial Narrow" w:hAnsi="Arial Narrow" w:cs="Arial"/>
          <w:b w:val="0"/>
          <w:sz w:val="22"/>
          <w:szCs w:val="22"/>
          <w:u w:val="none"/>
        </w:rPr>
        <w:t>.</w:t>
      </w:r>
    </w:p>
    <w:p w14:paraId="68FC1168" w14:textId="77777777" w:rsidR="0005457F" w:rsidRDefault="0005457F" w:rsidP="00FD2A45">
      <w:pPr>
        <w:pStyle w:val="Tekstpodstawowy"/>
        <w:suppressAutoHyphens w:val="0"/>
        <w:spacing w:line="276" w:lineRule="auto"/>
        <w:ind w:left="357" w:hanging="357"/>
        <w:jc w:val="both"/>
        <w:rPr>
          <w:rFonts w:ascii="Arial Narrow" w:hAnsi="Arial Narrow" w:cs="Arial"/>
          <w:b w:val="0"/>
          <w:sz w:val="22"/>
          <w:szCs w:val="22"/>
          <w:u w:val="none"/>
        </w:rPr>
      </w:pPr>
    </w:p>
    <w:p w14:paraId="229D0019" w14:textId="77777777" w:rsidR="00BE3860" w:rsidRDefault="00BE3860" w:rsidP="0005457F">
      <w:pPr>
        <w:pStyle w:val="Tekstpodstawowy"/>
        <w:suppressAutoHyphens w:val="0"/>
        <w:spacing w:line="276" w:lineRule="auto"/>
        <w:ind w:left="284"/>
        <w:jc w:val="both"/>
        <w:rPr>
          <w:rFonts w:ascii="Arial Narrow" w:hAnsi="Arial Narrow" w:cs="Arial"/>
          <w:b w:val="0"/>
          <w:sz w:val="22"/>
          <w:szCs w:val="22"/>
          <w:u w:val="none"/>
        </w:rPr>
      </w:pPr>
    </w:p>
    <w:p w14:paraId="7AA26335" w14:textId="77777777" w:rsidR="00BE3860" w:rsidRPr="00666E95" w:rsidRDefault="00BE3860" w:rsidP="0005457F">
      <w:pPr>
        <w:pStyle w:val="Tekstpodstawowy"/>
        <w:suppressAutoHyphens w:val="0"/>
        <w:spacing w:line="276" w:lineRule="auto"/>
        <w:ind w:left="284"/>
        <w:jc w:val="both"/>
        <w:rPr>
          <w:rFonts w:ascii="Arial Narrow" w:hAnsi="Arial Narrow" w:cs="Arial"/>
          <w:b w:val="0"/>
          <w:sz w:val="22"/>
          <w:szCs w:val="22"/>
          <w:u w:val="none"/>
        </w:rPr>
      </w:pPr>
    </w:p>
    <w:p w14:paraId="2934BEA4" w14:textId="77777777" w:rsidR="0005457F" w:rsidRPr="000D0B17" w:rsidRDefault="0005457F" w:rsidP="000D0B17">
      <w:pPr>
        <w:spacing w:line="276" w:lineRule="auto"/>
        <w:jc w:val="both"/>
        <w:rPr>
          <w:rFonts w:ascii="Arial Narrow" w:hAnsi="Arial Narrow" w:cs="Arial"/>
          <w:b/>
          <w:i/>
          <w:sz w:val="22"/>
          <w:szCs w:val="22"/>
        </w:rPr>
      </w:pPr>
      <w:r w:rsidRPr="000D0B17" w:rsidDel="00202085">
        <w:rPr>
          <w:rFonts w:ascii="Arial Narrow" w:hAnsi="Arial Narrow" w:cs="Arial"/>
          <w:b/>
          <w:i/>
          <w:sz w:val="22"/>
          <w:szCs w:val="22"/>
        </w:rPr>
        <w:t xml:space="preserve"> </w:t>
      </w:r>
      <w:r w:rsidRPr="000D0B17">
        <w:rPr>
          <w:rFonts w:ascii="Arial Narrow" w:hAnsi="Arial Narrow" w:cs="Arial"/>
          <w:b/>
          <w:i/>
          <w:sz w:val="22"/>
          <w:szCs w:val="22"/>
        </w:rPr>
        <w:t>Załączniki:</w:t>
      </w:r>
    </w:p>
    <w:p w14:paraId="678256B8" w14:textId="739FBB3B" w:rsidR="004C0D53" w:rsidRPr="004B0253" w:rsidRDefault="004C0D53" w:rsidP="000D0B17">
      <w:pPr>
        <w:numPr>
          <w:ilvl w:val="0"/>
          <w:numId w:val="7"/>
        </w:numPr>
        <w:spacing w:line="276" w:lineRule="auto"/>
        <w:ind w:left="284" w:hanging="284"/>
        <w:jc w:val="both"/>
        <w:rPr>
          <w:rFonts w:ascii="Arial Narrow" w:hAnsi="Arial Narrow"/>
          <w:i/>
          <w:sz w:val="20"/>
        </w:rPr>
      </w:pPr>
      <w:r w:rsidRPr="004B0253">
        <w:rPr>
          <w:rFonts w:ascii="Arial Narrow" w:hAnsi="Arial Narrow"/>
          <w:i/>
          <w:sz w:val="20"/>
        </w:rPr>
        <w:t xml:space="preserve">Opis przedmiotu zamówienia </w:t>
      </w:r>
    </w:p>
    <w:p w14:paraId="0E45B314" w14:textId="77777777" w:rsidR="004C0D53" w:rsidRPr="004B0253" w:rsidRDefault="004C0D53" w:rsidP="000D0B17">
      <w:pPr>
        <w:numPr>
          <w:ilvl w:val="0"/>
          <w:numId w:val="7"/>
        </w:numPr>
        <w:spacing w:line="276" w:lineRule="auto"/>
        <w:ind w:left="284" w:hanging="284"/>
        <w:jc w:val="both"/>
        <w:rPr>
          <w:rFonts w:ascii="Arial Narrow" w:hAnsi="Arial Narrow" w:cs="Arial"/>
          <w:i/>
          <w:sz w:val="20"/>
        </w:rPr>
      </w:pPr>
      <w:r w:rsidRPr="004B0253">
        <w:rPr>
          <w:rFonts w:ascii="Arial Narrow" w:hAnsi="Arial Narrow" w:cs="Arial"/>
          <w:i/>
          <w:sz w:val="20"/>
        </w:rPr>
        <w:t>Formularz oferty</w:t>
      </w:r>
    </w:p>
    <w:p w14:paraId="22F3BEC3" w14:textId="08432147" w:rsidR="0005457F" w:rsidRPr="00666E95" w:rsidRDefault="0005457F" w:rsidP="000D0B17">
      <w:pPr>
        <w:numPr>
          <w:ilvl w:val="0"/>
          <w:numId w:val="7"/>
        </w:numPr>
        <w:spacing w:line="276" w:lineRule="auto"/>
        <w:ind w:left="284" w:hanging="284"/>
        <w:jc w:val="both"/>
        <w:rPr>
          <w:rFonts w:ascii="Arial Narrow" w:hAnsi="Arial Narrow" w:cs="Arial"/>
          <w:i/>
          <w:sz w:val="20"/>
        </w:rPr>
      </w:pPr>
      <w:r w:rsidRPr="004B0253">
        <w:rPr>
          <w:rFonts w:ascii="Arial Narrow" w:hAnsi="Arial Narrow" w:cs="Arial"/>
          <w:i/>
          <w:sz w:val="20"/>
        </w:rPr>
        <w:t xml:space="preserve">Wykaz </w:t>
      </w:r>
      <w:r w:rsidR="000D0B17" w:rsidRPr="004B0253">
        <w:rPr>
          <w:rFonts w:ascii="Arial Narrow" w:hAnsi="Arial Narrow" w:cs="Arial"/>
          <w:i/>
          <w:sz w:val="20"/>
        </w:rPr>
        <w:t xml:space="preserve">Opiekunów Floty – </w:t>
      </w:r>
      <w:r w:rsidRPr="004B0253">
        <w:rPr>
          <w:rFonts w:ascii="Arial Narrow" w:hAnsi="Arial Narrow" w:cs="Arial"/>
          <w:i/>
          <w:sz w:val="20"/>
        </w:rPr>
        <w:t xml:space="preserve">osób upoważnionych przez </w:t>
      </w:r>
      <w:r w:rsidR="00387706" w:rsidRPr="004B0253">
        <w:rPr>
          <w:rFonts w:ascii="Arial Narrow" w:hAnsi="Arial Narrow" w:cs="Arial"/>
          <w:i/>
          <w:sz w:val="20"/>
        </w:rPr>
        <w:t>Zamawiającego</w:t>
      </w:r>
      <w:r w:rsidRPr="004B0253">
        <w:rPr>
          <w:rFonts w:ascii="Arial Narrow" w:hAnsi="Arial Narrow" w:cs="Arial"/>
          <w:i/>
          <w:sz w:val="20"/>
        </w:rPr>
        <w:t xml:space="preserve"> do kontaktu oraz podejmowania decyzji w związku z realizacją niniejszej umowy, </w:t>
      </w:r>
      <w:r w:rsidRPr="00666E95">
        <w:rPr>
          <w:rFonts w:ascii="Arial Narrow" w:hAnsi="Arial Narrow" w:cs="Arial"/>
          <w:i/>
          <w:sz w:val="20"/>
        </w:rPr>
        <w:t>w tym autoryzacji zleceń</w:t>
      </w:r>
    </w:p>
    <w:p w14:paraId="5E825FBA" w14:textId="51DEB853" w:rsidR="0005457F" w:rsidRPr="00666E95" w:rsidRDefault="0099655C" w:rsidP="000D0B17">
      <w:pPr>
        <w:numPr>
          <w:ilvl w:val="0"/>
          <w:numId w:val="7"/>
        </w:numPr>
        <w:spacing w:line="276" w:lineRule="auto"/>
        <w:ind w:left="284" w:hanging="284"/>
        <w:jc w:val="both"/>
        <w:rPr>
          <w:rFonts w:ascii="Arial Narrow" w:hAnsi="Arial Narrow" w:cs="Arial"/>
          <w:i/>
          <w:sz w:val="20"/>
        </w:rPr>
      </w:pPr>
      <w:r w:rsidRPr="00666E95">
        <w:rPr>
          <w:rFonts w:ascii="Arial Narrow" w:hAnsi="Arial Narrow" w:cs="Arial"/>
          <w:i/>
          <w:sz w:val="20"/>
        </w:rPr>
        <w:t>Wykaz pojazdów</w:t>
      </w:r>
    </w:p>
    <w:p w14:paraId="4A9F49E5" w14:textId="77777777" w:rsidR="0005457F" w:rsidRDefault="0005457F" w:rsidP="000D0B17">
      <w:pPr>
        <w:numPr>
          <w:ilvl w:val="0"/>
          <w:numId w:val="7"/>
        </w:numPr>
        <w:spacing w:line="276" w:lineRule="auto"/>
        <w:ind w:left="284" w:hanging="284"/>
        <w:jc w:val="both"/>
        <w:rPr>
          <w:rFonts w:ascii="Arial Narrow" w:hAnsi="Arial Narrow" w:cs="Arial"/>
          <w:i/>
          <w:sz w:val="20"/>
        </w:rPr>
      </w:pPr>
      <w:r w:rsidRPr="00666E95">
        <w:rPr>
          <w:rFonts w:ascii="Arial Narrow" w:hAnsi="Arial Narrow" w:cs="Arial"/>
          <w:i/>
          <w:sz w:val="20"/>
        </w:rPr>
        <w:t>Wzór zlecenia serwisowego</w:t>
      </w:r>
    </w:p>
    <w:p w14:paraId="5BE2C289" w14:textId="77777777" w:rsidR="004C0D53" w:rsidRPr="00B65266" w:rsidRDefault="004C0D53" w:rsidP="000D0B17">
      <w:pPr>
        <w:numPr>
          <w:ilvl w:val="0"/>
          <w:numId w:val="7"/>
        </w:numPr>
        <w:spacing w:line="276" w:lineRule="auto"/>
        <w:ind w:left="284" w:hanging="284"/>
        <w:jc w:val="both"/>
        <w:rPr>
          <w:rFonts w:ascii="Arial Narrow" w:hAnsi="Arial Narrow" w:cs="Arial"/>
          <w:i/>
          <w:sz w:val="20"/>
        </w:rPr>
      </w:pPr>
      <w:r>
        <w:rPr>
          <w:rFonts w:ascii="Arial Narrow" w:hAnsi="Arial Narrow" w:cs="Arial"/>
          <w:i/>
          <w:sz w:val="20"/>
        </w:rPr>
        <w:t>O</w:t>
      </w:r>
      <w:r w:rsidRPr="009E66F6">
        <w:rPr>
          <w:rFonts w:ascii="Arial Narrow" w:hAnsi="Arial Narrow" w:cs="Arial"/>
          <w:i/>
          <w:sz w:val="20"/>
        </w:rPr>
        <w:t>świadczenie o akceptacji przesyłania faktur w formie elektronicznej</w:t>
      </w:r>
    </w:p>
    <w:p w14:paraId="254DF4A3" w14:textId="77777777" w:rsidR="00DA20DE" w:rsidRDefault="00DA20DE" w:rsidP="00B65266">
      <w:pPr>
        <w:spacing w:line="276" w:lineRule="auto"/>
      </w:pPr>
    </w:p>
    <w:p w14:paraId="3AAED626" w14:textId="77777777" w:rsidR="00DA20DE" w:rsidRDefault="00DA20DE" w:rsidP="00B65266">
      <w:pPr>
        <w:spacing w:line="276" w:lineRule="auto"/>
      </w:pPr>
    </w:p>
    <w:p w14:paraId="730F7222" w14:textId="77777777" w:rsidR="00BE3860" w:rsidRDefault="00BE3860" w:rsidP="00B65266">
      <w:pPr>
        <w:spacing w:line="276" w:lineRule="auto"/>
      </w:pPr>
    </w:p>
    <w:p w14:paraId="17951C90" w14:textId="77777777" w:rsidR="00BE3860" w:rsidRDefault="00BE3860" w:rsidP="00B65266">
      <w:pPr>
        <w:spacing w:line="276" w:lineRule="auto"/>
      </w:pPr>
    </w:p>
    <w:p w14:paraId="0D7460B3" w14:textId="77777777" w:rsidR="00BE3860" w:rsidRDefault="00BE3860" w:rsidP="00B65266">
      <w:pPr>
        <w:spacing w:line="276" w:lineRule="auto"/>
      </w:pPr>
    </w:p>
    <w:p w14:paraId="6CDA26E5" w14:textId="77777777" w:rsidR="00BE3860" w:rsidRDefault="00BE3860" w:rsidP="00B65266">
      <w:pPr>
        <w:spacing w:line="276" w:lineRule="auto"/>
      </w:pPr>
    </w:p>
    <w:p w14:paraId="606BDA3A" w14:textId="77777777" w:rsidR="00BE3860" w:rsidRPr="00DA20DE" w:rsidRDefault="00BE3860" w:rsidP="00B65266">
      <w:pPr>
        <w:spacing w:line="276" w:lineRule="auto"/>
      </w:pPr>
    </w:p>
    <w:p w14:paraId="605A4DD7" w14:textId="77777777" w:rsidR="00105E3A" w:rsidRPr="00702BEC" w:rsidRDefault="0072269F" w:rsidP="00B65266">
      <w:pPr>
        <w:pStyle w:val="Nagwek2"/>
        <w:spacing w:line="276" w:lineRule="auto"/>
        <w:jc w:val="left"/>
        <w:rPr>
          <w:rFonts w:ascii="Arial Narrow" w:hAnsi="Arial Narrow"/>
          <w:sz w:val="22"/>
          <w:szCs w:val="22"/>
        </w:rPr>
      </w:pPr>
      <w:r w:rsidRPr="00702BEC">
        <w:rPr>
          <w:rFonts w:ascii="Arial Narrow" w:hAnsi="Arial Narrow"/>
          <w:sz w:val="22"/>
          <w:szCs w:val="22"/>
        </w:rPr>
        <w:t>ZAMAWIAJĄCY</w:t>
      </w:r>
      <w:r w:rsidR="00C1787B" w:rsidRPr="00702BEC">
        <w:rPr>
          <w:rFonts w:ascii="Arial Narrow" w:hAnsi="Arial Narrow"/>
          <w:sz w:val="22"/>
          <w:szCs w:val="22"/>
        </w:rPr>
        <w:tab/>
      </w:r>
      <w:r w:rsidR="00C1787B" w:rsidRPr="00702BEC">
        <w:rPr>
          <w:rFonts w:ascii="Arial Narrow" w:hAnsi="Arial Narrow"/>
          <w:sz w:val="22"/>
          <w:szCs w:val="22"/>
        </w:rPr>
        <w:tab/>
      </w:r>
      <w:r w:rsidR="00C1787B" w:rsidRPr="00702BEC">
        <w:rPr>
          <w:rFonts w:ascii="Arial Narrow" w:hAnsi="Arial Narrow"/>
          <w:sz w:val="22"/>
          <w:szCs w:val="22"/>
        </w:rPr>
        <w:tab/>
      </w:r>
      <w:r w:rsidR="00C1787B" w:rsidRPr="00702BEC">
        <w:rPr>
          <w:rFonts w:ascii="Arial Narrow" w:hAnsi="Arial Narrow"/>
          <w:sz w:val="22"/>
          <w:szCs w:val="22"/>
        </w:rPr>
        <w:tab/>
      </w:r>
      <w:r w:rsidR="00C1787B" w:rsidRPr="00702BEC">
        <w:rPr>
          <w:rFonts w:ascii="Arial Narrow" w:hAnsi="Arial Narrow"/>
          <w:sz w:val="22"/>
          <w:szCs w:val="22"/>
        </w:rPr>
        <w:tab/>
      </w:r>
      <w:r w:rsidR="00895549">
        <w:rPr>
          <w:rFonts w:ascii="Arial Narrow" w:hAnsi="Arial Narrow"/>
          <w:sz w:val="22"/>
          <w:szCs w:val="22"/>
        </w:rPr>
        <w:tab/>
      </w:r>
      <w:r w:rsidR="00895549">
        <w:rPr>
          <w:rFonts w:ascii="Arial Narrow" w:hAnsi="Arial Narrow"/>
          <w:sz w:val="22"/>
          <w:szCs w:val="22"/>
        </w:rPr>
        <w:tab/>
      </w:r>
      <w:r w:rsidR="00895549">
        <w:rPr>
          <w:rFonts w:ascii="Arial Narrow" w:hAnsi="Arial Narrow"/>
          <w:sz w:val="22"/>
          <w:szCs w:val="22"/>
        </w:rPr>
        <w:tab/>
      </w:r>
      <w:r w:rsidR="00C1787B" w:rsidRPr="00702BEC">
        <w:rPr>
          <w:rFonts w:ascii="Arial Narrow" w:hAnsi="Arial Narrow"/>
          <w:sz w:val="22"/>
          <w:szCs w:val="22"/>
        </w:rPr>
        <w:tab/>
      </w:r>
      <w:r w:rsidRPr="00702BEC">
        <w:rPr>
          <w:rFonts w:ascii="Arial Narrow" w:hAnsi="Arial Narrow"/>
          <w:sz w:val="22"/>
          <w:szCs w:val="22"/>
        </w:rPr>
        <w:t>WYKONAWC</w:t>
      </w:r>
      <w:r w:rsidR="00FF1F10" w:rsidRPr="00702BEC">
        <w:rPr>
          <w:rFonts w:ascii="Arial Narrow" w:hAnsi="Arial Narrow"/>
          <w:sz w:val="22"/>
          <w:szCs w:val="22"/>
        </w:rPr>
        <w:t>A</w:t>
      </w:r>
    </w:p>
    <w:p w14:paraId="48FFF6A2" w14:textId="77777777" w:rsidR="00153ACE" w:rsidRDefault="00153ACE" w:rsidP="00153ACE">
      <w:pPr>
        <w:spacing w:line="276" w:lineRule="auto"/>
        <w:rPr>
          <w:rFonts w:ascii="Arial Narrow" w:hAnsi="Arial Narrow" w:cs="Arial"/>
          <w:sz w:val="22"/>
          <w:szCs w:val="22"/>
        </w:rPr>
      </w:pPr>
    </w:p>
    <w:p w14:paraId="1EA591E0" w14:textId="593554C8" w:rsidR="00153ACE" w:rsidRDefault="00153ACE" w:rsidP="00153ACE">
      <w:pPr>
        <w:spacing w:line="276" w:lineRule="auto"/>
        <w:rPr>
          <w:rFonts w:ascii="Arial Narrow" w:hAnsi="Arial Narrow" w:cs="Arial"/>
          <w:sz w:val="22"/>
          <w:szCs w:val="22"/>
        </w:rPr>
      </w:pPr>
    </w:p>
    <w:p w14:paraId="2BF21E3D" w14:textId="77777777" w:rsidR="00E963D2" w:rsidRDefault="00E963D2" w:rsidP="00153ACE">
      <w:pPr>
        <w:spacing w:line="276" w:lineRule="auto"/>
        <w:rPr>
          <w:rFonts w:ascii="Arial Narrow" w:hAnsi="Arial Narrow" w:cs="Arial"/>
          <w:sz w:val="22"/>
          <w:szCs w:val="22"/>
        </w:rPr>
      </w:pPr>
    </w:p>
    <w:p w14:paraId="596DC0A0" w14:textId="77777777" w:rsidR="00E963D2" w:rsidRDefault="00E963D2" w:rsidP="00153ACE">
      <w:pPr>
        <w:spacing w:line="276" w:lineRule="auto"/>
        <w:rPr>
          <w:rFonts w:ascii="Arial Narrow" w:hAnsi="Arial Narrow" w:cs="Arial"/>
          <w:sz w:val="22"/>
          <w:szCs w:val="22"/>
        </w:rPr>
      </w:pPr>
    </w:p>
    <w:p w14:paraId="7167FE82" w14:textId="77777777" w:rsidR="00E963D2" w:rsidRDefault="00E963D2" w:rsidP="00153ACE">
      <w:pPr>
        <w:spacing w:line="276" w:lineRule="auto"/>
        <w:rPr>
          <w:rFonts w:ascii="Arial Narrow" w:hAnsi="Arial Narrow" w:cs="Arial"/>
          <w:sz w:val="22"/>
          <w:szCs w:val="22"/>
        </w:rPr>
      </w:pPr>
    </w:p>
    <w:p w14:paraId="1A4A36DE" w14:textId="77777777" w:rsidR="00E963D2" w:rsidRDefault="00E963D2" w:rsidP="00153ACE">
      <w:pPr>
        <w:spacing w:line="276" w:lineRule="auto"/>
        <w:rPr>
          <w:rFonts w:ascii="Arial Narrow" w:hAnsi="Arial Narrow" w:cs="Arial"/>
          <w:sz w:val="22"/>
          <w:szCs w:val="22"/>
        </w:rPr>
      </w:pPr>
    </w:p>
    <w:p w14:paraId="0740E995" w14:textId="77777777" w:rsidR="00E963D2" w:rsidRDefault="00E963D2" w:rsidP="00153ACE">
      <w:pPr>
        <w:spacing w:line="276" w:lineRule="auto"/>
        <w:rPr>
          <w:rFonts w:ascii="Arial Narrow" w:hAnsi="Arial Narrow" w:cs="Arial"/>
          <w:sz w:val="22"/>
          <w:szCs w:val="22"/>
        </w:rPr>
      </w:pPr>
    </w:p>
    <w:p w14:paraId="20731602" w14:textId="77777777" w:rsidR="00E963D2" w:rsidRDefault="00E963D2" w:rsidP="00153ACE">
      <w:pPr>
        <w:spacing w:line="276" w:lineRule="auto"/>
        <w:rPr>
          <w:rFonts w:ascii="Arial Narrow" w:hAnsi="Arial Narrow" w:cs="Arial"/>
          <w:sz w:val="22"/>
          <w:szCs w:val="22"/>
        </w:rPr>
      </w:pPr>
    </w:p>
    <w:p w14:paraId="38BB3ED0" w14:textId="77777777" w:rsidR="00E963D2" w:rsidRDefault="00E963D2" w:rsidP="00153ACE">
      <w:pPr>
        <w:spacing w:line="276" w:lineRule="auto"/>
        <w:rPr>
          <w:rFonts w:ascii="Arial Narrow" w:hAnsi="Arial Narrow" w:cs="Arial"/>
          <w:sz w:val="22"/>
          <w:szCs w:val="22"/>
        </w:rPr>
      </w:pPr>
    </w:p>
    <w:p w14:paraId="0BE9C85F" w14:textId="77777777" w:rsidR="00E963D2" w:rsidRDefault="00E963D2" w:rsidP="00153ACE">
      <w:pPr>
        <w:spacing w:line="276" w:lineRule="auto"/>
        <w:rPr>
          <w:rFonts w:ascii="Arial Narrow" w:hAnsi="Arial Narrow" w:cs="Arial"/>
          <w:sz w:val="22"/>
          <w:szCs w:val="22"/>
        </w:rPr>
      </w:pPr>
    </w:p>
    <w:p w14:paraId="1DE276A1" w14:textId="77777777" w:rsidR="00E963D2" w:rsidRDefault="00E963D2" w:rsidP="00153ACE">
      <w:pPr>
        <w:spacing w:line="276" w:lineRule="auto"/>
        <w:rPr>
          <w:rFonts w:ascii="Arial Narrow" w:hAnsi="Arial Narrow" w:cs="Arial"/>
          <w:sz w:val="22"/>
          <w:szCs w:val="22"/>
        </w:rPr>
      </w:pPr>
    </w:p>
    <w:p w14:paraId="25D77888" w14:textId="77777777" w:rsidR="00E963D2" w:rsidRDefault="00E963D2" w:rsidP="00153ACE">
      <w:pPr>
        <w:spacing w:line="276" w:lineRule="auto"/>
        <w:rPr>
          <w:rFonts w:ascii="Arial Narrow" w:hAnsi="Arial Narrow" w:cs="Arial"/>
          <w:sz w:val="22"/>
          <w:szCs w:val="22"/>
        </w:rPr>
      </w:pPr>
    </w:p>
    <w:p w14:paraId="3355E02A" w14:textId="77777777" w:rsidR="00E963D2" w:rsidRDefault="00E963D2" w:rsidP="00153ACE">
      <w:pPr>
        <w:spacing w:line="276" w:lineRule="auto"/>
        <w:rPr>
          <w:rFonts w:ascii="Arial Narrow" w:hAnsi="Arial Narrow" w:cs="Arial"/>
          <w:sz w:val="22"/>
          <w:szCs w:val="22"/>
        </w:rPr>
      </w:pPr>
    </w:p>
    <w:p w14:paraId="1ABD9F5F" w14:textId="77777777" w:rsidR="00E963D2" w:rsidRDefault="00E963D2" w:rsidP="00153ACE">
      <w:pPr>
        <w:spacing w:line="276" w:lineRule="auto"/>
        <w:rPr>
          <w:rFonts w:ascii="Arial Narrow" w:hAnsi="Arial Narrow" w:cs="Arial"/>
          <w:sz w:val="22"/>
          <w:szCs w:val="22"/>
        </w:rPr>
      </w:pPr>
    </w:p>
    <w:p w14:paraId="6E027450" w14:textId="6F352456" w:rsidR="00A504C5" w:rsidRDefault="00A504C5" w:rsidP="00153ACE">
      <w:pPr>
        <w:spacing w:line="276" w:lineRule="auto"/>
        <w:rPr>
          <w:rFonts w:ascii="Arial Narrow" w:hAnsi="Arial Narrow" w:cs="Arial"/>
          <w:sz w:val="22"/>
          <w:szCs w:val="22"/>
        </w:rPr>
      </w:pPr>
    </w:p>
    <w:p w14:paraId="64BFDA12" w14:textId="77777777" w:rsidR="00A504C5" w:rsidRDefault="00A504C5" w:rsidP="00153ACE">
      <w:pPr>
        <w:spacing w:line="276" w:lineRule="auto"/>
        <w:rPr>
          <w:rFonts w:ascii="Arial Narrow" w:hAnsi="Arial Narrow" w:cs="Arial"/>
          <w:sz w:val="22"/>
          <w:szCs w:val="22"/>
        </w:rPr>
      </w:pPr>
    </w:p>
    <w:p w14:paraId="7A55E2F9" w14:textId="77777777" w:rsidR="00D74882" w:rsidRPr="00153ACE" w:rsidRDefault="00D74882" w:rsidP="00D74882">
      <w:pPr>
        <w:spacing w:line="276" w:lineRule="auto"/>
        <w:jc w:val="right"/>
        <w:rPr>
          <w:rFonts w:ascii="Arial Narrow" w:hAnsi="Arial Narrow" w:cs="Arial"/>
          <w:sz w:val="22"/>
          <w:szCs w:val="22"/>
        </w:rPr>
      </w:pPr>
      <w:r w:rsidRPr="00DD3063">
        <w:rPr>
          <w:rFonts w:ascii="Arial Narrow" w:hAnsi="Arial Narrow" w:cs="Arial"/>
          <w:b/>
          <w:i/>
          <w:sz w:val="22"/>
          <w:szCs w:val="22"/>
        </w:rPr>
        <w:t>Załącznik nr 1</w:t>
      </w:r>
    </w:p>
    <w:p w14:paraId="4BF173A6" w14:textId="77777777" w:rsidR="00D74882" w:rsidRDefault="00D74882" w:rsidP="00D74882">
      <w:pPr>
        <w:spacing w:line="276" w:lineRule="auto"/>
        <w:ind w:left="357"/>
        <w:jc w:val="right"/>
        <w:rPr>
          <w:rFonts w:ascii="Arial Narrow" w:hAnsi="Arial Narrow" w:cs="Arial"/>
          <w:b/>
          <w:i/>
          <w:sz w:val="22"/>
          <w:szCs w:val="22"/>
        </w:rPr>
      </w:pPr>
      <w:r>
        <w:rPr>
          <w:rFonts w:ascii="Arial Narrow" w:hAnsi="Arial Narrow" w:cs="Arial"/>
          <w:b/>
          <w:i/>
          <w:sz w:val="22"/>
          <w:szCs w:val="22"/>
        </w:rPr>
        <w:t>Opis przedmiotu zamówienia/ Warunki zamówienia</w:t>
      </w:r>
    </w:p>
    <w:p w14:paraId="08EE97A0" w14:textId="77777777" w:rsidR="00D74882" w:rsidRDefault="00D74882" w:rsidP="00D74882">
      <w:pPr>
        <w:spacing w:line="276" w:lineRule="auto"/>
        <w:ind w:left="357"/>
        <w:jc w:val="right"/>
        <w:rPr>
          <w:rFonts w:ascii="Arial Narrow" w:hAnsi="Arial Narrow" w:cs="Arial"/>
          <w:b/>
          <w:i/>
          <w:sz w:val="22"/>
          <w:szCs w:val="22"/>
        </w:rPr>
      </w:pPr>
    </w:p>
    <w:p w14:paraId="443B9351" w14:textId="77777777" w:rsidR="00D74882" w:rsidRDefault="00D74882" w:rsidP="00D74882">
      <w:pPr>
        <w:spacing w:line="276" w:lineRule="auto"/>
        <w:ind w:left="357"/>
        <w:jc w:val="right"/>
        <w:rPr>
          <w:rFonts w:ascii="Arial Narrow" w:hAnsi="Arial Narrow" w:cs="Arial"/>
          <w:b/>
          <w:i/>
          <w:sz w:val="22"/>
          <w:szCs w:val="22"/>
        </w:rPr>
      </w:pPr>
      <w:r w:rsidRPr="00DD3063">
        <w:rPr>
          <w:rFonts w:ascii="Arial Narrow" w:hAnsi="Arial Narrow" w:cs="Arial"/>
          <w:b/>
          <w:i/>
          <w:sz w:val="22"/>
          <w:szCs w:val="22"/>
        </w:rPr>
        <w:t xml:space="preserve">Załącznik nr </w:t>
      </w:r>
      <w:r>
        <w:rPr>
          <w:rFonts w:ascii="Arial Narrow" w:hAnsi="Arial Narrow" w:cs="Arial"/>
          <w:b/>
          <w:i/>
          <w:sz w:val="22"/>
          <w:szCs w:val="22"/>
        </w:rPr>
        <w:t>2</w:t>
      </w:r>
    </w:p>
    <w:p w14:paraId="3C8F5B20" w14:textId="77777777" w:rsidR="00D74882" w:rsidRDefault="00D74882" w:rsidP="00D74882">
      <w:pPr>
        <w:spacing w:line="276" w:lineRule="auto"/>
        <w:ind w:left="357"/>
        <w:jc w:val="right"/>
        <w:rPr>
          <w:rFonts w:ascii="Arial Narrow" w:hAnsi="Arial Narrow" w:cs="Arial"/>
          <w:b/>
          <w:i/>
          <w:sz w:val="22"/>
          <w:szCs w:val="22"/>
        </w:rPr>
      </w:pPr>
      <w:r>
        <w:rPr>
          <w:rFonts w:ascii="Arial Narrow" w:hAnsi="Arial Narrow" w:cs="Arial"/>
          <w:b/>
          <w:i/>
          <w:sz w:val="22"/>
          <w:szCs w:val="22"/>
        </w:rPr>
        <w:t>Formularz oferty</w:t>
      </w:r>
    </w:p>
    <w:p w14:paraId="62A7A627" w14:textId="77777777" w:rsidR="00D74882" w:rsidRDefault="00D74882" w:rsidP="00D74882">
      <w:pPr>
        <w:spacing w:line="276" w:lineRule="auto"/>
        <w:ind w:left="357"/>
        <w:jc w:val="right"/>
        <w:rPr>
          <w:rFonts w:ascii="Arial Narrow" w:hAnsi="Arial Narrow" w:cs="Arial"/>
          <w:b/>
          <w:i/>
          <w:sz w:val="22"/>
          <w:szCs w:val="22"/>
        </w:rPr>
      </w:pPr>
    </w:p>
    <w:p w14:paraId="549E039A" w14:textId="77777777" w:rsidR="00D74882" w:rsidRDefault="00D74882" w:rsidP="00D74882">
      <w:pPr>
        <w:spacing w:line="276" w:lineRule="auto"/>
        <w:ind w:left="357"/>
        <w:jc w:val="right"/>
        <w:rPr>
          <w:rFonts w:ascii="Arial Narrow" w:hAnsi="Arial Narrow" w:cs="Arial"/>
          <w:b/>
          <w:i/>
          <w:sz w:val="22"/>
          <w:szCs w:val="22"/>
        </w:rPr>
      </w:pPr>
      <w:r w:rsidRPr="00DD3063">
        <w:rPr>
          <w:rFonts w:ascii="Arial Narrow" w:hAnsi="Arial Narrow" w:cs="Arial"/>
          <w:b/>
          <w:i/>
          <w:sz w:val="22"/>
          <w:szCs w:val="22"/>
        </w:rPr>
        <w:t xml:space="preserve">Załącznik nr </w:t>
      </w:r>
      <w:r>
        <w:rPr>
          <w:rFonts w:ascii="Arial Narrow" w:hAnsi="Arial Narrow" w:cs="Arial"/>
          <w:b/>
          <w:i/>
          <w:sz w:val="22"/>
          <w:szCs w:val="22"/>
        </w:rPr>
        <w:t>3</w:t>
      </w:r>
    </w:p>
    <w:p w14:paraId="4CFD1831" w14:textId="77777777" w:rsidR="00D74882" w:rsidRPr="00387706" w:rsidRDefault="00D74882" w:rsidP="00D74882">
      <w:pPr>
        <w:spacing w:line="276" w:lineRule="auto"/>
        <w:ind w:left="357"/>
        <w:jc w:val="right"/>
        <w:rPr>
          <w:rFonts w:ascii="Arial Narrow" w:hAnsi="Arial Narrow" w:cs="Arial"/>
          <w:b/>
          <w:i/>
          <w:iCs/>
          <w:sz w:val="22"/>
          <w:szCs w:val="22"/>
        </w:rPr>
      </w:pPr>
    </w:p>
    <w:p w14:paraId="2495E333" w14:textId="77777777" w:rsidR="00D74882" w:rsidRPr="00387706" w:rsidRDefault="00D74882" w:rsidP="00D74882">
      <w:pPr>
        <w:spacing w:line="276" w:lineRule="auto"/>
        <w:jc w:val="both"/>
        <w:rPr>
          <w:rFonts w:ascii="Arial Narrow" w:hAnsi="Arial Narrow" w:cs="Arial"/>
          <w:b/>
          <w:i/>
          <w:iCs/>
          <w:sz w:val="22"/>
          <w:szCs w:val="22"/>
        </w:rPr>
      </w:pPr>
      <w:r w:rsidRPr="00387706">
        <w:rPr>
          <w:rFonts w:ascii="Arial Narrow" w:hAnsi="Arial Narrow" w:cs="Arial"/>
          <w:b/>
          <w:i/>
          <w:iCs/>
          <w:sz w:val="22"/>
          <w:szCs w:val="22"/>
        </w:rPr>
        <w:t>Wykaz Opiekunów Floty - osób upoważnionych przez Zamawiającego do kontaktu oraz podejmowania decyzji w związku z realizacją niniejszej umowy, w tym autoryzacji zleceń</w:t>
      </w:r>
    </w:p>
    <w:p w14:paraId="2539D560" w14:textId="77777777" w:rsidR="00D74882" w:rsidRPr="006A3B57" w:rsidRDefault="00D74882" w:rsidP="00D74882">
      <w:pPr>
        <w:spacing w:line="276" w:lineRule="auto"/>
        <w:jc w:val="center"/>
        <w:rPr>
          <w:rFonts w:ascii="Arial Narrow" w:hAnsi="Arial Narrow" w:cs="Arial"/>
          <w:b/>
          <w:sz w:val="22"/>
          <w:szCs w:val="22"/>
        </w:rPr>
      </w:pPr>
    </w:p>
    <w:p w14:paraId="36BB800B" w14:textId="77777777" w:rsidR="00D74882" w:rsidRDefault="00D74882" w:rsidP="00D74882">
      <w:pPr>
        <w:spacing w:line="276" w:lineRule="auto"/>
        <w:jc w:val="right"/>
        <w:rPr>
          <w:rFonts w:ascii="Arial Narrow" w:hAnsi="Arial Narrow"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2"/>
        <w:gridCol w:w="1926"/>
        <w:gridCol w:w="1849"/>
        <w:gridCol w:w="3515"/>
      </w:tblGrid>
      <w:tr w:rsidR="00D74882" w14:paraId="7C11DC8B" w14:textId="77777777" w:rsidTr="00AD29A4">
        <w:trPr>
          <w:trHeight w:val="513"/>
        </w:trPr>
        <w:tc>
          <w:tcPr>
            <w:tcW w:w="2032" w:type="dxa"/>
            <w:tcBorders>
              <w:top w:val="single" w:sz="4" w:space="0" w:color="auto"/>
              <w:left w:val="single" w:sz="4" w:space="0" w:color="auto"/>
              <w:bottom w:val="single" w:sz="4" w:space="0" w:color="auto"/>
              <w:right w:val="single" w:sz="4" w:space="0" w:color="auto"/>
            </w:tcBorders>
            <w:vAlign w:val="center"/>
          </w:tcPr>
          <w:p w14:paraId="522BFA5D" w14:textId="77777777" w:rsidR="00D74882" w:rsidRDefault="00D74882" w:rsidP="00AD29A4">
            <w:pPr>
              <w:spacing w:line="276" w:lineRule="auto"/>
              <w:jc w:val="center"/>
              <w:rPr>
                <w:rFonts w:ascii="Arial Narrow" w:hAnsi="Arial Narrow" w:cs="Arial"/>
                <w:b/>
                <w:sz w:val="22"/>
              </w:rPr>
            </w:pPr>
          </w:p>
        </w:tc>
        <w:tc>
          <w:tcPr>
            <w:tcW w:w="1926" w:type="dxa"/>
            <w:tcBorders>
              <w:top w:val="single" w:sz="4" w:space="0" w:color="auto"/>
              <w:left w:val="single" w:sz="4" w:space="0" w:color="auto"/>
              <w:bottom w:val="single" w:sz="4" w:space="0" w:color="auto"/>
              <w:right w:val="single" w:sz="4" w:space="0" w:color="auto"/>
            </w:tcBorders>
            <w:vAlign w:val="center"/>
            <w:hideMark/>
          </w:tcPr>
          <w:p w14:paraId="7C30AFDA" w14:textId="77777777" w:rsidR="00D74882" w:rsidRDefault="00D74882" w:rsidP="00AD29A4">
            <w:pPr>
              <w:spacing w:line="276" w:lineRule="auto"/>
              <w:jc w:val="center"/>
              <w:rPr>
                <w:rFonts w:ascii="Arial Narrow" w:hAnsi="Arial Narrow" w:cs="Arial"/>
                <w:b/>
              </w:rPr>
            </w:pPr>
            <w:r>
              <w:rPr>
                <w:rFonts w:ascii="Arial Narrow" w:hAnsi="Arial Narrow" w:cs="Arial"/>
                <w:b/>
              </w:rPr>
              <w:t>Imię i nazwisko</w:t>
            </w:r>
          </w:p>
        </w:tc>
        <w:tc>
          <w:tcPr>
            <w:tcW w:w="1849" w:type="dxa"/>
            <w:tcBorders>
              <w:top w:val="single" w:sz="4" w:space="0" w:color="auto"/>
              <w:left w:val="single" w:sz="4" w:space="0" w:color="auto"/>
              <w:bottom w:val="single" w:sz="4" w:space="0" w:color="auto"/>
              <w:right w:val="single" w:sz="4" w:space="0" w:color="auto"/>
            </w:tcBorders>
            <w:vAlign w:val="center"/>
            <w:hideMark/>
          </w:tcPr>
          <w:p w14:paraId="72D737E0" w14:textId="77777777" w:rsidR="00D74882" w:rsidRDefault="00D74882" w:rsidP="00AD29A4">
            <w:pPr>
              <w:spacing w:line="276" w:lineRule="auto"/>
              <w:jc w:val="center"/>
              <w:rPr>
                <w:rFonts w:ascii="Arial Narrow" w:hAnsi="Arial Narrow" w:cs="Arial"/>
                <w:b/>
              </w:rPr>
            </w:pPr>
            <w:r>
              <w:rPr>
                <w:rFonts w:ascii="Arial Narrow" w:hAnsi="Arial Narrow" w:cs="Arial"/>
                <w:b/>
              </w:rPr>
              <w:t>Nr telefonu</w:t>
            </w:r>
          </w:p>
        </w:tc>
        <w:tc>
          <w:tcPr>
            <w:tcW w:w="3515" w:type="dxa"/>
            <w:tcBorders>
              <w:top w:val="single" w:sz="4" w:space="0" w:color="auto"/>
              <w:left w:val="single" w:sz="4" w:space="0" w:color="auto"/>
              <w:bottom w:val="single" w:sz="4" w:space="0" w:color="auto"/>
              <w:right w:val="single" w:sz="4" w:space="0" w:color="auto"/>
            </w:tcBorders>
            <w:vAlign w:val="center"/>
            <w:hideMark/>
          </w:tcPr>
          <w:p w14:paraId="45878BFA" w14:textId="77777777" w:rsidR="00D74882" w:rsidRDefault="00D74882" w:rsidP="00AD29A4">
            <w:pPr>
              <w:spacing w:line="276" w:lineRule="auto"/>
              <w:jc w:val="center"/>
              <w:rPr>
                <w:rFonts w:ascii="Arial Narrow" w:hAnsi="Arial Narrow" w:cs="Arial"/>
                <w:b/>
              </w:rPr>
            </w:pPr>
            <w:r>
              <w:rPr>
                <w:rFonts w:ascii="Arial Narrow" w:hAnsi="Arial Narrow" w:cs="Arial"/>
                <w:b/>
              </w:rPr>
              <w:t>Adres e-mail</w:t>
            </w:r>
          </w:p>
        </w:tc>
      </w:tr>
      <w:tr w:rsidR="00D74882" w14:paraId="0784E4DB" w14:textId="77777777" w:rsidTr="00AD29A4">
        <w:trPr>
          <w:trHeight w:val="486"/>
        </w:trPr>
        <w:tc>
          <w:tcPr>
            <w:tcW w:w="2032" w:type="dxa"/>
            <w:vMerge w:val="restart"/>
            <w:tcBorders>
              <w:top w:val="single" w:sz="4" w:space="0" w:color="auto"/>
              <w:left w:val="single" w:sz="4" w:space="0" w:color="auto"/>
              <w:bottom w:val="single" w:sz="4" w:space="0" w:color="auto"/>
              <w:right w:val="single" w:sz="4" w:space="0" w:color="auto"/>
            </w:tcBorders>
            <w:vAlign w:val="center"/>
          </w:tcPr>
          <w:p w14:paraId="5446C1D2" w14:textId="77777777" w:rsidR="00D74882" w:rsidRDefault="00D74882" w:rsidP="00AD29A4">
            <w:pPr>
              <w:spacing w:line="276" w:lineRule="auto"/>
              <w:jc w:val="center"/>
              <w:rPr>
                <w:rFonts w:ascii="Arial Narrow" w:hAnsi="Arial Narrow" w:cs="Arial"/>
              </w:rPr>
            </w:pPr>
            <w:r w:rsidRPr="0072400D">
              <w:rPr>
                <w:rFonts w:ascii="Arial Narrow" w:hAnsi="Arial Narrow" w:cs="Arial"/>
                <w:bCs/>
              </w:rPr>
              <w:t>Do autoryzacji zleceń w każdym czasie są uprawnieni prokurenci oddziałowi ENERGA-OPERATOR SA Oddział w Kaliszu</w:t>
            </w:r>
          </w:p>
        </w:tc>
        <w:tc>
          <w:tcPr>
            <w:tcW w:w="1926" w:type="dxa"/>
            <w:tcBorders>
              <w:top w:val="single" w:sz="4" w:space="0" w:color="auto"/>
              <w:left w:val="single" w:sz="4" w:space="0" w:color="auto"/>
              <w:bottom w:val="single" w:sz="4" w:space="0" w:color="auto"/>
              <w:right w:val="single" w:sz="4" w:space="0" w:color="auto"/>
            </w:tcBorders>
            <w:vAlign w:val="center"/>
          </w:tcPr>
          <w:p w14:paraId="398682E9" w14:textId="77777777" w:rsidR="00D74882" w:rsidRDefault="00D74882" w:rsidP="00AD29A4">
            <w:pPr>
              <w:spacing w:line="276" w:lineRule="auto"/>
              <w:jc w:val="center"/>
              <w:rPr>
                <w:rFonts w:ascii="Arial Narrow" w:hAnsi="Arial Narrow" w:cs="Arial"/>
              </w:rPr>
            </w:pPr>
            <w:r w:rsidRPr="0066110A">
              <w:rPr>
                <w:rFonts w:ascii="Arial Narrow" w:hAnsi="Arial Narrow" w:cs="Arial"/>
                <w:bCs/>
              </w:rPr>
              <w:t>Piotr Skowroński</w:t>
            </w:r>
          </w:p>
        </w:tc>
        <w:tc>
          <w:tcPr>
            <w:tcW w:w="1849" w:type="dxa"/>
            <w:tcBorders>
              <w:top w:val="single" w:sz="4" w:space="0" w:color="auto"/>
              <w:left w:val="single" w:sz="4" w:space="0" w:color="auto"/>
              <w:bottom w:val="single" w:sz="4" w:space="0" w:color="auto"/>
              <w:right w:val="single" w:sz="4" w:space="0" w:color="auto"/>
            </w:tcBorders>
            <w:vAlign w:val="center"/>
          </w:tcPr>
          <w:p w14:paraId="7858F484" w14:textId="77777777" w:rsidR="00D74882" w:rsidRDefault="00D74882" w:rsidP="00AD29A4">
            <w:pPr>
              <w:spacing w:line="276" w:lineRule="auto"/>
              <w:jc w:val="center"/>
              <w:rPr>
                <w:rFonts w:ascii="Arial Narrow" w:hAnsi="Arial Narrow" w:cs="Arial"/>
              </w:rPr>
            </w:pPr>
            <w:r w:rsidRPr="0066110A">
              <w:rPr>
                <w:rFonts w:ascii="Arial Narrow" w:hAnsi="Arial Narrow" w:cs="Arial"/>
                <w:bCs/>
              </w:rPr>
              <w:t>+48 691 164 821</w:t>
            </w:r>
          </w:p>
        </w:tc>
        <w:tc>
          <w:tcPr>
            <w:tcW w:w="3515" w:type="dxa"/>
            <w:tcBorders>
              <w:top w:val="single" w:sz="4" w:space="0" w:color="auto"/>
              <w:left w:val="single" w:sz="4" w:space="0" w:color="auto"/>
              <w:bottom w:val="single" w:sz="4" w:space="0" w:color="auto"/>
              <w:right w:val="single" w:sz="4" w:space="0" w:color="auto"/>
            </w:tcBorders>
            <w:vAlign w:val="center"/>
          </w:tcPr>
          <w:p w14:paraId="07A95DEC" w14:textId="77777777" w:rsidR="00D74882" w:rsidRDefault="00D74882" w:rsidP="00AD29A4">
            <w:pPr>
              <w:spacing w:line="276" w:lineRule="auto"/>
              <w:jc w:val="center"/>
              <w:rPr>
                <w:rFonts w:ascii="Arial Narrow" w:hAnsi="Arial Narrow" w:cs="Arial"/>
                <w:color w:val="0000FF"/>
                <w:u w:val="single"/>
              </w:rPr>
            </w:pPr>
            <w:r w:rsidRPr="0066110A">
              <w:rPr>
                <w:rFonts w:ascii="Arial Narrow" w:hAnsi="Arial Narrow" w:cs="Arial"/>
                <w:bCs/>
              </w:rPr>
              <w:t>piotr.skowronski@energa-operator.pl</w:t>
            </w:r>
          </w:p>
        </w:tc>
      </w:tr>
      <w:tr w:rsidR="00D74882" w14:paraId="1306BDCA" w14:textId="77777777" w:rsidTr="00AD29A4">
        <w:trPr>
          <w:trHeight w:val="445"/>
        </w:trPr>
        <w:tc>
          <w:tcPr>
            <w:tcW w:w="0" w:type="auto"/>
            <w:vMerge/>
            <w:tcBorders>
              <w:top w:val="single" w:sz="4" w:space="0" w:color="auto"/>
              <w:left w:val="single" w:sz="4" w:space="0" w:color="auto"/>
              <w:bottom w:val="single" w:sz="4" w:space="0" w:color="auto"/>
              <w:right w:val="single" w:sz="4" w:space="0" w:color="auto"/>
            </w:tcBorders>
            <w:vAlign w:val="center"/>
          </w:tcPr>
          <w:p w14:paraId="104C48EE" w14:textId="77777777" w:rsidR="00D74882" w:rsidRDefault="00D74882" w:rsidP="00AD29A4">
            <w:pPr>
              <w:rPr>
                <w:rFonts w:ascii="Arial Narrow" w:eastAsiaTheme="minorHAnsi" w:hAnsi="Arial Narrow" w:cs="Arial"/>
                <w:sz w:val="22"/>
                <w:szCs w:val="22"/>
                <w:lang w:eastAsia="en-US"/>
                <w14:ligatures w14:val="standardContextual"/>
              </w:rPr>
            </w:pPr>
          </w:p>
        </w:tc>
        <w:tc>
          <w:tcPr>
            <w:tcW w:w="1926" w:type="dxa"/>
            <w:tcBorders>
              <w:top w:val="single" w:sz="4" w:space="0" w:color="auto"/>
              <w:left w:val="single" w:sz="4" w:space="0" w:color="auto"/>
              <w:bottom w:val="single" w:sz="4" w:space="0" w:color="auto"/>
              <w:right w:val="single" w:sz="4" w:space="0" w:color="auto"/>
            </w:tcBorders>
            <w:vAlign w:val="center"/>
          </w:tcPr>
          <w:p w14:paraId="59967BBF" w14:textId="77777777" w:rsidR="00D74882" w:rsidRDefault="00D74882" w:rsidP="00AD29A4">
            <w:pPr>
              <w:spacing w:line="276" w:lineRule="auto"/>
              <w:jc w:val="center"/>
              <w:rPr>
                <w:rFonts w:ascii="Arial Narrow" w:hAnsi="Arial Narrow" w:cs="Arial"/>
              </w:rPr>
            </w:pPr>
            <w:r w:rsidRPr="0066110A">
              <w:rPr>
                <w:rFonts w:ascii="Arial Narrow" w:hAnsi="Arial Narrow" w:cs="Arial"/>
                <w:bCs/>
              </w:rPr>
              <w:t>Agata Kit</w:t>
            </w:r>
          </w:p>
        </w:tc>
        <w:tc>
          <w:tcPr>
            <w:tcW w:w="1849" w:type="dxa"/>
            <w:tcBorders>
              <w:top w:val="single" w:sz="4" w:space="0" w:color="auto"/>
              <w:left w:val="single" w:sz="4" w:space="0" w:color="auto"/>
              <w:bottom w:val="single" w:sz="4" w:space="0" w:color="auto"/>
              <w:right w:val="single" w:sz="4" w:space="0" w:color="auto"/>
            </w:tcBorders>
            <w:vAlign w:val="center"/>
          </w:tcPr>
          <w:p w14:paraId="7D162B72" w14:textId="77777777" w:rsidR="00D74882" w:rsidRDefault="00D74882" w:rsidP="00AD29A4">
            <w:pPr>
              <w:jc w:val="center"/>
              <w:rPr>
                <w:rFonts w:ascii="Arial Narrow" w:hAnsi="Arial Narrow" w:cs="Arial"/>
              </w:rPr>
            </w:pPr>
            <w:r w:rsidRPr="0066110A">
              <w:rPr>
                <w:rFonts w:ascii="Arial Narrow" w:hAnsi="Arial Narrow" w:cs="Arial"/>
                <w:bCs/>
              </w:rPr>
              <w:t>+48 667 528 311</w:t>
            </w:r>
          </w:p>
        </w:tc>
        <w:tc>
          <w:tcPr>
            <w:tcW w:w="3515" w:type="dxa"/>
            <w:tcBorders>
              <w:top w:val="single" w:sz="4" w:space="0" w:color="auto"/>
              <w:left w:val="single" w:sz="4" w:space="0" w:color="auto"/>
              <w:bottom w:val="single" w:sz="4" w:space="0" w:color="auto"/>
              <w:right w:val="single" w:sz="4" w:space="0" w:color="auto"/>
            </w:tcBorders>
            <w:vAlign w:val="center"/>
          </w:tcPr>
          <w:p w14:paraId="568DA52E" w14:textId="77777777" w:rsidR="00D74882" w:rsidRDefault="00D74882" w:rsidP="00AD29A4">
            <w:pPr>
              <w:spacing w:line="276" w:lineRule="auto"/>
              <w:jc w:val="center"/>
              <w:rPr>
                <w:rFonts w:ascii="Arial Narrow" w:hAnsi="Arial Narrow" w:cs="Arial"/>
              </w:rPr>
            </w:pPr>
            <w:r w:rsidRPr="0066110A">
              <w:rPr>
                <w:rFonts w:ascii="Arial Narrow" w:hAnsi="Arial Narrow" w:cs="Arial"/>
                <w:bCs/>
              </w:rPr>
              <w:t>agata.kit@energa-operator.pl</w:t>
            </w:r>
          </w:p>
        </w:tc>
      </w:tr>
      <w:tr w:rsidR="00D74882" w14:paraId="3E33AEC4" w14:textId="77777777" w:rsidTr="00AD29A4">
        <w:trPr>
          <w:trHeight w:val="565"/>
        </w:trPr>
        <w:tc>
          <w:tcPr>
            <w:tcW w:w="0" w:type="auto"/>
            <w:vMerge/>
            <w:tcBorders>
              <w:top w:val="single" w:sz="4" w:space="0" w:color="auto"/>
              <w:left w:val="single" w:sz="4" w:space="0" w:color="auto"/>
              <w:bottom w:val="single" w:sz="4" w:space="0" w:color="auto"/>
              <w:right w:val="single" w:sz="4" w:space="0" w:color="auto"/>
            </w:tcBorders>
            <w:vAlign w:val="center"/>
          </w:tcPr>
          <w:p w14:paraId="04ABAD54" w14:textId="77777777" w:rsidR="00D74882" w:rsidRDefault="00D74882" w:rsidP="00AD29A4">
            <w:pPr>
              <w:rPr>
                <w:rFonts w:ascii="Arial Narrow" w:eastAsiaTheme="minorHAnsi" w:hAnsi="Arial Narrow" w:cs="Arial"/>
                <w:sz w:val="22"/>
                <w:szCs w:val="22"/>
                <w:lang w:eastAsia="en-US"/>
                <w14:ligatures w14:val="standardContextual"/>
              </w:rPr>
            </w:pPr>
          </w:p>
        </w:tc>
        <w:tc>
          <w:tcPr>
            <w:tcW w:w="1926" w:type="dxa"/>
            <w:tcBorders>
              <w:top w:val="single" w:sz="4" w:space="0" w:color="auto"/>
              <w:left w:val="single" w:sz="4" w:space="0" w:color="auto"/>
              <w:bottom w:val="single" w:sz="4" w:space="0" w:color="auto"/>
              <w:right w:val="single" w:sz="4" w:space="0" w:color="auto"/>
            </w:tcBorders>
            <w:vAlign w:val="center"/>
          </w:tcPr>
          <w:p w14:paraId="492512CE" w14:textId="77777777" w:rsidR="00D74882" w:rsidRDefault="00D74882" w:rsidP="00AD29A4">
            <w:pPr>
              <w:spacing w:line="276" w:lineRule="auto"/>
              <w:jc w:val="center"/>
              <w:rPr>
                <w:rFonts w:ascii="Arial Narrow" w:hAnsi="Arial Narrow" w:cs="Arial"/>
              </w:rPr>
            </w:pPr>
            <w:r w:rsidRPr="0066110A">
              <w:rPr>
                <w:rFonts w:ascii="Arial Narrow" w:hAnsi="Arial Narrow" w:cs="Arial"/>
                <w:bCs/>
              </w:rPr>
              <w:t>Monika Krzywda</w:t>
            </w:r>
          </w:p>
        </w:tc>
        <w:tc>
          <w:tcPr>
            <w:tcW w:w="1849" w:type="dxa"/>
            <w:tcBorders>
              <w:top w:val="single" w:sz="4" w:space="0" w:color="auto"/>
              <w:left w:val="single" w:sz="4" w:space="0" w:color="auto"/>
              <w:bottom w:val="single" w:sz="4" w:space="0" w:color="auto"/>
              <w:right w:val="single" w:sz="4" w:space="0" w:color="auto"/>
            </w:tcBorders>
            <w:vAlign w:val="center"/>
          </w:tcPr>
          <w:p w14:paraId="2E4F57E2" w14:textId="77777777" w:rsidR="00D74882" w:rsidRDefault="00D74882" w:rsidP="00AD29A4">
            <w:pPr>
              <w:spacing w:line="276" w:lineRule="auto"/>
              <w:jc w:val="center"/>
              <w:rPr>
                <w:rFonts w:ascii="Arial Narrow" w:hAnsi="Arial Narrow" w:cs="Arial"/>
              </w:rPr>
            </w:pPr>
            <w:r w:rsidRPr="0066110A">
              <w:rPr>
                <w:rFonts w:ascii="Arial Narrow" w:hAnsi="Arial Narrow" w:cs="Arial"/>
                <w:bCs/>
              </w:rPr>
              <w:t>+48 785 887 330</w:t>
            </w:r>
          </w:p>
        </w:tc>
        <w:tc>
          <w:tcPr>
            <w:tcW w:w="3515" w:type="dxa"/>
            <w:tcBorders>
              <w:top w:val="single" w:sz="4" w:space="0" w:color="auto"/>
              <w:left w:val="single" w:sz="4" w:space="0" w:color="auto"/>
              <w:bottom w:val="single" w:sz="4" w:space="0" w:color="auto"/>
              <w:right w:val="single" w:sz="4" w:space="0" w:color="auto"/>
            </w:tcBorders>
            <w:vAlign w:val="center"/>
          </w:tcPr>
          <w:p w14:paraId="34EB33EC" w14:textId="77777777" w:rsidR="00D74882" w:rsidRDefault="00D74882" w:rsidP="00AD29A4">
            <w:pPr>
              <w:spacing w:line="276" w:lineRule="auto"/>
              <w:jc w:val="center"/>
              <w:rPr>
                <w:rFonts w:ascii="Arial Narrow" w:hAnsi="Arial Narrow"/>
              </w:rPr>
            </w:pPr>
            <w:hyperlink r:id="rId11" w:history="1">
              <w:r w:rsidRPr="00182D5C">
                <w:rPr>
                  <w:rFonts w:ascii="Arial Narrow" w:hAnsi="Arial Narrow" w:cs="Arial"/>
                  <w:bCs/>
                </w:rPr>
                <w:t>monika.krzywda@energa-operator.pl</w:t>
              </w:r>
            </w:hyperlink>
          </w:p>
        </w:tc>
      </w:tr>
      <w:tr w:rsidR="00D74882" w14:paraId="21D831D6" w14:textId="77777777" w:rsidTr="00AD29A4">
        <w:trPr>
          <w:trHeight w:val="138"/>
        </w:trPr>
        <w:tc>
          <w:tcPr>
            <w:tcW w:w="0" w:type="auto"/>
            <w:vMerge/>
            <w:tcBorders>
              <w:top w:val="single" w:sz="4" w:space="0" w:color="auto"/>
              <w:left w:val="single" w:sz="4" w:space="0" w:color="auto"/>
              <w:bottom w:val="single" w:sz="4" w:space="0" w:color="auto"/>
              <w:right w:val="single" w:sz="4" w:space="0" w:color="auto"/>
            </w:tcBorders>
            <w:vAlign w:val="center"/>
          </w:tcPr>
          <w:p w14:paraId="5FC45A5C" w14:textId="77777777" w:rsidR="00D74882" w:rsidRDefault="00D74882" w:rsidP="00AD29A4">
            <w:pPr>
              <w:rPr>
                <w:rFonts w:ascii="Arial Narrow" w:eastAsiaTheme="minorHAnsi" w:hAnsi="Arial Narrow" w:cs="Arial"/>
                <w:sz w:val="22"/>
                <w:szCs w:val="22"/>
                <w:lang w:eastAsia="en-US"/>
                <w14:ligatures w14:val="standardContextual"/>
              </w:rPr>
            </w:pPr>
          </w:p>
        </w:tc>
        <w:tc>
          <w:tcPr>
            <w:tcW w:w="1926" w:type="dxa"/>
            <w:tcBorders>
              <w:top w:val="single" w:sz="4" w:space="0" w:color="auto"/>
              <w:left w:val="single" w:sz="4" w:space="0" w:color="auto"/>
              <w:bottom w:val="single" w:sz="4" w:space="0" w:color="auto"/>
              <w:right w:val="single" w:sz="4" w:space="0" w:color="auto"/>
            </w:tcBorders>
            <w:vAlign w:val="center"/>
          </w:tcPr>
          <w:p w14:paraId="0ACB6E5E" w14:textId="77777777" w:rsidR="00D74882" w:rsidRDefault="00D74882" w:rsidP="00AD29A4">
            <w:pPr>
              <w:spacing w:line="276" w:lineRule="auto"/>
              <w:jc w:val="center"/>
              <w:rPr>
                <w:rFonts w:ascii="Arial Narrow" w:hAnsi="Arial Narrow" w:cs="Arial"/>
              </w:rPr>
            </w:pPr>
            <w:r w:rsidRPr="0066110A">
              <w:rPr>
                <w:rFonts w:ascii="Arial Narrow" w:hAnsi="Arial Narrow" w:cs="Arial"/>
                <w:bCs/>
              </w:rPr>
              <w:t>Krzysztof Piaskowski</w:t>
            </w:r>
          </w:p>
        </w:tc>
        <w:tc>
          <w:tcPr>
            <w:tcW w:w="1849" w:type="dxa"/>
            <w:tcBorders>
              <w:top w:val="single" w:sz="4" w:space="0" w:color="auto"/>
              <w:left w:val="single" w:sz="4" w:space="0" w:color="auto"/>
              <w:bottom w:val="single" w:sz="4" w:space="0" w:color="auto"/>
              <w:right w:val="single" w:sz="4" w:space="0" w:color="auto"/>
            </w:tcBorders>
            <w:vAlign w:val="center"/>
          </w:tcPr>
          <w:p w14:paraId="3955B1B0" w14:textId="77777777" w:rsidR="00D74882" w:rsidRDefault="00D74882" w:rsidP="00AD29A4">
            <w:pPr>
              <w:spacing w:line="276" w:lineRule="auto"/>
              <w:jc w:val="center"/>
              <w:rPr>
                <w:rFonts w:ascii="Arial Narrow" w:hAnsi="Arial Narrow" w:cs="Arial"/>
              </w:rPr>
            </w:pPr>
            <w:r w:rsidRPr="0066110A">
              <w:rPr>
                <w:rFonts w:ascii="Arial Narrow" w:hAnsi="Arial Narrow" w:cs="Arial"/>
                <w:bCs/>
              </w:rPr>
              <w:t>+48 693 917 713</w:t>
            </w:r>
          </w:p>
        </w:tc>
        <w:tc>
          <w:tcPr>
            <w:tcW w:w="3515" w:type="dxa"/>
            <w:tcBorders>
              <w:top w:val="single" w:sz="4" w:space="0" w:color="auto"/>
              <w:left w:val="single" w:sz="4" w:space="0" w:color="auto"/>
              <w:bottom w:val="single" w:sz="4" w:space="0" w:color="auto"/>
              <w:right w:val="single" w:sz="4" w:space="0" w:color="auto"/>
            </w:tcBorders>
            <w:vAlign w:val="center"/>
          </w:tcPr>
          <w:p w14:paraId="278E86DA" w14:textId="77777777" w:rsidR="00D74882" w:rsidRDefault="00D74882" w:rsidP="00AD29A4">
            <w:pPr>
              <w:spacing w:line="276" w:lineRule="auto"/>
              <w:jc w:val="center"/>
              <w:rPr>
                <w:rFonts w:ascii="Arial Narrow" w:hAnsi="Arial Narrow" w:cs="Arial"/>
              </w:rPr>
            </w:pPr>
            <w:r w:rsidRPr="0066110A">
              <w:rPr>
                <w:rFonts w:ascii="Arial Narrow" w:hAnsi="Arial Narrow" w:cs="Arial"/>
                <w:bCs/>
              </w:rPr>
              <w:t>krzysztof.piaskowski@energa-operator.pl</w:t>
            </w:r>
          </w:p>
        </w:tc>
      </w:tr>
      <w:tr w:rsidR="00D74882" w14:paraId="58FE0BB9" w14:textId="77777777" w:rsidTr="00AD29A4">
        <w:trPr>
          <w:trHeight w:val="525"/>
        </w:trPr>
        <w:tc>
          <w:tcPr>
            <w:tcW w:w="0" w:type="auto"/>
            <w:vMerge/>
            <w:tcBorders>
              <w:top w:val="single" w:sz="4" w:space="0" w:color="auto"/>
              <w:left w:val="single" w:sz="4" w:space="0" w:color="auto"/>
              <w:bottom w:val="single" w:sz="4" w:space="0" w:color="auto"/>
              <w:right w:val="single" w:sz="4" w:space="0" w:color="auto"/>
            </w:tcBorders>
            <w:vAlign w:val="center"/>
          </w:tcPr>
          <w:p w14:paraId="7DFCB402" w14:textId="77777777" w:rsidR="00D74882" w:rsidRDefault="00D74882" w:rsidP="00AD29A4">
            <w:pPr>
              <w:rPr>
                <w:rFonts w:ascii="Arial Narrow" w:eastAsiaTheme="minorHAnsi" w:hAnsi="Arial Narrow" w:cs="Arial"/>
                <w:sz w:val="22"/>
                <w:szCs w:val="22"/>
                <w:lang w:eastAsia="en-US"/>
                <w14:ligatures w14:val="standardContextual"/>
              </w:rPr>
            </w:pPr>
          </w:p>
        </w:tc>
        <w:tc>
          <w:tcPr>
            <w:tcW w:w="1926" w:type="dxa"/>
            <w:tcBorders>
              <w:top w:val="single" w:sz="4" w:space="0" w:color="auto"/>
              <w:left w:val="single" w:sz="4" w:space="0" w:color="auto"/>
              <w:bottom w:val="single" w:sz="4" w:space="0" w:color="auto"/>
              <w:right w:val="single" w:sz="4" w:space="0" w:color="auto"/>
            </w:tcBorders>
            <w:vAlign w:val="center"/>
          </w:tcPr>
          <w:p w14:paraId="6292A5B0" w14:textId="77777777" w:rsidR="00D74882" w:rsidRDefault="00D74882" w:rsidP="00AD29A4">
            <w:pPr>
              <w:spacing w:line="276" w:lineRule="auto"/>
              <w:jc w:val="center"/>
              <w:rPr>
                <w:rFonts w:ascii="Arial Narrow" w:hAnsi="Arial Narrow" w:cs="Arial"/>
              </w:rPr>
            </w:pPr>
            <w:r w:rsidRPr="0066110A">
              <w:rPr>
                <w:rFonts w:ascii="Arial Narrow" w:hAnsi="Arial Narrow" w:cs="Arial"/>
                <w:bCs/>
              </w:rPr>
              <w:t>Paweł Kamiński</w:t>
            </w:r>
          </w:p>
        </w:tc>
        <w:tc>
          <w:tcPr>
            <w:tcW w:w="1849" w:type="dxa"/>
            <w:tcBorders>
              <w:top w:val="single" w:sz="4" w:space="0" w:color="auto"/>
              <w:left w:val="single" w:sz="4" w:space="0" w:color="auto"/>
              <w:bottom w:val="single" w:sz="4" w:space="0" w:color="auto"/>
              <w:right w:val="single" w:sz="4" w:space="0" w:color="auto"/>
            </w:tcBorders>
            <w:vAlign w:val="center"/>
          </w:tcPr>
          <w:p w14:paraId="2EEB3F9C" w14:textId="77777777" w:rsidR="00D74882" w:rsidRDefault="00D74882" w:rsidP="00AD29A4">
            <w:pPr>
              <w:spacing w:line="276" w:lineRule="auto"/>
              <w:jc w:val="center"/>
              <w:rPr>
                <w:rFonts w:ascii="Arial Narrow" w:hAnsi="Arial Narrow" w:cs="Arial"/>
              </w:rPr>
            </w:pPr>
            <w:r w:rsidRPr="0066110A">
              <w:rPr>
                <w:rFonts w:ascii="Arial Narrow" w:hAnsi="Arial Narrow" w:cs="Arial"/>
                <w:bCs/>
              </w:rPr>
              <w:t>+48 693 917 805</w:t>
            </w:r>
          </w:p>
        </w:tc>
        <w:tc>
          <w:tcPr>
            <w:tcW w:w="3515" w:type="dxa"/>
            <w:tcBorders>
              <w:top w:val="single" w:sz="4" w:space="0" w:color="auto"/>
              <w:left w:val="single" w:sz="4" w:space="0" w:color="auto"/>
              <w:bottom w:val="single" w:sz="4" w:space="0" w:color="auto"/>
              <w:right w:val="single" w:sz="4" w:space="0" w:color="auto"/>
            </w:tcBorders>
            <w:vAlign w:val="center"/>
          </w:tcPr>
          <w:p w14:paraId="11F40204" w14:textId="77777777" w:rsidR="00D74882" w:rsidRDefault="00D74882" w:rsidP="00AD29A4">
            <w:pPr>
              <w:spacing w:line="276" w:lineRule="auto"/>
              <w:jc w:val="center"/>
              <w:rPr>
                <w:rFonts w:ascii="Arial Narrow" w:hAnsi="Arial Narrow" w:cs="Arial"/>
              </w:rPr>
            </w:pPr>
            <w:r w:rsidRPr="0066110A">
              <w:rPr>
                <w:rFonts w:ascii="Arial Narrow" w:hAnsi="Arial Narrow" w:cs="Arial"/>
                <w:bCs/>
              </w:rPr>
              <w:t>pawel.kaminski3@energa-operator.pl</w:t>
            </w:r>
          </w:p>
        </w:tc>
      </w:tr>
      <w:tr w:rsidR="00D74882" w14:paraId="0AF3E15B" w14:textId="77777777" w:rsidTr="00AD29A4">
        <w:trPr>
          <w:trHeight w:val="610"/>
        </w:trPr>
        <w:tc>
          <w:tcPr>
            <w:tcW w:w="0" w:type="auto"/>
            <w:vMerge/>
            <w:tcBorders>
              <w:top w:val="single" w:sz="4" w:space="0" w:color="auto"/>
              <w:left w:val="single" w:sz="4" w:space="0" w:color="auto"/>
              <w:bottom w:val="single" w:sz="4" w:space="0" w:color="auto"/>
              <w:right w:val="single" w:sz="4" w:space="0" w:color="auto"/>
            </w:tcBorders>
            <w:vAlign w:val="center"/>
          </w:tcPr>
          <w:p w14:paraId="2514A1DC" w14:textId="77777777" w:rsidR="00D74882" w:rsidRDefault="00D74882" w:rsidP="00AD29A4">
            <w:pPr>
              <w:rPr>
                <w:rFonts w:ascii="Arial Narrow" w:eastAsiaTheme="minorHAnsi" w:hAnsi="Arial Narrow" w:cs="Arial"/>
                <w:sz w:val="22"/>
                <w:szCs w:val="22"/>
                <w:lang w:eastAsia="en-US"/>
                <w14:ligatures w14:val="standardContextual"/>
              </w:rPr>
            </w:pPr>
          </w:p>
        </w:tc>
        <w:tc>
          <w:tcPr>
            <w:tcW w:w="1926" w:type="dxa"/>
            <w:tcBorders>
              <w:top w:val="single" w:sz="4" w:space="0" w:color="auto"/>
              <w:left w:val="single" w:sz="4" w:space="0" w:color="auto"/>
              <w:bottom w:val="single" w:sz="4" w:space="0" w:color="auto"/>
              <w:right w:val="single" w:sz="4" w:space="0" w:color="auto"/>
            </w:tcBorders>
            <w:vAlign w:val="center"/>
          </w:tcPr>
          <w:p w14:paraId="23922CBF" w14:textId="77777777" w:rsidR="00D74882" w:rsidRDefault="00D74882" w:rsidP="00AD29A4">
            <w:pPr>
              <w:spacing w:line="276" w:lineRule="auto"/>
              <w:jc w:val="center"/>
              <w:rPr>
                <w:rFonts w:ascii="Arial Narrow" w:hAnsi="Arial Narrow" w:cs="Arial"/>
              </w:rPr>
            </w:pPr>
            <w:r w:rsidRPr="0066110A">
              <w:rPr>
                <w:rFonts w:ascii="Arial Narrow" w:hAnsi="Arial Narrow" w:cs="Arial"/>
                <w:bCs/>
              </w:rPr>
              <w:t>Andrzej Lewandowski</w:t>
            </w:r>
          </w:p>
        </w:tc>
        <w:tc>
          <w:tcPr>
            <w:tcW w:w="1849" w:type="dxa"/>
            <w:tcBorders>
              <w:top w:val="single" w:sz="4" w:space="0" w:color="auto"/>
              <w:left w:val="single" w:sz="4" w:space="0" w:color="auto"/>
              <w:bottom w:val="single" w:sz="4" w:space="0" w:color="auto"/>
              <w:right w:val="single" w:sz="4" w:space="0" w:color="auto"/>
            </w:tcBorders>
            <w:vAlign w:val="center"/>
          </w:tcPr>
          <w:p w14:paraId="39CB5B3A" w14:textId="77777777" w:rsidR="00D74882" w:rsidRDefault="00D74882" w:rsidP="00AD29A4">
            <w:pPr>
              <w:spacing w:line="276" w:lineRule="auto"/>
              <w:jc w:val="center"/>
              <w:rPr>
                <w:rFonts w:ascii="Arial Narrow" w:hAnsi="Arial Narrow" w:cs="Arial"/>
              </w:rPr>
            </w:pPr>
            <w:r w:rsidRPr="0066110A">
              <w:rPr>
                <w:rFonts w:ascii="Arial Narrow" w:hAnsi="Arial Narrow" w:cs="Arial"/>
                <w:bCs/>
              </w:rPr>
              <w:t>+48 667 017 694</w:t>
            </w:r>
          </w:p>
        </w:tc>
        <w:tc>
          <w:tcPr>
            <w:tcW w:w="3515" w:type="dxa"/>
            <w:tcBorders>
              <w:top w:val="single" w:sz="4" w:space="0" w:color="auto"/>
              <w:left w:val="single" w:sz="4" w:space="0" w:color="auto"/>
              <w:bottom w:val="single" w:sz="4" w:space="0" w:color="auto"/>
              <w:right w:val="single" w:sz="4" w:space="0" w:color="auto"/>
            </w:tcBorders>
            <w:vAlign w:val="center"/>
          </w:tcPr>
          <w:p w14:paraId="4977909E" w14:textId="77777777" w:rsidR="00D74882" w:rsidRDefault="00D74882" w:rsidP="00AD29A4">
            <w:pPr>
              <w:spacing w:line="276" w:lineRule="auto"/>
              <w:jc w:val="center"/>
              <w:rPr>
                <w:rFonts w:ascii="Arial Narrow" w:hAnsi="Arial Narrow" w:cs="Arial"/>
              </w:rPr>
            </w:pPr>
            <w:r w:rsidRPr="0066110A">
              <w:rPr>
                <w:rFonts w:ascii="Arial Narrow" w:hAnsi="Arial Narrow" w:cs="Arial"/>
                <w:bCs/>
              </w:rPr>
              <w:t>andrzej.lewandowski2@energa-operator.pl</w:t>
            </w:r>
          </w:p>
        </w:tc>
      </w:tr>
      <w:tr w:rsidR="00D74882" w14:paraId="098E4CDA" w14:textId="77777777" w:rsidTr="00AD29A4">
        <w:trPr>
          <w:trHeight w:val="498"/>
        </w:trPr>
        <w:tc>
          <w:tcPr>
            <w:tcW w:w="0" w:type="auto"/>
            <w:vMerge/>
            <w:tcBorders>
              <w:top w:val="single" w:sz="4" w:space="0" w:color="auto"/>
              <w:left w:val="single" w:sz="4" w:space="0" w:color="auto"/>
              <w:bottom w:val="single" w:sz="4" w:space="0" w:color="auto"/>
              <w:right w:val="single" w:sz="4" w:space="0" w:color="auto"/>
            </w:tcBorders>
            <w:vAlign w:val="center"/>
          </w:tcPr>
          <w:p w14:paraId="49191F5F" w14:textId="77777777" w:rsidR="00D74882" w:rsidRDefault="00D74882" w:rsidP="00AD29A4">
            <w:pPr>
              <w:rPr>
                <w:rFonts w:ascii="Arial Narrow" w:eastAsiaTheme="minorHAnsi" w:hAnsi="Arial Narrow" w:cs="Arial"/>
                <w:sz w:val="22"/>
                <w:szCs w:val="22"/>
                <w:lang w:eastAsia="en-US"/>
                <w14:ligatures w14:val="standardContextual"/>
              </w:rPr>
            </w:pPr>
          </w:p>
        </w:tc>
        <w:tc>
          <w:tcPr>
            <w:tcW w:w="1926" w:type="dxa"/>
            <w:tcBorders>
              <w:top w:val="single" w:sz="4" w:space="0" w:color="auto"/>
              <w:left w:val="single" w:sz="4" w:space="0" w:color="auto"/>
              <w:bottom w:val="single" w:sz="4" w:space="0" w:color="auto"/>
              <w:right w:val="single" w:sz="4" w:space="0" w:color="auto"/>
            </w:tcBorders>
            <w:vAlign w:val="center"/>
          </w:tcPr>
          <w:p w14:paraId="63D56C02" w14:textId="77777777" w:rsidR="00D74882" w:rsidRDefault="00D74882" w:rsidP="00AD29A4">
            <w:pPr>
              <w:spacing w:line="276" w:lineRule="auto"/>
              <w:jc w:val="center"/>
              <w:rPr>
                <w:rFonts w:ascii="Arial Narrow" w:hAnsi="Arial Narrow" w:cs="Arial"/>
              </w:rPr>
            </w:pPr>
            <w:r w:rsidRPr="0066110A">
              <w:rPr>
                <w:rFonts w:ascii="Arial Narrow" w:hAnsi="Arial Narrow" w:cs="Arial"/>
                <w:bCs/>
              </w:rPr>
              <w:t>Kamil Działoszek</w:t>
            </w:r>
          </w:p>
        </w:tc>
        <w:tc>
          <w:tcPr>
            <w:tcW w:w="1849" w:type="dxa"/>
            <w:tcBorders>
              <w:top w:val="single" w:sz="4" w:space="0" w:color="auto"/>
              <w:left w:val="single" w:sz="4" w:space="0" w:color="auto"/>
              <w:bottom w:val="single" w:sz="4" w:space="0" w:color="auto"/>
              <w:right w:val="single" w:sz="4" w:space="0" w:color="auto"/>
            </w:tcBorders>
            <w:vAlign w:val="center"/>
          </w:tcPr>
          <w:p w14:paraId="0D9D632B" w14:textId="77777777" w:rsidR="00D74882" w:rsidRDefault="00D74882" w:rsidP="00AD29A4">
            <w:pPr>
              <w:spacing w:line="276" w:lineRule="auto"/>
              <w:jc w:val="center"/>
              <w:rPr>
                <w:rFonts w:ascii="Arial Narrow" w:hAnsi="Arial Narrow" w:cs="Arial"/>
                <w:color w:val="0000FF"/>
                <w:u w:val="single"/>
              </w:rPr>
            </w:pPr>
            <w:r w:rsidRPr="0066110A">
              <w:rPr>
                <w:rFonts w:ascii="Arial Narrow" w:hAnsi="Arial Narrow" w:cs="Arial"/>
                <w:bCs/>
              </w:rPr>
              <w:t>+48 785 887 328</w:t>
            </w:r>
          </w:p>
        </w:tc>
        <w:tc>
          <w:tcPr>
            <w:tcW w:w="3515" w:type="dxa"/>
            <w:tcBorders>
              <w:top w:val="single" w:sz="4" w:space="0" w:color="auto"/>
              <w:left w:val="single" w:sz="4" w:space="0" w:color="auto"/>
              <w:bottom w:val="single" w:sz="4" w:space="0" w:color="auto"/>
              <w:right w:val="single" w:sz="4" w:space="0" w:color="auto"/>
            </w:tcBorders>
            <w:vAlign w:val="center"/>
          </w:tcPr>
          <w:p w14:paraId="69F22550" w14:textId="77777777" w:rsidR="00D74882" w:rsidRDefault="00D74882" w:rsidP="00AD29A4">
            <w:pPr>
              <w:spacing w:line="276" w:lineRule="auto"/>
              <w:jc w:val="center"/>
              <w:rPr>
                <w:rFonts w:ascii="Arial Narrow" w:hAnsi="Arial Narrow" w:cs="Arial"/>
                <w:color w:val="0000FF"/>
                <w:u w:val="single"/>
              </w:rPr>
            </w:pPr>
            <w:r w:rsidRPr="0066110A">
              <w:rPr>
                <w:rFonts w:ascii="Arial Narrow" w:hAnsi="Arial Narrow" w:cs="Arial"/>
                <w:bCs/>
              </w:rPr>
              <w:t>kamil.dzialoszek@energa-operator.pl</w:t>
            </w:r>
          </w:p>
        </w:tc>
      </w:tr>
      <w:tr w:rsidR="00D74882" w14:paraId="6347296D" w14:textId="77777777" w:rsidTr="00AD29A4">
        <w:trPr>
          <w:trHeight w:val="562"/>
        </w:trPr>
        <w:tc>
          <w:tcPr>
            <w:tcW w:w="0" w:type="auto"/>
            <w:vMerge/>
            <w:tcBorders>
              <w:top w:val="single" w:sz="4" w:space="0" w:color="auto"/>
              <w:left w:val="single" w:sz="4" w:space="0" w:color="auto"/>
              <w:bottom w:val="single" w:sz="4" w:space="0" w:color="auto"/>
              <w:right w:val="single" w:sz="4" w:space="0" w:color="auto"/>
            </w:tcBorders>
            <w:vAlign w:val="center"/>
          </w:tcPr>
          <w:p w14:paraId="3326F20E" w14:textId="77777777" w:rsidR="00D74882" w:rsidRDefault="00D74882" w:rsidP="00AD29A4">
            <w:pPr>
              <w:rPr>
                <w:rFonts w:ascii="Arial Narrow" w:eastAsiaTheme="minorHAnsi" w:hAnsi="Arial Narrow" w:cs="Arial"/>
                <w:sz w:val="22"/>
                <w:szCs w:val="22"/>
                <w:lang w:eastAsia="en-US"/>
                <w14:ligatures w14:val="standardContextual"/>
              </w:rPr>
            </w:pPr>
          </w:p>
        </w:tc>
        <w:tc>
          <w:tcPr>
            <w:tcW w:w="1926" w:type="dxa"/>
            <w:tcBorders>
              <w:top w:val="single" w:sz="4" w:space="0" w:color="auto"/>
              <w:left w:val="single" w:sz="4" w:space="0" w:color="auto"/>
              <w:bottom w:val="single" w:sz="4" w:space="0" w:color="auto"/>
              <w:right w:val="single" w:sz="4" w:space="0" w:color="auto"/>
            </w:tcBorders>
            <w:vAlign w:val="center"/>
          </w:tcPr>
          <w:p w14:paraId="7820D907" w14:textId="77777777" w:rsidR="00D74882" w:rsidRDefault="00D74882" w:rsidP="00AD29A4">
            <w:pPr>
              <w:spacing w:line="276" w:lineRule="auto"/>
              <w:jc w:val="center"/>
              <w:rPr>
                <w:rFonts w:ascii="Arial Narrow" w:hAnsi="Arial Narrow" w:cs="Arial"/>
              </w:rPr>
            </w:pPr>
            <w:r>
              <w:rPr>
                <w:rFonts w:ascii="Arial Narrow" w:hAnsi="Arial Narrow" w:cs="Arial"/>
              </w:rPr>
              <w:t>Arkadiusz Sikorski</w:t>
            </w:r>
          </w:p>
        </w:tc>
        <w:tc>
          <w:tcPr>
            <w:tcW w:w="1849" w:type="dxa"/>
            <w:tcBorders>
              <w:top w:val="single" w:sz="4" w:space="0" w:color="auto"/>
              <w:left w:val="single" w:sz="4" w:space="0" w:color="auto"/>
              <w:bottom w:val="single" w:sz="4" w:space="0" w:color="auto"/>
              <w:right w:val="single" w:sz="4" w:space="0" w:color="auto"/>
            </w:tcBorders>
            <w:vAlign w:val="center"/>
          </w:tcPr>
          <w:p w14:paraId="1F32C87F" w14:textId="77777777" w:rsidR="00D74882" w:rsidRDefault="00D74882" w:rsidP="00AD29A4">
            <w:pPr>
              <w:spacing w:line="276" w:lineRule="auto"/>
              <w:jc w:val="center"/>
              <w:rPr>
                <w:rFonts w:ascii="Arial Narrow" w:hAnsi="Arial Narrow" w:cs="Arial"/>
              </w:rPr>
            </w:pPr>
            <w:r w:rsidRPr="0066110A">
              <w:rPr>
                <w:rFonts w:ascii="Arial Narrow" w:hAnsi="Arial Narrow" w:cs="Arial"/>
                <w:bCs/>
              </w:rPr>
              <w:t>+48</w:t>
            </w:r>
            <w:r>
              <w:rPr>
                <w:rFonts w:ascii="Arial Narrow" w:hAnsi="Arial Narrow" w:cs="Arial"/>
                <w:bCs/>
              </w:rPr>
              <w:t> 785 884 889</w:t>
            </w:r>
          </w:p>
        </w:tc>
        <w:tc>
          <w:tcPr>
            <w:tcW w:w="3515" w:type="dxa"/>
            <w:tcBorders>
              <w:top w:val="single" w:sz="4" w:space="0" w:color="auto"/>
              <w:left w:val="single" w:sz="4" w:space="0" w:color="auto"/>
              <w:bottom w:val="single" w:sz="4" w:space="0" w:color="auto"/>
              <w:right w:val="single" w:sz="4" w:space="0" w:color="auto"/>
            </w:tcBorders>
            <w:vAlign w:val="center"/>
          </w:tcPr>
          <w:p w14:paraId="7A4279CA" w14:textId="77777777" w:rsidR="00D74882" w:rsidRDefault="00D74882" w:rsidP="00AD29A4">
            <w:pPr>
              <w:spacing w:line="276" w:lineRule="auto"/>
              <w:jc w:val="center"/>
              <w:rPr>
                <w:rFonts w:ascii="Arial Narrow" w:hAnsi="Arial Narrow" w:cs="Arial"/>
              </w:rPr>
            </w:pPr>
            <w:r>
              <w:rPr>
                <w:rFonts w:ascii="Arial Narrow" w:hAnsi="Arial Narrow" w:cs="Arial"/>
                <w:bCs/>
              </w:rPr>
              <w:t>arkadiusz.sikorski2</w:t>
            </w:r>
            <w:r w:rsidRPr="0066110A">
              <w:rPr>
                <w:rFonts w:ascii="Arial Narrow" w:hAnsi="Arial Narrow" w:cs="Arial"/>
                <w:bCs/>
              </w:rPr>
              <w:t>@energa-operator.pl</w:t>
            </w:r>
          </w:p>
        </w:tc>
      </w:tr>
    </w:tbl>
    <w:p w14:paraId="3C0D1BEE" w14:textId="77777777" w:rsidR="00D74882" w:rsidRDefault="00D74882" w:rsidP="00D74882">
      <w:pPr>
        <w:spacing w:line="276" w:lineRule="auto"/>
        <w:rPr>
          <w:rFonts w:ascii="Arial Narrow" w:hAnsi="Arial Narrow" w:cs="Arial"/>
          <w:sz w:val="22"/>
          <w:szCs w:val="22"/>
        </w:rPr>
      </w:pPr>
    </w:p>
    <w:p w14:paraId="5DF5516D" w14:textId="77777777" w:rsidR="00D74882" w:rsidRDefault="00D74882" w:rsidP="00D74882">
      <w:pPr>
        <w:spacing w:line="276" w:lineRule="auto"/>
        <w:jc w:val="right"/>
        <w:rPr>
          <w:rFonts w:ascii="Arial Narrow" w:hAnsi="Arial Narrow" w:cs="Arial"/>
          <w:sz w:val="22"/>
          <w:szCs w:val="22"/>
        </w:rPr>
      </w:pPr>
    </w:p>
    <w:p w14:paraId="2741A5E1" w14:textId="77777777" w:rsidR="00D74882" w:rsidRDefault="00D74882" w:rsidP="00D74882">
      <w:pPr>
        <w:spacing w:line="276" w:lineRule="auto"/>
        <w:rPr>
          <w:rFonts w:ascii="Arial Narrow" w:hAnsi="Arial Narrow" w:cs="Arial"/>
          <w:sz w:val="22"/>
          <w:szCs w:val="22"/>
        </w:rPr>
      </w:pPr>
    </w:p>
    <w:p w14:paraId="1C857611" w14:textId="77777777" w:rsidR="00D74882" w:rsidRDefault="00D74882" w:rsidP="00D74882">
      <w:pPr>
        <w:spacing w:line="276" w:lineRule="auto"/>
        <w:rPr>
          <w:rFonts w:ascii="Arial Narrow" w:hAnsi="Arial Narrow" w:cs="Arial"/>
          <w:b/>
          <w:i/>
          <w:sz w:val="22"/>
          <w:szCs w:val="22"/>
        </w:rPr>
      </w:pPr>
    </w:p>
    <w:p w14:paraId="470F2F09" w14:textId="77777777" w:rsidR="00D74882" w:rsidRPr="00781446" w:rsidRDefault="00D74882" w:rsidP="00D74882">
      <w:pPr>
        <w:spacing w:line="276" w:lineRule="auto"/>
        <w:jc w:val="right"/>
        <w:rPr>
          <w:rFonts w:ascii="Arial Narrow" w:hAnsi="Arial Narrow" w:cs="Arial"/>
          <w:b/>
          <w:i/>
          <w:sz w:val="22"/>
          <w:szCs w:val="22"/>
        </w:rPr>
      </w:pPr>
      <w:r w:rsidRPr="00781446">
        <w:rPr>
          <w:rFonts w:ascii="Arial Narrow" w:hAnsi="Arial Narrow" w:cs="Arial"/>
          <w:b/>
          <w:i/>
          <w:sz w:val="22"/>
          <w:szCs w:val="22"/>
        </w:rPr>
        <w:t xml:space="preserve">Załącznik nr </w:t>
      </w:r>
      <w:r>
        <w:rPr>
          <w:rFonts w:ascii="Arial Narrow" w:hAnsi="Arial Narrow" w:cs="Arial"/>
          <w:b/>
          <w:i/>
          <w:sz w:val="22"/>
          <w:szCs w:val="22"/>
        </w:rPr>
        <w:t>4</w:t>
      </w:r>
    </w:p>
    <w:p w14:paraId="2C8C4356" w14:textId="77777777" w:rsidR="00D74882" w:rsidRPr="00387706" w:rsidRDefault="00D74882" w:rsidP="00D74882">
      <w:pPr>
        <w:spacing w:line="276" w:lineRule="auto"/>
        <w:ind w:left="284"/>
        <w:jc w:val="right"/>
        <w:rPr>
          <w:rFonts w:ascii="Arial Narrow" w:hAnsi="Arial Narrow" w:cs="Arial"/>
          <w:b/>
          <w:i/>
          <w:iCs/>
          <w:sz w:val="22"/>
          <w:szCs w:val="22"/>
        </w:rPr>
      </w:pPr>
      <w:r w:rsidRPr="007B7679">
        <w:rPr>
          <w:rFonts w:ascii="Arial Narrow" w:hAnsi="Arial Narrow" w:cs="Arial"/>
          <w:b/>
          <w:i/>
          <w:iCs/>
          <w:sz w:val="22"/>
          <w:szCs w:val="22"/>
        </w:rPr>
        <w:t>Wykaz  pojazdów</w:t>
      </w:r>
    </w:p>
    <w:p w14:paraId="1C0016A2" w14:textId="77777777" w:rsidR="00D74882" w:rsidRDefault="00D74882" w:rsidP="00D74882">
      <w:pPr>
        <w:spacing w:line="276" w:lineRule="auto"/>
        <w:jc w:val="right"/>
        <w:rPr>
          <w:rFonts w:ascii="Arial Narrow" w:hAnsi="Arial Narrow" w:cs="Arial"/>
          <w:sz w:val="22"/>
          <w:szCs w:val="22"/>
        </w:rPr>
      </w:pPr>
    </w:p>
    <w:p w14:paraId="4A70F6E7" w14:textId="77777777" w:rsidR="00D74882" w:rsidRPr="00781446" w:rsidRDefault="00D74882" w:rsidP="00D74882">
      <w:pPr>
        <w:spacing w:line="276" w:lineRule="auto"/>
        <w:jc w:val="right"/>
        <w:rPr>
          <w:rFonts w:ascii="Arial Narrow" w:hAnsi="Arial Narrow" w:cs="Arial"/>
          <w:b/>
          <w:i/>
          <w:sz w:val="22"/>
          <w:szCs w:val="22"/>
        </w:rPr>
      </w:pPr>
      <w:bookmarkStart w:id="15" w:name="_Hlk507760345"/>
      <w:bookmarkEnd w:id="15"/>
      <w:r w:rsidRPr="00781446">
        <w:rPr>
          <w:rFonts w:ascii="Arial Narrow" w:hAnsi="Arial Narrow" w:cs="Arial"/>
          <w:b/>
          <w:i/>
          <w:sz w:val="22"/>
          <w:szCs w:val="22"/>
        </w:rPr>
        <w:t xml:space="preserve">Załącznik nr </w:t>
      </w:r>
      <w:r>
        <w:rPr>
          <w:rFonts w:ascii="Arial Narrow" w:hAnsi="Arial Narrow" w:cs="Arial"/>
          <w:b/>
          <w:i/>
          <w:sz w:val="22"/>
          <w:szCs w:val="22"/>
        </w:rPr>
        <w:t>5</w:t>
      </w:r>
    </w:p>
    <w:p w14:paraId="6ABCE2A4" w14:textId="77777777" w:rsidR="00D74882" w:rsidRPr="00387706" w:rsidRDefault="00D74882" w:rsidP="00D74882">
      <w:pPr>
        <w:spacing w:line="276" w:lineRule="auto"/>
        <w:jc w:val="right"/>
        <w:rPr>
          <w:rFonts w:ascii="Arial Narrow" w:hAnsi="Arial Narrow" w:cs="Arial"/>
          <w:b/>
          <w:i/>
          <w:sz w:val="22"/>
          <w:szCs w:val="22"/>
        </w:rPr>
      </w:pPr>
      <w:r w:rsidRPr="00387706">
        <w:rPr>
          <w:rFonts w:ascii="Arial Narrow" w:hAnsi="Arial Narrow" w:cs="Arial"/>
          <w:b/>
          <w:i/>
          <w:sz w:val="22"/>
          <w:szCs w:val="22"/>
        </w:rPr>
        <w:t>Wzór zlecenia serwisowego</w:t>
      </w:r>
    </w:p>
    <w:p w14:paraId="6B4FAEE7" w14:textId="77777777" w:rsidR="00D74882" w:rsidRDefault="00D74882" w:rsidP="00D74882">
      <w:pPr>
        <w:spacing w:line="276" w:lineRule="auto"/>
        <w:jc w:val="right"/>
        <w:rPr>
          <w:rFonts w:ascii="Arial Narrow" w:hAnsi="Arial Narrow" w:cs="Arial"/>
          <w:b/>
          <w:i/>
          <w:sz w:val="22"/>
          <w:szCs w:val="22"/>
        </w:rPr>
      </w:pPr>
    </w:p>
    <w:p w14:paraId="6AF5C163" w14:textId="77777777" w:rsidR="00D74882" w:rsidRDefault="00D74882" w:rsidP="00D74882">
      <w:pPr>
        <w:spacing w:line="276" w:lineRule="auto"/>
        <w:rPr>
          <w:rFonts w:ascii="Arial Narrow" w:hAnsi="Arial Narrow" w:cs="Arial"/>
          <w:b/>
          <w:i/>
          <w:sz w:val="22"/>
          <w:szCs w:val="22"/>
        </w:rPr>
      </w:pPr>
    </w:p>
    <w:p w14:paraId="7108DB56" w14:textId="77777777" w:rsidR="00D74882" w:rsidRDefault="00D74882" w:rsidP="00D74882">
      <w:pPr>
        <w:spacing w:line="276" w:lineRule="auto"/>
        <w:ind w:left="7788"/>
        <w:jc w:val="right"/>
        <w:rPr>
          <w:rFonts w:ascii="Arial Narrow" w:hAnsi="Arial Narrow" w:cs="Arial"/>
          <w:b/>
          <w:i/>
          <w:sz w:val="22"/>
          <w:szCs w:val="22"/>
        </w:rPr>
      </w:pPr>
      <w:r w:rsidRPr="00781446">
        <w:rPr>
          <w:rFonts w:ascii="Arial Narrow" w:hAnsi="Arial Narrow" w:cs="Arial"/>
          <w:b/>
          <w:i/>
          <w:sz w:val="22"/>
          <w:szCs w:val="22"/>
        </w:rPr>
        <w:t xml:space="preserve">Załącznik nr </w:t>
      </w:r>
      <w:r>
        <w:rPr>
          <w:rFonts w:ascii="Arial Narrow" w:hAnsi="Arial Narrow" w:cs="Arial"/>
          <w:b/>
          <w:i/>
          <w:sz w:val="22"/>
          <w:szCs w:val="22"/>
        </w:rPr>
        <w:t>6</w:t>
      </w:r>
    </w:p>
    <w:p w14:paraId="7BD3737D" w14:textId="77777777" w:rsidR="00D74882" w:rsidRPr="009E66F6" w:rsidRDefault="00D74882" w:rsidP="00D74882">
      <w:pPr>
        <w:spacing w:line="276" w:lineRule="auto"/>
        <w:ind w:left="284"/>
        <w:jc w:val="right"/>
        <w:rPr>
          <w:rFonts w:ascii="Arial Narrow" w:hAnsi="Arial Narrow" w:cs="Arial"/>
          <w:b/>
          <w:sz w:val="22"/>
          <w:szCs w:val="22"/>
        </w:rPr>
      </w:pPr>
      <w:r w:rsidRPr="009E66F6">
        <w:rPr>
          <w:rFonts w:ascii="Arial Narrow" w:hAnsi="Arial Narrow" w:cs="Arial"/>
          <w:b/>
          <w:sz w:val="22"/>
          <w:szCs w:val="22"/>
        </w:rPr>
        <w:t>Oświadczenie o akceptacji przesyłania faktur w formie elektronicznej</w:t>
      </w:r>
    </w:p>
    <w:p w14:paraId="12FC4C63" w14:textId="5114284E" w:rsidR="006429B2" w:rsidRDefault="006429B2" w:rsidP="00E47023">
      <w:pPr>
        <w:spacing w:line="276" w:lineRule="auto"/>
        <w:jc w:val="right"/>
        <w:rPr>
          <w:rFonts w:ascii="Arial Narrow" w:hAnsi="Arial Narrow" w:cs="Arial"/>
          <w:b/>
          <w:i/>
          <w:sz w:val="22"/>
          <w:szCs w:val="22"/>
        </w:rPr>
      </w:pPr>
    </w:p>
    <w:p w14:paraId="0D5B0C7C" w14:textId="255BD854" w:rsidR="006429B2" w:rsidRDefault="006429B2" w:rsidP="00E47023">
      <w:pPr>
        <w:spacing w:line="276" w:lineRule="auto"/>
        <w:jc w:val="right"/>
        <w:rPr>
          <w:rFonts w:ascii="Arial Narrow" w:hAnsi="Arial Narrow" w:cs="Arial"/>
          <w:b/>
          <w:i/>
          <w:sz w:val="22"/>
          <w:szCs w:val="22"/>
        </w:rPr>
      </w:pPr>
    </w:p>
    <w:p w14:paraId="4F86CD15" w14:textId="17636CE4" w:rsidR="006429B2" w:rsidRDefault="006429B2" w:rsidP="00E47023">
      <w:pPr>
        <w:spacing w:line="276" w:lineRule="auto"/>
        <w:jc w:val="right"/>
        <w:rPr>
          <w:rFonts w:ascii="Arial Narrow" w:hAnsi="Arial Narrow" w:cs="Arial"/>
          <w:b/>
          <w:i/>
          <w:sz w:val="22"/>
          <w:szCs w:val="22"/>
        </w:rPr>
      </w:pPr>
    </w:p>
    <w:p w14:paraId="5C5528B0" w14:textId="24653D43" w:rsidR="006429B2" w:rsidRDefault="006429B2" w:rsidP="00E47023">
      <w:pPr>
        <w:spacing w:line="276" w:lineRule="auto"/>
        <w:jc w:val="right"/>
        <w:rPr>
          <w:rFonts w:ascii="Arial Narrow" w:hAnsi="Arial Narrow" w:cs="Arial"/>
          <w:b/>
          <w:i/>
          <w:sz w:val="22"/>
          <w:szCs w:val="22"/>
        </w:rPr>
      </w:pPr>
    </w:p>
    <w:p w14:paraId="5AEC04DC" w14:textId="59AA49FC" w:rsidR="006429B2" w:rsidRDefault="006429B2" w:rsidP="00E47023">
      <w:pPr>
        <w:spacing w:line="276" w:lineRule="auto"/>
        <w:jc w:val="right"/>
        <w:rPr>
          <w:rFonts w:ascii="Arial Narrow" w:hAnsi="Arial Narrow" w:cs="Arial"/>
          <w:b/>
          <w:i/>
          <w:sz w:val="22"/>
          <w:szCs w:val="22"/>
        </w:rPr>
      </w:pPr>
    </w:p>
    <w:p w14:paraId="1F9AC9FF" w14:textId="77777777" w:rsidR="00FD2A45" w:rsidRDefault="00FD2A45" w:rsidP="00E47023">
      <w:pPr>
        <w:spacing w:line="276" w:lineRule="auto"/>
        <w:jc w:val="right"/>
        <w:rPr>
          <w:rFonts w:ascii="Arial Narrow" w:hAnsi="Arial Narrow" w:cs="Arial"/>
          <w:b/>
          <w:i/>
          <w:sz w:val="22"/>
          <w:szCs w:val="22"/>
        </w:rPr>
      </w:pPr>
    </w:p>
    <w:p w14:paraId="1D830BCF" w14:textId="77777777" w:rsidR="00FD2A45" w:rsidRDefault="00FD2A45" w:rsidP="00E47023">
      <w:pPr>
        <w:spacing w:line="276" w:lineRule="auto"/>
        <w:jc w:val="right"/>
        <w:rPr>
          <w:rFonts w:ascii="Arial Narrow" w:hAnsi="Arial Narrow" w:cs="Arial"/>
          <w:b/>
          <w:i/>
          <w:sz w:val="22"/>
          <w:szCs w:val="22"/>
        </w:rPr>
      </w:pPr>
    </w:p>
    <w:p w14:paraId="32CE64FE" w14:textId="77777777" w:rsidR="006429B2" w:rsidRDefault="006429B2" w:rsidP="00916088">
      <w:pPr>
        <w:spacing w:line="276" w:lineRule="auto"/>
        <w:rPr>
          <w:rFonts w:ascii="Arial Narrow" w:hAnsi="Arial Narrow" w:cs="Arial"/>
          <w:b/>
          <w:i/>
          <w:sz w:val="22"/>
          <w:szCs w:val="22"/>
        </w:rPr>
      </w:pPr>
    </w:p>
    <w:p w14:paraId="4C5D417C" w14:textId="77777777" w:rsidR="006D20CC" w:rsidRDefault="006D20CC" w:rsidP="00916088">
      <w:pPr>
        <w:spacing w:line="276" w:lineRule="auto"/>
        <w:rPr>
          <w:rFonts w:ascii="Arial Narrow" w:hAnsi="Arial Narrow" w:cs="Arial"/>
          <w:b/>
          <w:i/>
          <w:sz w:val="22"/>
          <w:szCs w:val="22"/>
        </w:rPr>
      </w:pPr>
    </w:p>
    <w:p w14:paraId="0E06607C" w14:textId="77777777" w:rsidR="00B0665A" w:rsidRDefault="00B0665A" w:rsidP="00FC590C">
      <w:pPr>
        <w:spacing w:line="276" w:lineRule="auto"/>
        <w:rPr>
          <w:rFonts w:ascii="Arial Narrow" w:hAnsi="Arial Narrow" w:cs="Arial"/>
          <w:b/>
          <w:i/>
          <w:sz w:val="22"/>
          <w:szCs w:val="22"/>
        </w:rPr>
      </w:pPr>
    </w:p>
    <w:p w14:paraId="25B021C8" w14:textId="6CF4D734" w:rsidR="00E47023" w:rsidRDefault="00E47023" w:rsidP="00E47023">
      <w:pPr>
        <w:spacing w:line="276" w:lineRule="auto"/>
        <w:jc w:val="right"/>
        <w:rPr>
          <w:rFonts w:ascii="Arial Narrow" w:hAnsi="Arial Narrow" w:cs="Arial"/>
          <w:b/>
          <w:i/>
          <w:sz w:val="22"/>
          <w:szCs w:val="22"/>
        </w:rPr>
      </w:pPr>
      <w:r w:rsidRPr="00781446">
        <w:rPr>
          <w:rFonts w:ascii="Arial Narrow" w:hAnsi="Arial Narrow" w:cs="Arial"/>
          <w:b/>
          <w:i/>
          <w:sz w:val="22"/>
          <w:szCs w:val="22"/>
        </w:rPr>
        <w:t xml:space="preserve">Załącznik nr </w:t>
      </w:r>
      <w:r w:rsidR="006D20CC">
        <w:rPr>
          <w:rFonts w:ascii="Arial Narrow" w:hAnsi="Arial Narrow" w:cs="Arial"/>
          <w:b/>
          <w:i/>
          <w:sz w:val="22"/>
          <w:szCs w:val="22"/>
        </w:rPr>
        <w:t>6</w:t>
      </w:r>
    </w:p>
    <w:p w14:paraId="710CB9FD" w14:textId="77777777" w:rsidR="00E47023" w:rsidRPr="009E66F6" w:rsidRDefault="00E47023" w:rsidP="009E66F6">
      <w:pPr>
        <w:spacing w:line="276" w:lineRule="auto"/>
        <w:ind w:left="284"/>
        <w:jc w:val="right"/>
        <w:rPr>
          <w:rFonts w:ascii="Arial Narrow" w:hAnsi="Arial Narrow" w:cs="Arial"/>
          <w:b/>
          <w:sz w:val="22"/>
          <w:szCs w:val="22"/>
        </w:rPr>
      </w:pPr>
      <w:r w:rsidRPr="009E66F6">
        <w:rPr>
          <w:rFonts w:ascii="Arial Narrow" w:hAnsi="Arial Narrow" w:cs="Arial"/>
          <w:b/>
          <w:sz w:val="22"/>
          <w:szCs w:val="22"/>
        </w:rPr>
        <w:t>Oświadczenie o akceptacji przesyłania faktur w formie elektronicznej</w:t>
      </w:r>
    </w:p>
    <w:p w14:paraId="104811EE" w14:textId="77777777" w:rsidR="00E47023" w:rsidRDefault="00E47023" w:rsidP="00781446">
      <w:pPr>
        <w:spacing w:line="276" w:lineRule="auto"/>
        <w:jc w:val="right"/>
        <w:rPr>
          <w:rFonts w:ascii="Arial Narrow" w:hAnsi="Arial Narrow" w:cs="Arial"/>
          <w:b/>
          <w:i/>
          <w:sz w:val="22"/>
          <w:szCs w:val="22"/>
        </w:rPr>
      </w:pPr>
    </w:p>
    <w:p w14:paraId="095220E5" w14:textId="77777777" w:rsidR="00157E7C" w:rsidRDefault="00157E7C" w:rsidP="009E66F6">
      <w:pPr>
        <w:spacing w:line="276" w:lineRule="auto"/>
        <w:ind w:hanging="567"/>
        <w:rPr>
          <w:noProof/>
        </w:rPr>
      </w:pPr>
    </w:p>
    <w:p w14:paraId="1AC96F68" w14:textId="6338BF35" w:rsidR="00B0665A" w:rsidRPr="00781446" w:rsidRDefault="00B0665A" w:rsidP="009E66F6">
      <w:pPr>
        <w:spacing w:line="276" w:lineRule="auto"/>
        <w:ind w:hanging="567"/>
        <w:rPr>
          <w:rFonts w:ascii="Arial Narrow" w:hAnsi="Arial Narrow" w:cs="Arial"/>
          <w:b/>
          <w:i/>
          <w:sz w:val="22"/>
          <w:szCs w:val="22"/>
        </w:rPr>
      </w:pPr>
    </w:p>
    <w:bookmarkEnd w:id="0"/>
    <w:p w14:paraId="54AA76C2" w14:textId="490385F9" w:rsidR="00781446" w:rsidRDefault="008B4035" w:rsidP="00B65266">
      <w:pPr>
        <w:spacing w:line="276" w:lineRule="auto"/>
        <w:rPr>
          <w:rFonts w:ascii="Arial Narrow" w:hAnsi="Arial Narrow" w:cs="Arial"/>
          <w:bCs/>
          <w:iCs/>
          <w:sz w:val="22"/>
          <w:szCs w:val="22"/>
        </w:rPr>
      </w:pPr>
      <w:r>
        <w:rPr>
          <w:noProof/>
        </w:rPr>
        <w:drawing>
          <wp:inline distT="0" distB="0" distL="0" distR="0" wp14:anchorId="273785DD" wp14:editId="29B97BD5">
            <wp:extent cx="5850890" cy="7679690"/>
            <wp:effectExtent l="0" t="0" r="0" b="0"/>
            <wp:docPr id="101951624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9516241" name=""/>
                    <pic:cNvPicPr/>
                  </pic:nvPicPr>
                  <pic:blipFill>
                    <a:blip r:embed="rId12"/>
                    <a:stretch>
                      <a:fillRect/>
                    </a:stretch>
                  </pic:blipFill>
                  <pic:spPr>
                    <a:xfrm>
                      <a:off x="0" y="0"/>
                      <a:ext cx="5850890" cy="7679690"/>
                    </a:xfrm>
                    <a:prstGeom prst="rect">
                      <a:avLst/>
                    </a:prstGeom>
                  </pic:spPr>
                </pic:pic>
              </a:graphicData>
            </a:graphic>
          </wp:inline>
        </w:drawing>
      </w:r>
    </w:p>
    <w:p w14:paraId="1449F993" w14:textId="32DA8D6D" w:rsidR="008B4035" w:rsidRPr="00FD2A45" w:rsidRDefault="008B4035" w:rsidP="00B65266">
      <w:pPr>
        <w:spacing w:line="276" w:lineRule="auto"/>
        <w:rPr>
          <w:rFonts w:ascii="Arial Narrow" w:hAnsi="Arial Narrow"/>
          <w:sz w:val="22"/>
        </w:rPr>
      </w:pPr>
      <w:r>
        <w:rPr>
          <w:noProof/>
        </w:rPr>
        <w:lastRenderedPageBreak/>
        <w:drawing>
          <wp:inline distT="0" distB="0" distL="0" distR="0" wp14:anchorId="05705B41" wp14:editId="4E573065">
            <wp:extent cx="5850890" cy="2733675"/>
            <wp:effectExtent l="0" t="0" r="0" b="9525"/>
            <wp:docPr id="773622395" name="Obraz 1" descr="Obraz zawierający tekst, Czcionka, zrzut ekranu, dokument&#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622395" name="Obraz 1" descr="Obraz zawierający tekst, Czcionka, zrzut ekranu, dokument&#10;&#10;Zawartość wygenerowana przez sztuczną inteligencję może być niepoprawna."/>
                    <pic:cNvPicPr/>
                  </pic:nvPicPr>
                  <pic:blipFill>
                    <a:blip r:embed="rId13"/>
                    <a:stretch>
                      <a:fillRect/>
                    </a:stretch>
                  </pic:blipFill>
                  <pic:spPr>
                    <a:xfrm>
                      <a:off x="0" y="0"/>
                      <a:ext cx="5850890" cy="2733675"/>
                    </a:xfrm>
                    <a:prstGeom prst="rect">
                      <a:avLst/>
                    </a:prstGeom>
                  </pic:spPr>
                </pic:pic>
              </a:graphicData>
            </a:graphic>
          </wp:inline>
        </w:drawing>
      </w:r>
    </w:p>
    <w:sectPr w:rsidR="008B4035" w:rsidRPr="00FD2A45" w:rsidSect="00D94BC8">
      <w:headerReference w:type="default" r:id="rId14"/>
      <w:footerReference w:type="even" r:id="rId15"/>
      <w:footerReference w:type="default" r:id="rId16"/>
      <w:pgSz w:w="11905" w:h="16837"/>
      <w:pgMar w:top="851" w:right="1273"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02CA36" w14:textId="77777777" w:rsidR="00873750" w:rsidRDefault="00873750">
      <w:r>
        <w:separator/>
      </w:r>
    </w:p>
  </w:endnote>
  <w:endnote w:type="continuationSeparator" w:id="0">
    <w:p w14:paraId="4E0E8770" w14:textId="77777777" w:rsidR="00873750" w:rsidRDefault="00873750">
      <w:r>
        <w:continuationSeparator/>
      </w:r>
    </w:p>
  </w:endnote>
  <w:endnote w:type="continuationNotice" w:id="1">
    <w:p w14:paraId="1A879D3D" w14:textId="77777777" w:rsidR="00873750" w:rsidRDefault="008737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73020" w14:textId="77777777" w:rsidR="00571E7B" w:rsidRDefault="00571E7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14E1AB6" w14:textId="77777777" w:rsidR="00571E7B" w:rsidRDefault="00571E7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636A8" w14:textId="3F0AC8D1" w:rsidR="00571E7B" w:rsidRPr="00F829D9" w:rsidRDefault="00571E7B" w:rsidP="00F829D9">
    <w:pPr>
      <w:pStyle w:val="Stopka"/>
      <w:jc w:val="center"/>
      <w:rPr>
        <w:rFonts w:ascii="Arial" w:hAnsi="Arial" w:cs="Arial"/>
        <w:sz w:val="18"/>
        <w:szCs w:val="18"/>
      </w:rPr>
    </w:pPr>
    <w:r w:rsidRPr="00F829D9">
      <w:rPr>
        <w:rStyle w:val="Numerstrony"/>
        <w:rFonts w:ascii="Arial" w:hAnsi="Arial" w:cs="Arial"/>
        <w:sz w:val="18"/>
        <w:szCs w:val="18"/>
      </w:rPr>
      <w:fldChar w:fldCharType="begin"/>
    </w:r>
    <w:r w:rsidRPr="00F829D9">
      <w:rPr>
        <w:rStyle w:val="Numerstrony"/>
        <w:rFonts w:ascii="Arial" w:hAnsi="Arial" w:cs="Arial"/>
        <w:sz w:val="18"/>
        <w:szCs w:val="18"/>
      </w:rPr>
      <w:instrText xml:space="preserve"> PAGE </w:instrText>
    </w:r>
    <w:r w:rsidRPr="00F829D9">
      <w:rPr>
        <w:rStyle w:val="Numerstrony"/>
        <w:rFonts w:ascii="Arial" w:hAnsi="Arial" w:cs="Arial"/>
        <w:sz w:val="18"/>
        <w:szCs w:val="18"/>
      </w:rPr>
      <w:fldChar w:fldCharType="separate"/>
    </w:r>
    <w:r w:rsidR="00607DF8">
      <w:rPr>
        <w:rStyle w:val="Numerstrony"/>
        <w:rFonts w:ascii="Arial" w:hAnsi="Arial" w:cs="Arial"/>
        <w:noProof/>
        <w:sz w:val="18"/>
        <w:szCs w:val="18"/>
      </w:rPr>
      <w:t>7</w:t>
    </w:r>
    <w:r w:rsidRPr="00F829D9">
      <w:rPr>
        <w:rStyle w:val="Numerstrony"/>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A1EC06" w14:textId="77777777" w:rsidR="00873750" w:rsidRDefault="00873750">
      <w:r>
        <w:separator/>
      </w:r>
    </w:p>
  </w:footnote>
  <w:footnote w:type="continuationSeparator" w:id="0">
    <w:p w14:paraId="001B7B4B" w14:textId="77777777" w:rsidR="00873750" w:rsidRDefault="00873750">
      <w:r>
        <w:continuationSeparator/>
      </w:r>
    </w:p>
  </w:footnote>
  <w:footnote w:type="continuationNotice" w:id="1">
    <w:p w14:paraId="25CBE326" w14:textId="77777777" w:rsidR="00873750" w:rsidRDefault="008737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D7E2A" w14:textId="77777777" w:rsidR="006A0CED" w:rsidRPr="006A0CED" w:rsidRDefault="006A0CED" w:rsidP="006A0CED">
    <w:pPr>
      <w:tabs>
        <w:tab w:val="center" w:pos="4536"/>
        <w:tab w:val="right" w:pos="9072"/>
      </w:tabs>
      <w:jc w:val="right"/>
      <w:rPr>
        <w:rFonts w:ascii="Arial Narrow" w:hAnsi="Arial Narrow" w:cs="Arial"/>
        <w:b/>
        <w:bCs/>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22"/>
    <w:lvl w:ilvl="0">
      <w:start w:val="1"/>
      <w:numFmt w:val="lowerLetter"/>
      <w:suff w:val="nothing"/>
      <w:lvlText w:val="%1)"/>
      <w:lvlJc w:val="left"/>
      <w:pPr>
        <w:ind w:left="720" w:hanging="360"/>
      </w:pPr>
    </w:lvl>
    <w:lvl w:ilvl="1">
      <w:start w:val="1"/>
      <w:numFmt w:val="decimal"/>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1" w15:restartNumberingAfterBreak="0">
    <w:nsid w:val="00000002"/>
    <w:multiLevelType w:val="multilevel"/>
    <w:tmpl w:val="00000002"/>
    <w:name w:val="WW8Num23"/>
    <w:lvl w:ilvl="0">
      <w:start w:val="1"/>
      <w:numFmt w:val="decimal"/>
      <w:suff w:val="nothing"/>
      <w:lvlText w:val="%1."/>
      <w:lvlJc w:val="left"/>
      <w:pPr>
        <w:ind w:left="717" w:hanging="360"/>
      </w:pPr>
    </w:lvl>
    <w:lvl w:ilvl="1">
      <w:start w:val="1"/>
      <w:numFmt w:val="lowerLetter"/>
      <w:suff w:val="nothing"/>
      <w:lvlText w:val="%2)"/>
      <w:lvlJc w:val="left"/>
      <w:pPr>
        <w:ind w:left="1437" w:hanging="360"/>
      </w:pPr>
    </w:lvl>
    <w:lvl w:ilvl="2">
      <w:start w:val="1"/>
      <w:numFmt w:val="lowerRoman"/>
      <w:suff w:val="nothing"/>
      <w:lvlText w:val="%3."/>
      <w:lvlJc w:val="right"/>
      <w:pPr>
        <w:ind w:left="2157" w:hanging="180"/>
      </w:pPr>
    </w:lvl>
    <w:lvl w:ilvl="3">
      <w:start w:val="1"/>
      <w:numFmt w:val="decimal"/>
      <w:suff w:val="nothing"/>
      <w:lvlText w:val="%4."/>
      <w:lvlJc w:val="left"/>
      <w:pPr>
        <w:ind w:left="2877" w:hanging="360"/>
      </w:pPr>
    </w:lvl>
    <w:lvl w:ilvl="4">
      <w:start w:val="1"/>
      <w:numFmt w:val="lowerLetter"/>
      <w:suff w:val="nothing"/>
      <w:lvlText w:val="%5."/>
      <w:lvlJc w:val="left"/>
      <w:pPr>
        <w:ind w:left="3597" w:hanging="360"/>
      </w:pPr>
    </w:lvl>
    <w:lvl w:ilvl="5">
      <w:start w:val="1"/>
      <w:numFmt w:val="lowerRoman"/>
      <w:suff w:val="nothing"/>
      <w:lvlText w:val="%6."/>
      <w:lvlJc w:val="right"/>
      <w:pPr>
        <w:ind w:left="4317" w:hanging="180"/>
      </w:pPr>
    </w:lvl>
    <w:lvl w:ilvl="6">
      <w:start w:val="1"/>
      <w:numFmt w:val="decimal"/>
      <w:suff w:val="nothing"/>
      <w:lvlText w:val="%7."/>
      <w:lvlJc w:val="left"/>
      <w:pPr>
        <w:ind w:left="5037" w:hanging="360"/>
      </w:pPr>
    </w:lvl>
    <w:lvl w:ilvl="7">
      <w:start w:val="1"/>
      <w:numFmt w:val="lowerLetter"/>
      <w:suff w:val="nothing"/>
      <w:lvlText w:val="%8."/>
      <w:lvlJc w:val="left"/>
      <w:pPr>
        <w:ind w:left="5757" w:hanging="360"/>
      </w:pPr>
    </w:lvl>
    <w:lvl w:ilvl="8">
      <w:start w:val="1"/>
      <w:numFmt w:val="lowerRoman"/>
      <w:suff w:val="nothing"/>
      <w:lvlText w:val="%9."/>
      <w:lvlJc w:val="right"/>
      <w:pPr>
        <w:ind w:left="6477" w:hanging="180"/>
      </w:pPr>
    </w:lvl>
  </w:abstractNum>
  <w:abstractNum w:abstractNumId="2" w15:restartNumberingAfterBreak="0">
    <w:nsid w:val="00000003"/>
    <w:multiLevelType w:val="multilevel"/>
    <w:tmpl w:val="00000003"/>
    <w:name w:val="WW8Num25"/>
    <w:lvl w:ilvl="0">
      <w:start w:val="1"/>
      <w:numFmt w:val="lowerLetter"/>
      <w:suff w:val="nothing"/>
      <w:lvlText w:val="%1)"/>
      <w:lvlJc w:val="left"/>
      <w:pPr>
        <w:ind w:left="720" w:hanging="360"/>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3" w15:restartNumberingAfterBreak="0">
    <w:nsid w:val="00000004"/>
    <w:multiLevelType w:val="multilevel"/>
    <w:tmpl w:val="00000004"/>
    <w:lvl w:ilvl="0">
      <w:start w:val="1"/>
      <w:numFmt w:val="none"/>
      <w:pStyle w:val="Nagwek1"/>
      <w:suff w:val="nothing"/>
      <w:lvlText w:val=""/>
      <w:lvlJc w:val="left"/>
      <w:pPr>
        <w:ind w:left="708" w:firstLine="0"/>
      </w:pPr>
    </w:lvl>
    <w:lvl w:ilvl="1">
      <w:start w:val="1"/>
      <w:numFmt w:val="none"/>
      <w:suff w:val="nothing"/>
      <w:lvlText w:val=""/>
      <w:lvlJc w:val="left"/>
      <w:pPr>
        <w:ind w:left="708" w:firstLine="0"/>
      </w:pPr>
    </w:lvl>
    <w:lvl w:ilvl="2">
      <w:start w:val="1"/>
      <w:numFmt w:val="none"/>
      <w:suff w:val="nothing"/>
      <w:lvlText w:val=""/>
      <w:lvlJc w:val="left"/>
      <w:pPr>
        <w:ind w:left="708" w:firstLine="0"/>
      </w:pPr>
    </w:lvl>
    <w:lvl w:ilvl="3">
      <w:start w:val="1"/>
      <w:numFmt w:val="none"/>
      <w:suff w:val="nothing"/>
      <w:lvlText w:val=""/>
      <w:lvlJc w:val="left"/>
      <w:pPr>
        <w:ind w:left="708" w:firstLine="0"/>
      </w:pPr>
    </w:lvl>
    <w:lvl w:ilvl="4">
      <w:start w:val="1"/>
      <w:numFmt w:val="none"/>
      <w:suff w:val="nothing"/>
      <w:lvlText w:val=""/>
      <w:lvlJc w:val="left"/>
      <w:pPr>
        <w:ind w:left="708" w:firstLine="0"/>
      </w:pPr>
    </w:lvl>
    <w:lvl w:ilvl="5">
      <w:start w:val="1"/>
      <w:numFmt w:val="none"/>
      <w:suff w:val="nothing"/>
      <w:lvlText w:val=""/>
      <w:lvlJc w:val="left"/>
      <w:pPr>
        <w:ind w:left="708" w:firstLine="0"/>
      </w:pPr>
    </w:lvl>
    <w:lvl w:ilvl="6">
      <w:start w:val="1"/>
      <w:numFmt w:val="none"/>
      <w:suff w:val="nothing"/>
      <w:lvlText w:val=""/>
      <w:lvlJc w:val="left"/>
      <w:pPr>
        <w:ind w:left="708" w:firstLine="0"/>
      </w:pPr>
    </w:lvl>
    <w:lvl w:ilvl="7">
      <w:start w:val="1"/>
      <w:numFmt w:val="none"/>
      <w:suff w:val="nothing"/>
      <w:lvlText w:val=""/>
      <w:lvlJc w:val="left"/>
      <w:pPr>
        <w:ind w:left="708" w:firstLine="0"/>
      </w:pPr>
    </w:lvl>
    <w:lvl w:ilvl="8">
      <w:start w:val="1"/>
      <w:numFmt w:val="none"/>
      <w:suff w:val="nothing"/>
      <w:lvlText w:val=""/>
      <w:lvlJc w:val="left"/>
      <w:pPr>
        <w:ind w:left="708" w:firstLine="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180"/>
      </w:pPr>
    </w:lvl>
    <w:lvl w:ilvl="3">
      <w:numFmt w:val="bullet"/>
      <w:lvlText w:val=""/>
      <w:lvlJc w:val="left"/>
      <w:pPr>
        <w:tabs>
          <w:tab w:val="num" w:pos="0"/>
        </w:tabs>
        <w:ind w:left="2880" w:hanging="360"/>
      </w:pPr>
      <w:rPr>
        <w:rFonts w:ascii="Symbol" w:hAnsi="Symbol" w:cs="Times New Roman"/>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5220B19"/>
    <w:multiLevelType w:val="hybridMultilevel"/>
    <w:tmpl w:val="70D03FB8"/>
    <w:lvl w:ilvl="0" w:tplc="04150019">
      <w:start w:val="1"/>
      <w:numFmt w:val="lowerLetter"/>
      <w:lvlText w:val="%1."/>
      <w:lvlJc w:val="left"/>
      <w:pPr>
        <w:tabs>
          <w:tab w:val="num" w:pos="2204"/>
        </w:tabs>
        <w:ind w:left="220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82352FE"/>
    <w:multiLevelType w:val="hybridMultilevel"/>
    <w:tmpl w:val="6EB0D92A"/>
    <w:lvl w:ilvl="0" w:tplc="04150019">
      <w:start w:val="1"/>
      <w:numFmt w:val="lowerLetter"/>
      <w:lvlText w:val="%1."/>
      <w:lvlJc w:val="left"/>
      <w:pPr>
        <w:tabs>
          <w:tab w:val="num" w:pos="1068"/>
        </w:tabs>
        <w:ind w:left="1068" w:hanging="360"/>
      </w:pPr>
      <w:rPr>
        <w:rFonts w:hint="default"/>
      </w:rPr>
    </w:lvl>
    <w:lvl w:ilvl="1" w:tplc="FFFFFFFF" w:tentative="1">
      <w:start w:val="1"/>
      <w:numFmt w:val="lowerLetter"/>
      <w:lvlText w:val="%2."/>
      <w:lvlJc w:val="left"/>
      <w:pPr>
        <w:ind w:left="304" w:hanging="360"/>
      </w:pPr>
    </w:lvl>
    <w:lvl w:ilvl="2" w:tplc="FFFFFFFF" w:tentative="1">
      <w:start w:val="1"/>
      <w:numFmt w:val="lowerRoman"/>
      <w:lvlText w:val="%3."/>
      <w:lvlJc w:val="right"/>
      <w:pPr>
        <w:ind w:left="1024" w:hanging="180"/>
      </w:pPr>
    </w:lvl>
    <w:lvl w:ilvl="3" w:tplc="FFFFFFFF" w:tentative="1">
      <w:start w:val="1"/>
      <w:numFmt w:val="decimal"/>
      <w:lvlText w:val="%4."/>
      <w:lvlJc w:val="left"/>
      <w:pPr>
        <w:ind w:left="1744" w:hanging="360"/>
      </w:pPr>
    </w:lvl>
    <w:lvl w:ilvl="4" w:tplc="FFFFFFFF" w:tentative="1">
      <w:start w:val="1"/>
      <w:numFmt w:val="lowerLetter"/>
      <w:lvlText w:val="%5."/>
      <w:lvlJc w:val="left"/>
      <w:pPr>
        <w:ind w:left="2464" w:hanging="360"/>
      </w:pPr>
    </w:lvl>
    <w:lvl w:ilvl="5" w:tplc="FFFFFFFF" w:tentative="1">
      <w:start w:val="1"/>
      <w:numFmt w:val="lowerRoman"/>
      <w:lvlText w:val="%6."/>
      <w:lvlJc w:val="right"/>
      <w:pPr>
        <w:ind w:left="3184" w:hanging="180"/>
      </w:pPr>
    </w:lvl>
    <w:lvl w:ilvl="6" w:tplc="FFFFFFFF" w:tentative="1">
      <w:start w:val="1"/>
      <w:numFmt w:val="decimal"/>
      <w:lvlText w:val="%7."/>
      <w:lvlJc w:val="left"/>
      <w:pPr>
        <w:ind w:left="3904" w:hanging="360"/>
      </w:pPr>
    </w:lvl>
    <w:lvl w:ilvl="7" w:tplc="FFFFFFFF" w:tentative="1">
      <w:start w:val="1"/>
      <w:numFmt w:val="lowerLetter"/>
      <w:lvlText w:val="%8."/>
      <w:lvlJc w:val="left"/>
      <w:pPr>
        <w:ind w:left="4624" w:hanging="360"/>
      </w:pPr>
    </w:lvl>
    <w:lvl w:ilvl="8" w:tplc="FFFFFFFF" w:tentative="1">
      <w:start w:val="1"/>
      <w:numFmt w:val="lowerRoman"/>
      <w:lvlText w:val="%9."/>
      <w:lvlJc w:val="right"/>
      <w:pPr>
        <w:ind w:left="5344" w:hanging="180"/>
      </w:pPr>
    </w:lvl>
  </w:abstractNum>
  <w:abstractNum w:abstractNumId="7" w15:restartNumberingAfterBreak="0">
    <w:nsid w:val="08AA0F4E"/>
    <w:multiLevelType w:val="multilevel"/>
    <w:tmpl w:val="C8FCF3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0C804B5A"/>
    <w:multiLevelType w:val="hybridMultilevel"/>
    <w:tmpl w:val="9EA6C0AE"/>
    <w:lvl w:ilvl="0" w:tplc="04150017">
      <w:start w:val="1"/>
      <w:numFmt w:val="lowerLetter"/>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3E62310"/>
    <w:multiLevelType w:val="hybridMultilevel"/>
    <w:tmpl w:val="CB0883BA"/>
    <w:lvl w:ilvl="0" w:tplc="04150019">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0" w15:restartNumberingAfterBreak="0">
    <w:nsid w:val="16922511"/>
    <w:multiLevelType w:val="hybridMultilevel"/>
    <w:tmpl w:val="3C4C8558"/>
    <w:lvl w:ilvl="0" w:tplc="24C85402">
      <w:start w:val="1"/>
      <w:numFmt w:val="decimal"/>
      <w:lvlText w:val="%1."/>
      <w:lvlJc w:val="left"/>
      <w:pPr>
        <w:ind w:left="428" w:hanging="360"/>
      </w:pPr>
      <w:rPr>
        <w:rFonts w:hint="default"/>
      </w:rPr>
    </w:lvl>
    <w:lvl w:ilvl="1" w:tplc="04150019" w:tentative="1">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11" w15:restartNumberingAfterBreak="0">
    <w:nsid w:val="19D66FA7"/>
    <w:multiLevelType w:val="hybridMultilevel"/>
    <w:tmpl w:val="6936C552"/>
    <w:lvl w:ilvl="0" w:tplc="04150019">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1C1F7F18"/>
    <w:multiLevelType w:val="hybridMultilevel"/>
    <w:tmpl w:val="4B16204E"/>
    <w:lvl w:ilvl="0" w:tplc="04150019">
      <w:start w:val="1"/>
      <w:numFmt w:val="lowerLetter"/>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0E073D9"/>
    <w:multiLevelType w:val="hybridMultilevel"/>
    <w:tmpl w:val="489A8D44"/>
    <w:lvl w:ilvl="0" w:tplc="00925942">
      <w:start w:val="1"/>
      <w:numFmt w:val="decimal"/>
      <w:lvlText w:val="%1."/>
      <w:lvlJc w:val="left"/>
      <w:pPr>
        <w:tabs>
          <w:tab w:val="num" w:pos="361"/>
        </w:tabs>
        <w:ind w:left="36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351EAC"/>
    <w:multiLevelType w:val="hybridMultilevel"/>
    <w:tmpl w:val="D564F05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2301045B"/>
    <w:multiLevelType w:val="hybridMultilevel"/>
    <w:tmpl w:val="6F0C8B30"/>
    <w:lvl w:ilvl="0" w:tplc="2CAA042C">
      <w:start w:val="1"/>
      <w:numFmt w:val="lowerLetter"/>
      <w:lvlText w:val="%1)"/>
      <w:lvlJc w:val="left"/>
      <w:pPr>
        <w:ind w:left="1081" w:hanging="360"/>
      </w:pPr>
      <w:rPr>
        <w:rFonts w:hint="default"/>
      </w:rPr>
    </w:lvl>
    <w:lvl w:ilvl="1" w:tplc="04150019" w:tentative="1">
      <w:start w:val="1"/>
      <w:numFmt w:val="lowerLetter"/>
      <w:lvlText w:val="%2."/>
      <w:lvlJc w:val="left"/>
      <w:pPr>
        <w:ind w:left="1801" w:hanging="360"/>
      </w:pPr>
    </w:lvl>
    <w:lvl w:ilvl="2" w:tplc="0415001B" w:tentative="1">
      <w:start w:val="1"/>
      <w:numFmt w:val="lowerRoman"/>
      <w:lvlText w:val="%3."/>
      <w:lvlJc w:val="right"/>
      <w:pPr>
        <w:ind w:left="2521" w:hanging="180"/>
      </w:pPr>
    </w:lvl>
    <w:lvl w:ilvl="3" w:tplc="0415000F" w:tentative="1">
      <w:start w:val="1"/>
      <w:numFmt w:val="decimal"/>
      <w:lvlText w:val="%4."/>
      <w:lvlJc w:val="left"/>
      <w:pPr>
        <w:ind w:left="3241" w:hanging="360"/>
      </w:pPr>
    </w:lvl>
    <w:lvl w:ilvl="4" w:tplc="04150019" w:tentative="1">
      <w:start w:val="1"/>
      <w:numFmt w:val="lowerLetter"/>
      <w:lvlText w:val="%5."/>
      <w:lvlJc w:val="left"/>
      <w:pPr>
        <w:ind w:left="3961" w:hanging="360"/>
      </w:pPr>
    </w:lvl>
    <w:lvl w:ilvl="5" w:tplc="0415001B" w:tentative="1">
      <w:start w:val="1"/>
      <w:numFmt w:val="lowerRoman"/>
      <w:lvlText w:val="%6."/>
      <w:lvlJc w:val="right"/>
      <w:pPr>
        <w:ind w:left="4681" w:hanging="180"/>
      </w:pPr>
    </w:lvl>
    <w:lvl w:ilvl="6" w:tplc="0415000F" w:tentative="1">
      <w:start w:val="1"/>
      <w:numFmt w:val="decimal"/>
      <w:lvlText w:val="%7."/>
      <w:lvlJc w:val="left"/>
      <w:pPr>
        <w:ind w:left="5401" w:hanging="360"/>
      </w:pPr>
    </w:lvl>
    <w:lvl w:ilvl="7" w:tplc="04150019" w:tentative="1">
      <w:start w:val="1"/>
      <w:numFmt w:val="lowerLetter"/>
      <w:lvlText w:val="%8."/>
      <w:lvlJc w:val="left"/>
      <w:pPr>
        <w:ind w:left="6121" w:hanging="360"/>
      </w:pPr>
    </w:lvl>
    <w:lvl w:ilvl="8" w:tplc="0415001B" w:tentative="1">
      <w:start w:val="1"/>
      <w:numFmt w:val="lowerRoman"/>
      <w:lvlText w:val="%9."/>
      <w:lvlJc w:val="right"/>
      <w:pPr>
        <w:ind w:left="6841" w:hanging="180"/>
      </w:pPr>
    </w:lvl>
  </w:abstractNum>
  <w:abstractNum w:abstractNumId="16" w15:restartNumberingAfterBreak="0">
    <w:nsid w:val="26AF45A2"/>
    <w:multiLevelType w:val="hybridMultilevel"/>
    <w:tmpl w:val="30581868"/>
    <w:lvl w:ilvl="0" w:tplc="A2B6A266">
      <w:start w:val="1"/>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A9482A"/>
    <w:multiLevelType w:val="hybridMultilevel"/>
    <w:tmpl w:val="B0206DC2"/>
    <w:lvl w:ilvl="0" w:tplc="04150019">
      <w:start w:val="1"/>
      <w:numFmt w:val="lowerLetter"/>
      <w:lvlText w:val="%1."/>
      <w:lvlJc w:val="left"/>
      <w:pPr>
        <w:tabs>
          <w:tab w:val="num" w:pos="644"/>
        </w:tabs>
        <w:ind w:left="644"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281D2A08"/>
    <w:multiLevelType w:val="hybridMultilevel"/>
    <w:tmpl w:val="E842F042"/>
    <w:lvl w:ilvl="0" w:tplc="B9B4ACC0">
      <w:start w:val="1"/>
      <w:numFmt w:val="decimal"/>
      <w:lvlText w:val="%1."/>
      <w:lvlJc w:val="left"/>
      <w:pPr>
        <w:tabs>
          <w:tab w:val="num" w:pos="361"/>
        </w:tabs>
        <w:ind w:left="361" w:hanging="360"/>
      </w:pPr>
      <w:rPr>
        <w:rFonts w:hint="default"/>
      </w:rPr>
    </w:lvl>
    <w:lvl w:ilvl="1" w:tplc="04150019">
      <w:start w:val="1"/>
      <w:numFmt w:val="lowerLetter"/>
      <w:lvlText w:val="%2."/>
      <w:lvlJc w:val="left"/>
      <w:pPr>
        <w:tabs>
          <w:tab w:val="num" w:pos="786"/>
        </w:tabs>
        <w:ind w:left="786" w:hanging="360"/>
      </w:pPr>
    </w:lvl>
    <w:lvl w:ilvl="2" w:tplc="0415001B" w:tentative="1">
      <w:start w:val="1"/>
      <w:numFmt w:val="lowerRoman"/>
      <w:lvlText w:val="%3."/>
      <w:lvlJc w:val="right"/>
      <w:pPr>
        <w:tabs>
          <w:tab w:val="num" w:pos="1801"/>
        </w:tabs>
        <w:ind w:left="1801" w:hanging="180"/>
      </w:pPr>
    </w:lvl>
    <w:lvl w:ilvl="3" w:tplc="0415000F" w:tentative="1">
      <w:start w:val="1"/>
      <w:numFmt w:val="decimal"/>
      <w:lvlText w:val="%4."/>
      <w:lvlJc w:val="left"/>
      <w:pPr>
        <w:tabs>
          <w:tab w:val="num" w:pos="2521"/>
        </w:tabs>
        <w:ind w:left="2521" w:hanging="360"/>
      </w:pPr>
    </w:lvl>
    <w:lvl w:ilvl="4" w:tplc="04150019" w:tentative="1">
      <w:start w:val="1"/>
      <w:numFmt w:val="lowerLetter"/>
      <w:lvlText w:val="%5."/>
      <w:lvlJc w:val="left"/>
      <w:pPr>
        <w:tabs>
          <w:tab w:val="num" w:pos="3241"/>
        </w:tabs>
        <w:ind w:left="3241" w:hanging="360"/>
      </w:pPr>
    </w:lvl>
    <w:lvl w:ilvl="5" w:tplc="0415001B" w:tentative="1">
      <w:start w:val="1"/>
      <w:numFmt w:val="lowerRoman"/>
      <w:lvlText w:val="%6."/>
      <w:lvlJc w:val="right"/>
      <w:pPr>
        <w:tabs>
          <w:tab w:val="num" w:pos="3961"/>
        </w:tabs>
        <w:ind w:left="3961" w:hanging="180"/>
      </w:pPr>
    </w:lvl>
    <w:lvl w:ilvl="6" w:tplc="0415000F" w:tentative="1">
      <w:start w:val="1"/>
      <w:numFmt w:val="decimal"/>
      <w:lvlText w:val="%7."/>
      <w:lvlJc w:val="left"/>
      <w:pPr>
        <w:tabs>
          <w:tab w:val="num" w:pos="4681"/>
        </w:tabs>
        <w:ind w:left="4681" w:hanging="360"/>
      </w:pPr>
    </w:lvl>
    <w:lvl w:ilvl="7" w:tplc="04150019" w:tentative="1">
      <w:start w:val="1"/>
      <w:numFmt w:val="lowerLetter"/>
      <w:lvlText w:val="%8."/>
      <w:lvlJc w:val="left"/>
      <w:pPr>
        <w:tabs>
          <w:tab w:val="num" w:pos="5401"/>
        </w:tabs>
        <w:ind w:left="5401" w:hanging="360"/>
      </w:pPr>
    </w:lvl>
    <w:lvl w:ilvl="8" w:tplc="0415001B" w:tentative="1">
      <w:start w:val="1"/>
      <w:numFmt w:val="lowerRoman"/>
      <w:lvlText w:val="%9."/>
      <w:lvlJc w:val="right"/>
      <w:pPr>
        <w:tabs>
          <w:tab w:val="num" w:pos="6121"/>
        </w:tabs>
        <w:ind w:left="6121" w:hanging="180"/>
      </w:pPr>
    </w:lvl>
  </w:abstractNum>
  <w:abstractNum w:abstractNumId="19" w15:restartNumberingAfterBreak="0">
    <w:nsid w:val="2B675B24"/>
    <w:multiLevelType w:val="hybridMultilevel"/>
    <w:tmpl w:val="0FCC4642"/>
    <w:lvl w:ilvl="0" w:tplc="DB04E02C">
      <w:start w:val="1"/>
      <w:numFmt w:val="decimal"/>
      <w:lvlText w:val="%1."/>
      <w:lvlJc w:val="left"/>
      <w:pPr>
        <w:ind w:left="928" w:hanging="360"/>
      </w:pPr>
      <w:rPr>
        <w:rFonts w:ascii="Arial Narrow" w:hAnsi="Arial Narrow"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20" w15:restartNumberingAfterBreak="0">
    <w:nsid w:val="2F726E25"/>
    <w:multiLevelType w:val="hybridMultilevel"/>
    <w:tmpl w:val="B87285F0"/>
    <w:lvl w:ilvl="0" w:tplc="884A04FC">
      <w:start w:val="1"/>
      <w:numFmt w:val="decimal"/>
      <w:lvlText w:val="%1."/>
      <w:lvlJc w:val="left"/>
      <w:pPr>
        <w:ind w:left="721" w:hanging="360"/>
      </w:pPr>
      <w:rPr>
        <w:rFonts w:hint="default"/>
      </w:r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1" w15:restartNumberingAfterBreak="0">
    <w:nsid w:val="395770F1"/>
    <w:multiLevelType w:val="hybridMultilevel"/>
    <w:tmpl w:val="603442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376650"/>
    <w:multiLevelType w:val="hybridMultilevel"/>
    <w:tmpl w:val="7128A9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7E0963"/>
    <w:multiLevelType w:val="hybridMultilevel"/>
    <w:tmpl w:val="92AE8602"/>
    <w:lvl w:ilvl="0" w:tplc="B9B4ACC0">
      <w:start w:val="1"/>
      <w:numFmt w:val="decimal"/>
      <w:lvlText w:val="%1."/>
      <w:lvlJc w:val="left"/>
      <w:pPr>
        <w:tabs>
          <w:tab w:val="num" w:pos="361"/>
        </w:tabs>
        <w:ind w:left="361"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F0264C9"/>
    <w:multiLevelType w:val="hybridMultilevel"/>
    <w:tmpl w:val="C5C6B520"/>
    <w:lvl w:ilvl="0" w:tplc="04150017">
      <w:start w:val="1"/>
      <w:numFmt w:val="lowerLetter"/>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44CC16DA"/>
    <w:multiLevelType w:val="hybridMultilevel"/>
    <w:tmpl w:val="878CA74C"/>
    <w:lvl w:ilvl="0" w:tplc="8C5402EC">
      <w:start w:val="1"/>
      <w:numFmt w:val="decimal"/>
      <w:lvlText w:val="%1."/>
      <w:lvlJc w:val="left"/>
      <w:pPr>
        <w:tabs>
          <w:tab w:val="num" w:pos="360"/>
        </w:tabs>
        <w:ind w:left="360" w:hanging="360"/>
      </w:pPr>
      <w:rPr>
        <w:rFonts w:hint="default"/>
        <w:b w:val="0"/>
        <w:bCs w:val="0"/>
      </w:rPr>
    </w:lvl>
    <w:lvl w:ilvl="1" w:tplc="4AD68A5A">
      <w:start w:val="1"/>
      <w:numFmt w:val="lowerLetter"/>
      <w:lvlText w:val="%2."/>
      <w:lvlJc w:val="left"/>
      <w:pPr>
        <w:tabs>
          <w:tab w:val="num" w:pos="1440"/>
        </w:tabs>
        <w:ind w:left="1440" w:hanging="360"/>
      </w:pPr>
    </w:lvl>
    <w:lvl w:ilvl="2" w:tplc="2E582F80" w:tentative="1">
      <w:start w:val="1"/>
      <w:numFmt w:val="lowerRoman"/>
      <w:lvlText w:val="%3."/>
      <w:lvlJc w:val="right"/>
      <w:pPr>
        <w:tabs>
          <w:tab w:val="num" w:pos="2160"/>
        </w:tabs>
        <w:ind w:left="2160" w:hanging="180"/>
      </w:pPr>
    </w:lvl>
    <w:lvl w:ilvl="3" w:tplc="B64E6664" w:tentative="1">
      <w:start w:val="1"/>
      <w:numFmt w:val="decimal"/>
      <w:lvlText w:val="%4."/>
      <w:lvlJc w:val="left"/>
      <w:pPr>
        <w:tabs>
          <w:tab w:val="num" w:pos="2880"/>
        </w:tabs>
        <w:ind w:left="2880" w:hanging="360"/>
      </w:pPr>
    </w:lvl>
    <w:lvl w:ilvl="4" w:tplc="A5C29408" w:tentative="1">
      <w:start w:val="1"/>
      <w:numFmt w:val="lowerLetter"/>
      <w:lvlText w:val="%5."/>
      <w:lvlJc w:val="left"/>
      <w:pPr>
        <w:tabs>
          <w:tab w:val="num" w:pos="3600"/>
        </w:tabs>
        <w:ind w:left="3600" w:hanging="360"/>
      </w:pPr>
    </w:lvl>
    <w:lvl w:ilvl="5" w:tplc="737E0B40" w:tentative="1">
      <w:start w:val="1"/>
      <w:numFmt w:val="lowerRoman"/>
      <w:lvlText w:val="%6."/>
      <w:lvlJc w:val="right"/>
      <w:pPr>
        <w:tabs>
          <w:tab w:val="num" w:pos="4320"/>
        </w:tabs>
        <w:ind w:left="4320" w:hanging="180"/>
      </w:pPr>
    </w:lvl>
    <w:lvl w:ilvl="6" w:tplc="14123D9A" w:tentative="1">
      <w:start w:val="1"/>
      <w:numFmt w:val="decimal"/>
      <w:lvlText w:val="%7."/>
      <w:lvlJc w:val="left"/>
      <w:pPr>
        <w:tabs>
          <w:tab w:val="num" w:pos="5040"/>
        </w:tabs>
        <w:ind w:left="5040" w:hanging="360"/>
      </w:pPr>
    </w:lvl>
    <w:lvl w:ilvl="7" w:tplc="A0A2EF88" w:tentative="1">
      <w:start w:val="1"/>
      <w:numFmt w:val="lowerLetter"/>
      <w:lvlText w:val="%8."/>
      <w:lvlJc w:val="left"/>
      <w:pPr>
        <w:tabs>
          <w:tab w:val="num" w:pos="5760"/>
        </w:tabs>
        <w:ind w:left="5760" w:hanging="360"/>
      </w:pPr>
    </w:lvl>
    <w:lvl w:ilvl="8" w:tplc="CFF68E34" w:tentative="1">
      <w:start w:val="1"/>
      <w:numFmt w:val="lowerRoman"/>
      <w:lvlText w:val="%9."/>
      <w:lvlJc w:val="right"/>
      <w:pPr>
        <w:tabs>
          <w:tab w:val="num" w:pos="6480"/>
        </w:tabs>
        <w:ind w:left="6480" w:hanging="180"/>
      </w:pPr>
    </w:lvl>
  </w:abstractNum>
  <w:abstractNum w:abstractNumId="26" w15:restartNumberingAfterBreak="0">
    <w:nsid w:val="451F691A"/>
    <w:multiLevelType w:val="hybridMultilevel"/>
    <w:tmpl w:val="F51CD458"/>
    <w:lvl w:ilvl="0" w:tplc="FFFFFFFF">
      <w:start w:val="3"/>
      <w:numFmt w:val="decimal"/>
      <w:lvlText w:val="%1."/>
      <w:lvlJc w:val="left"/>
      <w:pPr>
        <w:tabs>
          <w:tab w:val="num" w:pos="361"/>
        </w:tabs>
        <w:ind w:left="361"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6BE3A28"/>
    <w:multiLevelType w:val="hybridMultilevel"/>
    <w:tmpl w:val="60980580"/>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47D4452F"/>
    <w:multiLevelType w:val="hybridMultilevel"/>
    <w:tmpl w:val="A7641C8C"/>
    <w:lvl w:ilvl="0" w:tplc="B9B4ACC0">
      <w:start w:val="1"/>
      <w:numFmt w:val="decimal"/>
      <w:lvlText w:val="%1."/>
      <w:lvlJc w:val="left"/>
      <w:pPr>
        <w:ind w:left="721" w:hanging="360"/>
      </w:pPr>
      <w:rPr>
        <w:rFonts w:hint="default"/>
      </w:r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9" w15:restartNumberingAfterBreak="0">
    <w:nsid w:val="49CD0082"/>
    <w:multiLevelType w:val="multilevel"/>
    <w:tmpl w:val="C54A34CC"/>
    <w:lvl w:ilvl="0">
      <w:start w:val="1"/>
      <w:numFmt w:val="upperRoman"/>
      <w:pStyle w:val="StylSIWZ"/>
      <w:lvlText w:val="%1."/>
      <w:lvlJc w:val="left"/>
      <w:pPr>
        <w:tabs>
          <w:tab w:val="num" w:pos="720"/>
        </w:tabs>
        <w:ind w:left="397" w:hanging="397"/>
      </w:pPr>
      <w:rPr>
        <w:rFonts w:ascii="Arial Narrow" w:hAnsi="Arial Narrow" w:hint="default"/>
        <w:b/>
        <w:i w:val="0"/>
        <w:sz w:val="22"/>
        <w:szCs w:val="22"/>
      </w:rPr>
    </w:lvl>
    <w:lvl w:ilvl="1">
      <w:start w:val="1"/>
      <w:numFmt w:val="decimal"/>
      <w:lvlText w:val="%2."/>
      <w:lvlJc w:val="left"/>
      <w:pPr>
        <w:tabs>
          <w:tab w:val="num" w:pos="360"/>
        </w:tabs>
        <w:ind w:left="284" w:hanging="284"/>
      </w:pPr>
      <w:rPr>
        <w:rFonts w:ascii="Arial Narrow" w:hAnsi="Arial Narrow" w:hint="default"/>
        <w:b w:val="0"/>
        <w:i w:val="0"/>
        <w:sz w:val="22"/>
        <w:szCs w:val="22"/>
      </w:rPr>
    </w:lvl>
    <w:lvl w:ilvl="2">
      <w:start w:val="1"/>
      <w:numFmt w:val="decimal"/>
      <w:lvlText w:val="%2.%3."/>
      <w:lvlJc w:val="left"/>
      <w:pPr>
        <w:tabs>
          <w:tab w:val="num" w:pos="737"/>
        </w:tabs>
        <w:ind w:left="737" w:hanging="453"/>
      </w:pPr>
      <w:rPr>
        <w:rFonts w:ascii="Arial Narrow" w:hAnsi="Arial Narrow" w:hint="default"/>
        <w:b w:val="0"/>
        <w:i w:val="0"/>
        <w:sz w:val="22"/>
        <w:szCs w:val="22"/>
      </w:rPr>
    </w:lvl>
    <w:lvl w:ilvl="3">
      <w:start w:val="1"/>
      <w:numFmt w:val="decimal"/>
      <w:lvlText w:val="%2.%3.%4."/>
      <w:lvlJc w:val="left"/>
      <w:pPr>
        <w:tabs>
          <w:tab w:val="num" w:pos="1191"/>
        </w:tabs>
        <w:ind w:left="1191" w:hanging="624"/>
      </w:pPr>
      <w:rPr>
        <w:rFonts w:ascii="Arial Narrow" w:hAnsi="Arial Narrow" w:hint="default"/>
        <w:b w:val="0"/>
        <w:i w:val="0"/>
        <w:sz w:val="22"/>
      </w:rPr>
    </w:lvl>
    <w:lvl w:ilvl="4">
      <w:start w:val="1"/>
      <w:numFmt w:val="decimal"/>
      <w:lvlText w:val="%2.%3.%4.%5."/>
      <w:lvlJc w:val="left"/>
      <w:pPr>
        <w:tabs>
          <w:tab w:val="num" w:pos="1588"/>
        </w:tabs>
        <w:ind w:left="1588" w:hanging="737"/>
      </w:pPr>
      <w:rPr>
        <w:rFonts w:ascii="Arial Narrow" w:hAnsi="Arial Narrow" w:hint="default"/>
        <w:b w:val="0"/>
        <w:i w:val="0"/>
        <w:sz w:val="22"/>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731"/>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4AB37D2E"/>
    <w:multiLevelType w:val="hybridMultilevel"/>
    <w:tmpl w:val="1AF44926"/>
    <w:lvl w:ilvl="0" w:tplc="4634964E">
      <w:start w:val="1"/>
      <w:numFmt w:val="lowerLetter"/>
      <w:lvlText w:val="%1)"/>
      <w:lvlJc w:val="left"/>
      <w:pPr>
        <w:tabs>
          <w:tab w:val="num" w:pos="2204"/>
        </w:tabs>
        <w:ind w:left="220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6442403"/>
    <w:multiLevelType w:val="hybridMultilevel"/>
    <w:tmpl w:val="CC52F2A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77B4CE4"/>
    <w:multiLevelType w:val="hybridMultilevel"/>
    <w:tmpl w:val="F51CD458"/>
    <w:lvl w:ilvl="0" w:tplc="6B423C88">
      <w:start w:val="3"/>
      <w:numFmt w:val="decimal"/>
      <w:lvlText w:val="%1."/>
      <w:lvlJc w:val="left"/>
      <w:pPr>
        <w:tabs>
          <w:tab w:val="num" w:pos="361"/>
        </w:tabs>
        <w:ind w:left="36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ED37FE"/>
    <w:multiLevelType w:val="hybridMultilevel"/>
    <w:tmpl w:val="318C17C6"/>
    <w:lvl w:ilvl="0" w:tplc="9E6C0738">
      <w:start w:val="1"/>
      <w:numFmt w:val="decimal"/>
      <w:lvlText w:val="%1."/>
      <w:lvlJc w:val="left"/>
      <w:pPr>
        <w:ind w:left="428" w:hanging="360"/>
      </w:pPr>
      <w:rPr>
        <w:rFonts w:hint="default"/>
      </w:rPr>
    </w:lvl>
    <w:lvl w:ilvl="1" w:tplc="04150019" w:tentative="1">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34" w15:restartNumberingAfterBreak="0">
    <w:nsid w:val="59A7172F"/>
    <w:multiLevelType w:val="hybridMultilevel"/>
    <w:tmpl w:val="116E10E0"/>
    <w:lvl w:ilvl="0" w:tplc="B1B88BB6">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F257B0"/>
    <w:multiLevelType w:val="hybridMultilevel"/>
    <w:tmpl w:val="CD249834"/>
    <w:lvl w:ilvl="0" w:tplc="9F761832">
      <w:start w:val="1"/>
      <w:numFmt w:val="decimal"/>
      <w:lvlText w:val="%1."/>
      <w:lvlJc w:val="left"/>
      <w:pPr>
        <w:tabs>
          <w:tab w:val="num" w:pos="2204"/>
        </w:tabs>
        <w:ind w:left="2204" w:hanging="360"/>
      </w:pPr>
      <w:rPr>
        <w:rFonts w:ascii="Arial Narrow" w:hAnsi="Arial Narrow" w:hint="default"/>
        <w:b w:val="0"/>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A8A1B88"/>
    <w:multiLevelType w:val="hybridMultilevel"/>
    <w:tmpl w:val="BBD448DC"/>
    <w:lvl w:ilvl="0" w:tplc="92E25708">
      <w:start w:val="1"/>
      <w:numFmt w:val="decimal"/>
      <w:lvlText w:val="%1."/>
      <w:lvlJc w:val="left"/>
      <w:pPr>
        <w:tabs>
          <w:tab w:val="num" w:pos="361"/>
        </w:tabs>
        <w:ind w:left="361"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68450C"/>
    <w:multiLevelType w:val="hybridMultilevel"/>
    <w:tmpl w:val="CB0883BA"/>
    <w:lvl w:ilvl="0" w:tplc="FFFFFFFF">
      <w:start w:val="1"/>
      <w:numFmt w:val="lowerLetter"/>
      <w:lvlText w:val="%1."/>
      <w:lvlJc w:val="left"/>
      <w:pPr>
        <w:ind w:left="1211" w:hanging="360"/>
      </w:p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38" w15:restartNumberingAfterBreak="0">
    <w:nsid w:val="5DB66727"/>
    <w:multiLevelType w:val="hybridMultilevel"/>
    <w:tmpl w:val="6D446A04"/>
    <w:lvl w:ilvl="0" w:tplc="5A5043C6">
      <w:start w:val="1"/>
      <w:numFmt w:val="decimal"/>
      <w:lvlText w:val="%1."/>
      <w:lvlJc w:val="left"/>
      <w:pPr>
        <w:ind w:left="361" w:hanging="36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39" w15:restartNumberingAfterBreak="0">
    <w:nsid w:val="67475141"/>
    <w:multiLevelType w:val="hybridMultilevel"/>
    <w:tmpl w:val="C2F6F0C6"/>
    <w:lvl w:ilvl="0" w:tplc="B1EEADDA">
      <w:start w:val="4"/>
      <w:numFmt w:val="decimal"/>
      <w:lvlText w:val="%1."/>
      <w:lvlJc w:val="left"/>
      <w:pPr>
        <w:ind w:left="360" w:hanging="360"/>
      </w:pPr>
      <w:rPr>
        <w:rFonts w:hint="default"/>
        <w:spacing w:val="-1"/>
        <w:w w:val="87"/>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0" w15:restartNumberingAfterBreak="0">
    <w:nsid w:val="696A46B4"/>
    <w:multiLevelType w:val="multilevel"/>
    <w:tmpl w:val="50F6806C"/>
    <w:lvl w:ilvl="0">
      <w:start w:val="1"/>
      <w:numFmt w:val="decimal"/>
      <w:lvlText w:val="%1."/>
      <w:lvlJc w:val="left"/>
      <w:pPr>
        <w:ind w:left="720" w:hanging="360"/>
      </w:pPr>
      <w:rPr>
        <w:rFonts w:cs="Calibri"/>
      </w:rPr>
    </w:lvl>
    <w:lvl w:ilvl="1">
      <w:start w:val="1"/>
      <w:numFmt w:val="decimal"/>
      <w:lvlText w:val="%2."/>
      <w:lvlJc w:val="left"/>
      <w:pPr>
        <w:ind w:left="1440" w:hanging="360"/>
      </w:pPr>
      <w:rPr>
        <w:rFonts w:ascii="Arial Narrow" w:eastAsia="Calibri" w:hAnsi="Arial Narrow" w:cstheme="minorHAns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C2C1FF7"/>
    <w:multiLevelType w:val="hybridMultilevel"/>
    <w:tmpl w:val="C5C6B520"/>
    <w:lvl w:ilvl="0" w:tplc="FFFFFFFF">
      <w:start w:val="1"/>
      <w:numFmt w:val="lowerLetter"/>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733A570A"/>
    <w:multiLevelType w:val="hybridMultilevel"/>
    <w:tmpl w:val="FE2A47B6"/>
    <w:lvl w:ilvl="0" w:tplc="B9B4ACC0">
      <w:start w:val="1"/>
      <w:numFmt w:val="decimal"/>
      <w:lvlText w:val="%1."/>
      <w:lvlJc w:val="left"/>
      <w:pPr>
        <w:tabs>
          <w:tab w:val="num" w:pos="361"/>
        </w:tabs>
        <w:ind w:left="361" w:hanging="360"/>
      </w:pPr>
      <w:rPr>
        <w:rFonts w:hint="default"/>
      </w:rPr>
    </w:lvl>
    <w:lvl w:ilvl="1" w:tplc="04150019">
      <w:start w:val="1"/>
      <w:numFmt w:val="lowerLetter"/>
      <w:lvlText w:val="%2."/>
      <w:lvlJc w:val="left"/>
      <w:pPr>
        <w:tabs>
          <w:tab w:val="num" w:pos="1440"/>
        </w:tabs>
        <w:ind w:left="1440" w:hanging="360"/>
      </w:pPr>
    </w:lvl>
    <w:lvl w:ilvl="2" w:tplc="04150019">
      <w:start w:val="1"/>
      <w:numFmt w:val="lowerLetter"/>
      <w:lvlText w:val="%3."/>
      <w:lvlJc w:val="left"/>
      <w:pPr>
        <w:tabs>
          <w:tab w:val="num" w:pos="360"/>
        </w:tabs>
        <w:ind w:left="360" w:hanging="360"/>
      </w:pPr>
      <w:rPr>
        <w:rFonts w:cs="Times New Roman" w:hint="default"/>
      </w:rPr>
    </w:lvl>
    <w:lvl w:ilvl="3" w:tplc="63DC526C">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4537291"/>
    <w:multiLevelType w:val="hybridMultilevel"/>
    <w:tmpl w:val="97CAC148"/>
    <w:lvl w:ilvl="0" w:tplc="B9B4ACC0">
      <w:start w:val="1"/>
      <w:numFmt w:val="decimal"/>
      <w:lvlText w:val="%1."/>
      <w:lvlJc w:val="left"/>
      <w:pPr>
        <w:tabs>
          <w:tab w:val="num" w:pos="361"/>
        </w:tabs>
        <w:ind w:left="361" w:hanging="360"/>
      </w:pPr>
      <w:rPr>
        <w:rFonts w:hint="default"/>
      </w:rPr>
    </w:lvl>
    <w:lvl w:ilvl="1" w:tplc="04150019">
      <w:start w:val="1"/>
      <w:numFmt w:val="lowerLetter"/>
      <w:lvlText w:val="%2."/>
      <w:lvlJc w:val="left"/>
      <w:pPr>
        <w:tabs>
          <w:tab w:val="num" w:pos="1081"/>
        </w:tabs>
        <w:ind w:left="1081" w:hanging="360"/>
      </w:pPr>
    </w:lvl>
    <w:lvl w:ilvl="2" w:tplc="04150019">
      <w:start w:val="1"/>
      <w:numFmt w:val="lowerLetter"/>
      <w:lvlText w:val="%3."/>
      <w:lvlJc w:val="left"/>
      <w:pPr>
        <w:tabs>
          <w:tab w:val="num" w:pos="1801"/>
        </w:tabs>
        <w:ind w:left="1801" w:hanging="180"/>
      </w:pPr>
    </w:lvl>
    <w:lvl w:ilvl="3" w:tplc="0415000F" w:tentative="1">
      <w:start w:val="1"/>
      <w:numFmt w:val="decimal"/>
      <w:lvlText w:val="%4."/>
      <w:lvlJc w:val="left"/>
      <w:pPr>
        <w:tabs>
          <w:tab w:val="num" w:pos="2521"/>
        </w:tabs>
        <w:ind w:left="2521" w:hanging="360"/>
      </w:pPr>
    </w:lvl>
    <w:lvl w:ilvl="4" w:tplc="04150019" w:tentative="1">
      <w:start w:val="1"/>
      <w:numFmt w:val="lowerLetter"/>
      <w:lvlText w:val="%5."/>
      <w:lvlJc w:val="left"/>
      <w:pPr>
        <w:tabs>
          <w:tab w:val="num" w:pos="3241"/>
        </w:tabs>
        <w:ind w:left="3241" w:hanging="360"/>
      </w:pPr>
    </w:lvl>
    <w:lvl w:ilvl="5" w:tplc="0415001B" w:tentative="1">
      <w:start w:val="1"/>
      <w:numFmt w:val="lowerRoman"/>
      <w:lvlText w:val="%6."/>
      <w:lvlJc w:val="right"/>
      <w:pPr>
        <w:tabs>
          <w:tab w:val="num" w:pos="3961"/>
        </w:tabs>
        <w:ind w:left="3961" w:hanging="180"/>
      </w:pPr>
    </w:lvl>
    <w:lvl w:ilvl="6" w:tplc="0415000F" w:tentative="1">
      <w:start w:val="1"/>
      <w:numFmt w:val="decimal"/>
      <w:lvlText w:val="%7."/>
      <w:lvlJc w:val="left"/>
      <w:pPr>
        <w:tabs>
          <w:tab w:val="num" w:pos="4681"/>
        </w:tabs>
        <w:ind w:left="4681" w:hanging="360"/>
      </w:pPr>
    </w:lvl>
    <w:lvl w:ilvl="7" w:tplc="04150019" w:tentative="1">
      <w:start w:val="1"/>
      <w:numFmt w:val="lowerLetter"/>
      <w:lvlText w:val="%8."/>
      <w:lvlJc w:val="left"/>
      <w:pPr>
        <w:tabs>
          <w:tab w:val="num" w:pos="5401"/>
        </w:tabs>
        <w:ind w:left="5401" w:hanging="360"/>
      </w:pPr>
    </w:lvl>
    <w:lvl w:ilvl="8" w:tplc="0415001B" w:tentative="1">
      <w:start w:val="1"/>
      <w:numFmt w:val="lowerRoman"/>
      <w:lvlText w:val="%9."/>
      <w:lvlJc w:val="right"/>
      <w:pPr>
        <w:tabs>
          <w:tab w:val="num" w:pos="6121"/>
        </w:tabs>
        <w:ind w:left="6121" w:hanging="180"/>
      </w:pPr>
    </w:lvl>
  </w:abstractNum>
  <w:abstractNum w:abstractNumId="44" w15:restartNumberingAfterBreak="0">
    <w:nsid w:val="784C5F83"/>
    <w:multiLevelType w:val="hybridMultilevel"/>
    <w:tmpl w:val="88F809F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7ACF3748"/>
    <w:multiLevelType w:val="hybridMultilevel"/>
    <w:tmpl w:val="4F6426CE"/>
    <w:lvl w:ilvl="0" w:tplc="04150017">
      <w:start w:val="1"/>
      <w:numFmt w:val="lowerLetter"/>
      <w:lvlText w:val="%1)"/>
      <w:lvlJc w:val="left"/>
      <w:pPr>
        <w:ind w:left="720" w:hanging="360"/>
      </w:pPr>
    </w:lvl>
    <w:lvl w:ilvl="1" w:tplc="F940974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19">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C60C5A"/>
    <w:multiLevelType w:val="hybridMultilevel"/>
    <w:tmpl w:val="F4F63D1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E252300"/>
    <w:multiLevelType w:val="hybridMultilevel"/>
    <w:tmpl w:val="0370176E"/>
    <w:lvl w:ilvl="0" w:tplc="44282532">
      <w:start w:val="1"/>
      <w:numFmt w:val="lowerLetter"/>
      <w:lvlText w:val="%1)"/>
      <w:lvlJc w:val="left"/>
      <w:pPr>
        <w:ind w:left="721" w:hanging="360"/>
      </w:pPr>
      <w:rPr>
        <w:rFonts w:ascii="Arial Narrow" w:eastAsia="Times New Roman" w:hAnsi="Arial Narrow" w:cs="Arial"/>
      </w:rPr>
    </w:lvl>
    <w:lvl w:ilvl="1" w:tplc="04150019">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48" w15:restartNumberingAfterBreak="0">
    <w:nsid w:val="7EC47AC6"/>
    <w:multiLevelType w:val="hybridMultilevel"/>
    <w:tmpl w:val="69F8EA12"/>
    <w:lvl w:ilvl="0" w:tplc="0415000F">
      <w:start w:val="1"/>
      <w:numFmt w:val="decimal"/>
      <w:lvlText w:val="%1."/>
      <w:lvlJc w:val="left"/>
      <w:pPr>
        <w:ind w:left="501" w:hanging="360"/>
      </w:pPr>
      <w:rPr>
        <w:rFonts w:hint="default"/>
        <w:b w:val="0"/>
      </w:rPr>
    </w:lvl>
    <w:lvl w:ilvl="1" w:tplc="04150019" w:tentative="1">
      <w:start w:val="1"/>
      <w:numFmt w:val="lowerLetter"/>
      <w:lvlText w:val="%2."/>
      <w:lvlJc w:val="left"/>
      <w:pPr>
        <w:ind w:left="1440" w:hanging="360"/>
      </w:pPr>
    </w:lvl>
    <w:lvl w:ilvl="2" w:tplc="04150019">
      <w:start w:val="1"/>
      <w:numFmt w:val="lowerLetter"/>
      <w:lvlText w:val="%3."/>
      <w:lvlJc w:val="left"/>
      <w:pPr>
        <w:ind w:left="78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FFE11B8"/>
    <w:multiLevelType w:val="hybridMultilevel"/>
    <w:tmpl w:val="8E96A250"/>
    <w:lvl w:ilvl="0" w:tplc="04150019">
      <w:start w:val="1"/>
      <w:numFmt w:val="lowerLetter"/>
      <w:lvlText w:val="%1."/>
      <w:lvlJc w:val="left"/>
      <w:pPr>
        <w:tabs>
          <w:tab w:val="num" w:pos="2204"/>
        </w:tabs>
        <w:ind w:left="22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292003">
    <w:abstractNumId w:val="3"/>
  </w:num>
  <w:num w:numId="2" w16cid:durableId="1552035860">
    <w:abstractNumId w:val="29"/>
  </w:num>
  <w:num w:numId="3" w16cid:durableId="1242717880">
    <w:abstractNumId w:val="42"/>
  </w:num>
  <w:num w:numId="4" w16cid:durableId="2135362379">
    <w:abstractNumId w:val="43"/>
  </w:num>
  <w:num w:numId="5" w16cid:durableId="811681478">
    <w:abstractNumId w:val="23"/>
  </w:num>
  <w:num w:numId="6" w16cid:durableId="2099712362">
    <w:abstractNumId w:val="38"/>
  </w:num>
  <w:num w:numId="7" w16cid:durableId="2052458998">
    <w:abstractNumId w:val="22"/>
  </w:num>
  <w:num w:numId="8" w16cid:durableId="549463518">
    <w:abstractNumId w:val="32"/>
  </w:num>
  <w:num w:numId="9" w16cid:durableId="382557102">
    <w:abstractNumId w:val="47"/>
  </w:num>
  <w:num w:numId="10" w16cid:durableId="1872767082">
    <w:abstractNumId w:val="35"/>
  </w:num>
  <w:num w:numId="11" w16cid:durableId="101609718">
    <w:abstractNumId w:val="45"/>
  </w:num>
  <w:num w:numId="12" w16cid:durableId="1057825682">
    <w:abstractNumId w:val="16"/>
  </w:num>
  <w:num w:numId="13" w16cid:durableId="1257981076">
    <w:abstractNumId w:val="19"/>
  </w:num>
  <w:num w:numId="14" w16cid:durableId="1139766704">
    <w:abstractNumId w:val="31"/>
  </w:num>
  <w:num w:numId="15" w16cid:durableId="1604148646">
    <w:abstractNumId w:val="48"/>
  </w:num>
  <w:num w:numId="16" w16cid:durableId="1475833792">
    <w:abstractNumId w:val="9"/>
  </w:num>
  <w:num w:numId="17" w16cid:durableId="2001496837">
    <w:abstractNumId w:val="20"/>
  </w:num>
  <w:num w:numId="18" w16cid:durableId="502016268">
    <w:abstractNumId w:val="25"/>
  </w:num>
  <w:num w:numId="19" w16cid:durableId="856163798">
    <w:abstractNumId w:val="44"/>
  </w:num>
  <w:num w:numId="20" w16cid:durableId="282544343">
    <w:abstractNumId w:val="39"/>
  </w:num>
  <w:num w:numId="21" w16cid:durableId="631595597">
    <w:abstractNumId w:val="11"/>
  </w:num>
  <w:num w:numId="22" w16cid:durableId="1003626150">
    <w:abstractNumId w:val="21"/>
  </w:num>
  <w:num w:numId="23" w16cid:durableId="1778863106">
    <w:abstractNumId w:val="28"/>
  </w:num>
  <w:num w:numId="24" w16cid:durableId="583296079">
    <w:abstractNumId w:val="27"/>
  </w:num>
  <w:num w:numId="25" w16cid:durableId="1681159699">
    <w:abstractNumId w:val="7"/>
  </w:num>
  <w:num w:numId="26" w16cid:durableId="1485270448">
    <w:abstractNumId w:val="46"/>
  </w:num>
  <w:num w:numId="27" w16cid:durableId="714693410">
    <w:abstractNumId w:val="24"/>
  </w:num>
  <w:num w:numId="28" w16cid:durableId="1463889213">
    <w:abstractNumId w:val="8"/>
  </w:num>
  <w:num w:numId="29" w16cid:durableId="1241863500">
    <w:abstractNumId w:val="15"/>
  </w:num>
  <w:num w:numId="30" w16cid:durableId="952056123">
    <w:abstractNumId w:val="41"/>
  </w:num>
  <w:num w:numId="31" w16cid:durableId="165171714">
    <w:abstractNumId w:val="17"/>
  </w:num>
  <w:num w:numId="32" w16cid:durableId="142964985">
    <w:abstractNumId w:val="12"/>
  </w:num>
  <w:num w:numId="33" w16cid:durableId="1988243318">
    <w:abstractNumId w:val="26"/>
  </w:num>
  <w:num w:numId="34" w16cid:durableId="202180250">
    <w:abstractNumId w:val="34"/>
  </w:num>
  <w:num w:numId="35" w16cid:durableId="149564480">
    <w:abstractNumId w:val="13"/>
  </w:num>
  <w:num w:numId="36" w16cid:durableId="763888608">
    <w:abstractNumId w:val="4"/>
  </w:num>
  <w:num w:numId="37" w16cid:durableId="484589008">
    <w:abstractNumId w:val="30"/>
  </w:num>
  <w:num w:numId="38" w16cid:durableId="1277711919">
    <w:abstractNumId w:val="6"/>
  </w:num>
  <w:num w:numId="39" w16cid:durableId="1014649715">
    <w:abstractNumId w:val="5"/>
  </w:num>
  <w:num w:numId="40" w16cid:durableId="106582320">
    <w:abstractNumId w:val="40"/>
  </w:num>
  <w:num w:numId="41" w16cid:durableId="2081973857">
    <w:abstractNumId w:val="14"/>
  </w:num>
  <w:num w:numId="42" w16cid:durableId="1327592179">
    <w:abstractNumId w:val="36"/>
  </w:num>
  <w:num w:numId="43" w16cid:durableId="140973266">
    <w:abstractNumId w:val="37"/>
  </w:num>
  <w:num w:numId="44" w16cid:durableId="199821905">
    <w:abstractNumId w:val="18"/>
  </w:num>
  <w:num w:numId="45" w16cid:durableId="1503081404">
    <w:abstractNumId w:val="10"/>
  </w:num>
  <w:num w:numId="46" w16cid:durableId="1326862403">
    <w:abstractNumId w:val="33"/>
  </w:num>
  <w:num w:numId="47" w16cid:durableId="1713649116">
    <w:abstractNumId w:val="4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6B8E"/>
    <w:rsid w:val="000003DB"/>
    <w:rsid w:val="0000411A"/>
    <w:rsid w:val="00006F83"/>
    <w:rsid w:val="0001292B"/>
    <w:rsid w:val="000169FC"/>
    <w:rsid w:val="00020F73"/>
    <w:rsid w:val="00027D60"/>
    <w:rsid w:val="000326DD"/>
    <w:rsid w:val="000350EE"/>
    <w:rsid w:val="00042F8F"/>
    <w:rsid w:val="000479E8"/>
    <w:rsid w:val="0005066F"/>
    <w:rsid w:val="00053B44"/>
    <w:rsid w:val="0005457F"/>
    <w:rsid w:val="0005596A"/>
    <w:rsid w:val="00060038"/>
    <w:rsid w:val="0006631C"/>
    <w:rsid w:val="0006728A"/>
    <w:rsid w:val="00067EB5"/>
    <w:rsid w:val="000704D6"/>
    <w:rsid w:val="000707C6"/>
    <w:rsid w:val="00072418"/>
    <w:rsid w:val="00073101"/>
    <w:rsid w:val="000752DE"/>
    <w:rsid w:val="0007585F"/>
    <w:rsid w:val="000762CC"/>
    <w:rsid w:val="0007793C"/>
    <w:rsid w:val="00080A9F"/>
    <w:rsid w:val="000832C7"/>
    <w:rsid w:val="00085DAB"/>
    <w:rsid w:val="000877D5"/>
    <w:rsid w:val="00091D62"/>
    <w:rsid w:val="00094CB3"/>
    <w:rsid w:val="00096362"/>
    <w:rsid w:val="0009666B"/>
    <w:rsid w:val="0009695A"/>
    <w:rsid w:val="00097318"/>
    <w:rsid w:val="00097365"/>
    <w:rsid w:val="000A3D0C"/>
    <w:rsid w:val="000A5FC8"/>
    <w:rsid w:val="000A6B7B"/>
    <w:rsid w:val="000A70E8"/>
    <w:rsid w:val="000B6850"/>
    <w:rsid w:val="000C12C9"/>
    <w:rsid w:val="000C1DF5"/>
    <w:rsid w:val="000C34BF"/>
    <w:rsid w:val="000C3868"/>
    <w:rsid w:val="000C3D76"/>
    <w:rsid w:val="000C4C04"/>
    <w:rsid w:val="000C5AA5"/>
    <w:rsid w:val="000C6112"/>
    <w:rsid w:val="000C6363"/>
    <w:rsid w:val="000C7DBE"/>
    <w:rsid w:val="000D0B17"/>
    <w:rsid w:val="000D17A7"/>
    <w:rsid w:val="000D20CA"/>
    <w:rsid w:val="000E0589"/>
    <w:rsid w:val="000E2215"/>
    <w:rsid w:val="000E2459"/>
    <w:rsid w:val="000E350D"/>
    <w:rsid w:val="000E4FBA"/>
    <w:rsid w:val="000E5942"/>
    <w:rsid w:val="000E677D"/>
    <w:rsid w:val="000E6D69"/>
    <w:rsid w:val="000F0B12"/>
    <w:rsid w:val="000F0F18"/>
    <w:rsid w:val="000F51A1"/>
    <w:rsid w:val="000F6400"/>
    <w:rsid w:val="000F64A5"/>
    <w:rsid w:val="000F73E7"/>
    <w:rsid w:val="0010137D"/>
    <w:rsid w:val="00102213"/>
    <w:rsid w:val="00102F41"/>
    <w:rsid w:val="00104116"/>
    <w:rsid w:val="0010546A"/>
    <w:rsid w:val="00105E3A"/>
    <w:rsid w:val="0011038B"/>
    <w:rsid w:val="001146BC"/>
    <w:rsid w:val="0011659E"/>
    <w:rsid w:val="00117283"/>
    <w:rsid w:val="00122B70"/>
    <w:rsid w:val="001236D3"/>
    <w:rsid w:val="00123B8A"/>
    <w:rsid w:val="001270B5"/>
    <w:rsid w:val="0013120A"/>
    <w:rsid w:val="00131D4A"/>
    <w:rsid w:val="00132F01"/>
    <w:rsid w:val="001352FE"/>
    <w:rsid w:val="00135F5E"/>
    <w:rsid w:val="0014063B"/>
    <w:rsid w:val="00140A4C"/>
    <w:rsid w:val="00142F7B"/>
    <w:rsid w:val="001439E7"/>
    <w:rsid w:val="001456A6"/>
    <w:rsid w:val="00146EA2"/>
    <w:rsid w:val="00146FE8"/>
    <w:rsid w:val="00147CBB"/>
    <w:rsid w:val="00150782"/>
    <w:rsid w:val="00150B01"/>
    <w:rsid w:val="00151213"/>
    <w:rsid w:val="00153ACE"/>
    <w:rsid w:val="00156B88"/>
    <w:rsid w:val="00157E7C"/>
    <w:rsid w:val="00160234"/>
    <w:rsid w:val="00160842"/>
    <w:rsid w:val="00165883"/>
    <w:rsid w:val="00165C97"/>
    <w:rsid w:val="00165E98"/>
    <w:rsid w:val="001663EF"/>
    <w:rsid w:val="0017013F"/>
    <w:rsid w:val="001749B8"/>
    <w:rsid w:val="00174F47"/>
    <w:rsid w:val="001760BC"/>
    <w:rsid w:val="001801C5"/>
    <w:rsid w:val="001807D9"/>
    <w:rsid w:val="001825AC"/>
    <w:rsid w:val="00184D92"/>
    <w:rsid w:val="00185925"/>
    <w:rsid w:val="001861EB"/>
    <w:rsid w:val="00187137"/>
    <w:rsid w:val="0019199B"/>
    <w:rsid w:val="001926C6"/>
    <w:rsid w:val="001935B1"/>
    <w:rsid w:val="00194BCB"/>
    <w:rsid w:val="00194DAE"/>
    <w:rsid w:val="001951D4"/>
    <w:rsid w:val="00195851"/>
    <w:rsid w:val="00196DC8"/>
    <w:rsid w:val="001A1191"/>
    <w:rsid w:val="001A56EA"/>
    <w:rsid w:val="001A786F"/>
    <w:rsid w:val="001A794F"/>
    <w:rsid w:val="001B00C9"/>
    <w:rsid w:val="001B2597"/>
    <w:rsid w:val="001B2725"/>
    <w:rsid w:val="001B36F3"/>
    <w:rsid w:val="001B73D8"/>
    <w:rsid w:val="001B7B8F"/>
    <w:rsid w:val="001C1E94"/>
    <w:rsid w:val="001C329F"/>
    <w:rsid w:val="001C5F91"/>
    <w:rsid w:val="001C73EA"/>
    <w:rsid w:val="001C7B14"/>
    <w:rsid w:val="001D1CA1"/>
    <w:rsid w:val="001D55C1"/>
    <w:rsid w:val="001E0B07"/>
    <w:rsid w:val="001E275E"/>
    <w:rsid w:val="001E3C68"/>
    <w:rsid w:val="001E41C0"/>
    <w:rsid w:val="001E4278"/>
    <w:rsid w:val="001E53F1"/>
    <w:rsid w:val="001E5B00"/>
    <w:rsid w:val="001E66A3"/>
    <w:rsid w:val="001E7E35"/>
    <w:rsid w:val="001F1FDE"/>
    <w:rsid w:val="001F2823"/>
    <w:rsid w:val="001F2BB1"/>
    <w:rsid w:val="001F3A89"/>
    <w:rsid w:val="001F5329"/>
    <w:rsid w:val="001F58FE"/>
    <w:rsid w:val="001F6B45"/>
    <w:rsid w:val="001F6E7E"/>
    <w:rsid w:val="00200BED"/>
    <w:rsid w:val="002011B6"/>
    <w:rsid w:val="00202085"/>
    <w:rsid w:val="00202C91"/>
    <w:rsid w:val="00204FA0"/>
    <w:rsid w:val="00205801"/>
    <w:rsid w:val="00207AF6"/>
    <w:rsid w:val="00207E11"/>
    <w:rsid w:val="002108F7"/>
    <w:rsid w:val="00211A72"/>
    <w:rsid w:val="00211D30"/>
    <w:rsid w:val="00214ED3"/>
    <w:rsid w:val="002171CA"/>
    <w:rsid w:val="002177E2"/>
    <w:rsid w:val="00217D40"/>
    <w:rsid w:val="002239E2"/>
    <w:rsid w:val="00225686"/>
    <w:rsid w:val="002262DB"/>
    <w:rsid w:val="00227A9B"/>
    <w:rsid w:val="00227F72"/>
    <w:rsid w:val="0023056F"/>
    <w:rsid w:val="002311ED"/>
    <w:rsid w:val="002332C0"/>
    <w:rsid w:val="0023435B"/>
    <w:rsid w:val="002351EC"/>
    <w:rsid w:val="002371F5"/>
    <w:rsid w:val="00241875"/>
    <w:rsid w:val="00242678"/>
    <w:rsid w:val="00242ED5"/>
    <w:rsid w:val="002440E5"/>
    <w:rsid w:val="00244EC6"/>
    <w:rsid w:val="0024618A"/>
    <w:rsid w:val="00251A78"/>
    <w:rsid w:val="002551C3"/>
    <w:rsid w:val="0025552A"/>
    <w:rsid w:val="002573C5"/>
    <w:rsid w:val="00260178"/>
    <w:rsid w:val="00262D53"/>
    <w:rsid w:val="00263722"/>
    <w:rsid w:val="00263A22"/>
    <w:rsid w:val="002649C9"/>
    <w:rsid w:val="00264DB5"/>
    <w:rsid w:val="00265389"/>
    <w:rsid w:val="002660C4"/>
    <w:rsid w:val="002664A2"/>
    <w:rsid w:val="00266805"/>
    <w:rsid w:val="0027023F"/>
    <w:rsid w:val="00270597"/>
    <w:rsid w:val="00270F70"/>
    <w:rsid w:val="002724EB"/>
    <w:rsid w:val="00272CF3"/>
    <w:rsid w:val="00273082"/>
    <w:rsid w:val="0027412B"/>
    <w:rsid w:val="0027509A"/>
    <w:rsid w:val="00275D1F"/>
    <w:rsid w:val="00280ED3"/>
    <w:rsid w:val="002813FA"/>
    <w:rsid w:val="00283570"/>
    <w:rsid w:val="002843D8"/>
    <w:rsid w:val="002902D6"/>
    <w:rsid w:val="00291F59"/>
    <w:rsid w:val="0029291D"/>
    <w:rsid w:val="00294F61"/>
    <w:rsid w:val="00296AF7"/>
    <w:rsid w:val="002A2A02"/>
    <w:rsid w:val="002A611B"/>
    <w:rsid w:val="002B0473"/>
    <w:rsid w:val="002B05C5"/>
    <w:rsid w:val="002B2304"/>
    <w:rsid w:val="002B6397"/>
    <w:rsid w:val="002B6A39"/>
    <w:rsid w:val="002B7A3D"/>
    <w:rsid w:val="002B7A53"/>
    <w:rsid w:val="002C06D2"/>
    <w:rsid w:val="002C0B02"/>
    <w:rsid w:val="002C2E80"/>
    <w:rsid w:val="002C7302"/>
    <w:rsid w:val="002D028A"/>
    <w:rsid w:val="002D04DF"/>
    <w:rsid w:val="002D4992"/>
    <w:rsid w:val="002D6083"/>
    <w:rsid w:val="002E4249"/>
    <w:rsid w:val="002E4B55"/>
    <w:rsid w:val="002E4FAD"/>
    <w:rsid w:val="002E686D"/>
    <w:rsid w:val="002E7319"/>
    <w:rsid w:val="002F368E"/>
    <w:rsid w:val="002F4AAE"/>
    <w:rsid w:val="00300D6B"/>
    <w:rsid w:val="00301182"/>
    <w:rsid w:val="00301958"/>
    <w:rsid w:val="00301F97"/>
    <w:rsid w:val="00302DAD"/>
    <w:rsid w:val="0030330B"/>
    <w:rsid w:val="0030485C"/>
    <w:rsid w:val="0030691F"/>
    <w:rsid w:val="00307472"/>
    <w:rsid w:val="00310208"/>
    <w:rsid w:val="0031034B"/>
    <w:rsid w:val="0031059C"/>
    <w:rsid w:val="00310990"/>
    <w:rsid w:val="00312B23"/>
    <w:rsid w:val="003148AE"/>
    <w:rsid w:val="00315FA1"/>
    <w:rsid w:val="0032095F"/>
    <w:rsid w:val="00322801"/>
    <w:rsid w:val="0032312F"/>
    <w:rsid w:val="00323662"/>
    <w:rsid w:val="00324A30"/>
    <w:rsid w:val="00327136"/>
    <w:rsid w:val="0032770F"/>
    <w:rsid w:val="0032784D"/>
    <w:rsid w:val="00331CEE"/>
    <w:rsid w:val="003335C6"/>
    <w:rsid w:val="003364C0"/>
    <w:rsid w:val="00337F0E"/>
    <w:rsid w:val="003418B1"/>
    <w:rsid w:val="00342E06"/>
    <w:rsid w:val="0034437B"/>
    <w:rsid w:val="003456B2"/>
    <w:rsid w:val="003523A8"/>
    <w:rsid w:val="00352CA6"/>
    <w:rsid w:val="0035318D"/>
    <w:rsid w:val="003540F7"/>
    <w:rsid w:val="00354241"/>
    <w:rsid w:val="0035635B"/>
    <w:rsid w:val="003578BA"/>
    <w:rsid w:val="00357F33"/>
    <w:rsid w:val="00360FA5"/>
    <w:rsid w:val="0036146F"/>
    <w:rsid w:val="00362600"/>
    <w:rsid w:val="00362660"/>
    <w:rsid w:val="00364856"/>
    <w:rsid w:val="00367582"/>
    <w:rsid w:val="0037104C"/>
    <w:rsid w:val="003772AB"/>
    <w:rsid w:val="00380997"/>
    <w:rsid w:val="003821E8"/>
    <w:rsid w:val="003825FE"/>
    <w:rsid w:val="00384F4B"/>
    <w:rsid w:val="00387706"/>
    <w:rsid w:val="00390207"/>
    <w:rsid w:val="00390A1B"/>
    <w:rsid w:val="0039324D"/>
    <w:rsid w:val="00394C89"/>
    <w:rsid w:val="003959B6"/>
    <w:rsid w:val="00395AE3"/>
    <w:rsid w:val="003967A2"/>
    <w:rsid w:val="00397D65"/>
    <w:rsid w:val="003A2CCC"/>
    <w:rsid w:val="003A378E"/>
    <w:rsid w:val="003A37F0"/>
    <w:rsid w:val="003A40F6"/>
    <w:rsid w:val="003A6028"/>
    <w:rsid w:val="003A785F"/>
    <w:rsid w:val="003B0271"/>
    <w:rsid w:val="003B303B"/>
    <w:rsid w:val="003B377D"/>
    <w:rsid w:val="003B4856"/>
    <w:rsid w:val="003B5822"/>
    <w:rsid w:val="003B5E34"/>
    <w:rsid w:val="003C00C6"/>
    <w:rsid w:val="003C09E4"/>
    <w:rsid w:val="003C0B2F"/>
    <w:rsid w:val="003C1221"/>
    <w:rsid w:val="003C1858"/>
    <w:rsid w:val="003C1ED1"/>
    <w:rsid w:val="003C26FF"/>
    <w:rsid w:val="003C2EAE"/>
    <w:rsid w:val="003C3C08"/>
    <w:rsid w:val="003C5C43"/>
    <w:rsid w:val="003C7C4C"/>
    <w:rsid w:val="003D073B"/>
    <w:rsid w:val="003D367D"/>
    <w:rsid w:val="003D4497"/>
    <w:rsid w:val="003D71B0"/>
    <w:rsid w:val="003E0798"/>
    <w:rsid w:val="003E7CF6"/>
    <w:rsid w:val="003F2414"/>
    <w:rsid w:val="003F2E60"/>
    <w:rsid w:val="003F3F2A"/>
    <w:rsid w:val="003F5910"/>
    <w:rsid w:val="003F69F7"/>
    <w:rsid w:val="00402D24"/>
    <w:rsid w:val="00403B83"/>
    <w:rsid w:val="004066A0"/>
    <w:rsid w:val="00410E34"/>
    <w:rsid w:val="004133F1"/>
    <w:rsid w:val="00413E1D"/>
    <w:rsid w:val="00413F9F"/>
    <w:rsid w:val="00417EC9"/>
    <w:rsid w:val="00422A38"/>
    <w:rsid w:val="00423B96"/>
    <w:rsid w:val="004242E0"/>
    <w:rsid w:val="00425B14"/>
    <w:rsid w:val="00425FC6"/>
    <w:rsid w:val="004263F6"/>
    <w:rsid w:val="00430D6E"/>
    <w:rsid w:val="0043116F"/>
    <w:rsid w:val="00432D5B"/>
    <w:rsid w:val="00432D61"/>
    <w:rsid w:val="00435E68"/>
    <w:rsid w:val="004363E9"/>
    <w:rsid w:val="00437B1D"/>
    <w:rsid w:val="00437B9E"/>
    <w:rsid w:val="00442593"/>
    <w:rsid w:val="00443C42"/>
    <w:rsid w:val="00446D48"/>
    <w:rsid w:val="00450051"/>
    <w:rsid w:val="004605EB"/>
    <w:rsid w:val="00471F48"/>
    <w:rsid w:val="00472ADF"/>
    <w:rsid w:val="004759F3"/>
    <w:rsid w:val="004779F3"/>
    <w:rsid w:val="0048479A"/>
    <w:rsid w:val="004865B6"/>
    <w:rsid w:val="00490FE2"/>
    <w:rsid w:val="00491EB4"/>
    <w:rsid w:val="00494392"/>
    <w:rsid w:val="004944C4"/>
    <w:rsid w:val="004952B0"/>
    <w:rsid w:val="0049634A"/>
    <w:rsid w:val="004969E9"/>
    <w:rsid w:val="004A08A4"/>
    <w:rsid w:val="004A342E"/>
    <w:rsid w:val="004A34D5"/>
    <w:rsid w:val="004A604B"/>
    <w:rsid w:val="004A7540"/>
    <w:rsid w:val="004B0253"/>
    <w:rsid w:val="004B0580"/>
    <w:rsid w:val="004B746D"/>
    <w:rsid w:val="004C0190"/>
    <w:rsid w:val="004C0D53"/>
    <w:rsid w:val="004C0F82"/>
    <w:rsid w:val="004C322B"/>
    <w:rsid w:val="004C36AE"/>
    <w:rsid w:val="004C4742"/>
    <w:rsid w:val="004C4C0B"/>
    <w:rsid w:val="004C4FEC"/>
    <w:rsid w:val="004C5CCE"/>
    <w:rsid w:val="004C68E3"/>
    <w:rsid w:val="004C708A"/>
    <w:rsid w:val="004C7114"/>
    <w:rsid w:val="004D0F2C"/>
    <w:rsid w:val="004D2A63"/>
    <w:rsid w:val="004D2A85"/>
    <w:rsid w:val="004D3184"/>
    <w:rsid w:val="004D3B33"/>
    <w:rsid w:val="004D6692"/>
    <w:rsid w:val="004E26D3"/>
    <w:rsid w:val="004E3780"/>
    <w:rsid w:val="004E5823"/>
    <w:rsid w:val="004F141B"/>
    <w:rsid w:val="004F2167"/>
    <w:rsid w:val="004F2B64"/>
    <w:rsid w:val="004F2C1F"/>
    <w:rsid w:val="004F36F7"/>
    <w:rsid w:val="004F4724"/>
    <w:rsid w:val="004F4B08"/>
    <w:rsid w:val="004F71C9"/>
    <w:rsid w:val="00501658"/>
    <w:rsid w:val="00503CF2"/>
    <w:rsid w:val="00504ADC"/>
    <w:rsid w:val="005059B8"/>
    <w:rsid w:val="0050618D"/>
    <w:rsid w:val="00510716"/>
    <w:rsid w:val="00511B9B"/>
    <w:rsid w:val="005135EE"/>
    <w:rsid w:val="0051388D"/>
    <w:rsid w:val="0051514E"/>
    <w:rsid w:val="0051593E"/>
    <w:rsid w:val="00517C63"/>
    <w:rsid w:val="0052699C"/>
    <w:rsid w:val="0052787C"/>
    <w:rsid w:val="005304A9"/>
    <w:rsid w:val="00530E84"/>
    <w:rsid w:val="00531C36"/>
    <w:rsid w:val="00532A3E"/>
    <w:rsid w:val="00533778"/>
    <w:rsid w:val="00534002"/>
    <w:rsid w:val="005361BE"/>
    <w:rsid w:val="00536EB1"/>
    <w:rsid w:val="00537741"/>
    <w:rsid w:val="005423C7"/>
    <w:rsid w:val="00545C16"/>
    <w:rsid w:val="00547B29"/>
    <w:rsid w:val="00551790"/>
    <w:rsid w:val="00551F6E"/>
    <w:rsid w:val="00552C89"/>
    <w:rsid w:val="00554EB3"/>
    <w:rsid w:val="005555F5"/>
    <w:rsid w:val="00556754"/>
    <w:rsid w:val="00560393"/>
    <w:rsid w:val="0056272B"/>
    <w:rsid w:val="00563A2A"/>
    <w:rsid w:val="00566945"/>
    <w:rsid w:val="00566D28"/>
    <w:rsid w:val="0056725F"/>
    <w:rsid w:val="00571E7B"/>
    <w:rsid w:val="0057505A"/>
    <w:rsid w:val="00580008"/>
    <w:rsid w:val="00580B33"/>
    <w:rsid w:val="00582803"/>
    <w:rsid w:val="0058283D"/>
    <w:rsid w:val="00583BA6"/>
    <w:rsid w:val="0058557F"/>
    <w:rsid w:val="00586680"/>
    <w:rsid w:val="00586FC2"/>
    <w:rsid w:val="00587F52"/>
    <w:rsid w:val="0059034F"/>
    <w:rsid w:val="00592A2D"/>
    <w:rsid w:val="00595E28"/>
    <w:rsid w:val="00596D5E"/>
    <w:rsid w:val="005A279A"/>
    <w:rsid w:val="005A40AA"/>
    <w:rsid w:val="005A5667"/>
    <w:rsid w:val="005A7836"/>
    <w:rsid w:val="005B36C8"/>
    <w:rsid w:val="005B4640"/>
    <w:rsid w:val="005B5986"/>
    <w:rsid w:val="005B5DB2"/>
    <w:rsid w:val="005B5E39"/>
    <w:rsid w:val="005B6749"/>
    <w:rsid w:val="005C14E6"/>
    <w:rsid w:val="005C15A8"/>
    <w:rsid w:val="005C312F"/>
    <w:rsid w:val="005C76C2"/>
    <w:rsid w:val="005D060B"/>
    <w:rsid w:val="005D0859"/>
    <w:rsid w:val="005D1B07"/>
    <w:rsid w:val="005D2AA0"/>
    <w:rsid w:val="005D2B72"/>
    <w:rsid w:val="005D46ED"/>
    <w:rsid w:val="005D48B5"/>
    <w:rsid w:val="005D5361"/>
    <w:rsid w:val="005D67F9"/>
    <w:rsid w:val="005D7211"/>
    <w:rsid w:val="005D7287"/>
    <w:rsid w:val="005D77C8"/>
    <w:rsid w:val="005E05D5"/>
    <w:rsid w:val="005E2BBB"/>
    <w:rsid w:val="005E3846"/>
    <w:rsid w:val="005E3ED3"/>
    <w:rsid w:val="005E40AB"/>
    <w:rsid w:val="005E6693"/>
    <w:rsid w:val="005E6A07"/>
    <w:rsid w:val="005F4BB6"/>
    <w:rsid w:val="005F6B4A"/>
    <w:rsid w:val="005F7E2E"/>
    <w:rsid w:val="00600055"/>
    <w:rsid w:val="00602B65"/>
    <w:rsid w:val="00604606"/>
    <w:rsid w:val="00606A35"/>
    <w:rsid w:val="006076CF"/>
    <w:rsid w:val="00607DF8"/>
    <w:rsid w:val="00616FD6"/>
    <w:rsid w:val="00616FF1"/>
    <w:rsid w:val="0062161F"/>
    <w:rsid w:val="0062408B"/>
    <w:rsid w:val="006255A3"/>
    <w:rsid w:val="006328B5"/>
    <w:rsid w:val="00633860"/>
    <w:rsid w:val="00634401"/>
    <w:rsid w:val="00640481"/>
    <w:rsid w:val="006407AF"/>
    <w:rsid w:val="0064184F"/>
    <w:rsid w:val="006429B2"/>
    <w:rsid w:val="00643FF6"/>
    <w:rsid w:val="0064428B"/>
    <w:rsid w:val="00644927"/>
    <w:rsid w:val="00662078"/>
    <w:rsid w:val="00663A13"/>
    <w:rsid w:val="006666DA"/>
    <w:rsid w:val="00666D1D"/>
    <w:rsid w:val="00666D8F"/>
    <w:rsid w:val="00666E95"/>
    <w:rsid w:val="0067077C"/>
    <w:rsid w:val="00672BD9"/>
    <w:rsid w:val="006741A3"/>
    <w:rsid w:val="00675B62"/>
    <w:rsid w:val="00676640"/>
    <w:rsid w:val="0068012A"/>
    <w:rsid w:val="00682364"/>
    <w:rsid w:val="00682A1B"/>
    <w:rsid w:val="00682BC1"/>
    <w:rsid w:val="0068384A"/>
    <w:rsid w:val="006858DC"/>
    <w:rsid w:val="00687A0D"/>
    <w:rsid w:val="00690C15"/>
    <w:rsid w:val="00692E21"/>
    <w:rsid w:val="00693DC7"/>
    <w:rsid w:val="006943AA"/>
    <w:rsid w:val="00695AE1"/>
    <w:rsid w:val="00696325"/>
    <w:rsid w:val="00697321"/>
    <w:rsid w:val="006A05A3"/>
    <w:rsid w:val="006A0CED"/>
    <w:rsid w:val="006A0D91"/>
    <w:rsid w:val="006A0E35"/>
    <w:rsid w:val="006A2202"/>
    <w:rsid w:val="006A5F18"/>
    <w:rsid w:val="006A6DC8"/>
    <w:rsid w:val="006A760D"/>
    <w:rsid w:val="006B01E5"/>
    <w:rsid w:val="006B1F54"/>
    <w:rsid w:val="006B29A6"/>
    <w:rsid w:val="006B2C1A"/>
    <w:rsid w:val="006B2E33"/>
    <w:rsid w:val="006B312B"/>
    <w:rsid w:val="006B3FAC"/>
    <w:rsid w:val="006B426C"/>
    <w:rsid w:val="006B4E26"/>
    <w:rsid w:val="006B4E8F"/>
    <w:rsid w:val="006B5943"/>
    <w:rsid w:val="006B5AF4"/>
    <w:rsid w:val="006B6E7A"/>
    <w:rsid w:val="006B6FEC"/>
    <w:rsid w:val="006C18BA"/>
    <w:rsid w:val="006C18D6"/>
    <w:rsid w:val="006C24B9"/>
    <w:rsid w:val="006C2D4C"/>
    <w:rsid w:val="006C3EAA"/>
    <w:rsid w:val="006C4017"/>
    <w:rsid w:val="006C583D"/>
    <w:rsid w:val="006C7C01"/>
    <w:rsid w:val="006D20CC"/>
    <w:rsid w:val="006D5037"/>
    <w:rsid w:val="006D6204"/>
    <w:rsid w:val="006D657C"/>
    <w:rsid w:val="006D7773"/>
    <w:rsid w:val="006E1EF1"/>
    <w:rsid w:val="006E262F"/>
    <w:rsid w:val="006E2D2A"/>
    <w:rsid w:val="006E4401"/>
    <w:rsid w:val="006E6C08"/>
    <w:rsid w:val="006F1705"/>
    <w:rsid w:val="006F7249"/>
    <w:rsid w:val="00702BEC"/>
    <w:rsid w:val="00703C98"/>
    <w:rsid w:val="00705937"/>
    <w:rsid w:val="007068C7"/>
    <w:rsid w:val="007142A4"/>
    <w:rsid w:val="00714A31"/>
    <w:rsid w:val="00714B4C"/>
    <w:rsid w:val="00716086"/>
    <w:rsid w:val="00716FF5"/>
    <w:rsid w:val="007178F3"/>
    <w:rsid w:val="0072269F"/>
    <w:rsid w:val="0072515B"/>
    <w:rsid w:val="00725E8A"/>
    <w:rsid w:val="00727924"/>
    <w:rsid w:val="007317B1"/>
    <w:rsid w:val="007319AC"/>
    <w:rsid w:val="00736292"/>
    <w:rsid w:val="00736575"/>
    <w:rsid w:val="00740D31"/>
    <w:rsid w:val="007424BD"/>
    <w:rsid w:val="00743926"/>
    <w:rsid w:val="00743E1E"/>
    <w:rsid w:val="00744592"/>
    <w:rsid w:val="00744D18"/>
    <w:rsid w:val="00744DAD"/>
    <w:rsid w:val="00745246"/>
    <w:rsid w:val="00745F2D"/>
    <w:rsid w:val="0074729C"/>
    <w:rsid w:val="00751EC9"/>
    <w:rsid w:val="007534BD"/>
    <w:rsid w:val="0075351F"/>
    <w:rsid w:val="007553F1"/>
    <w:rsid w:val="00755D76"/>
    <w:rsid w:val="00756EB0"/>
    <w:rsid w:val="00757C36"/>
    <w:rsid w:val="0076047D"/>
    <w:rsid w:val="0076153A"/>
    <w:rsid w:val="00767DAF"/>
    <w:rsid w:val="0077201B"/>
    <w:rsid w:val="007731D7"/>
    <w:rsid w:val="00775CFE"/>
    <w:rsid w:val="007775A8"/>
    <w:rsid w:val="00781446"/>
    <w:rsid w:val="0078226B"/>
    <w:rsid w:val="00786377"/>
    <w:rsid w:val="007949AF"/>
    <w:rsid w:val="00795BEE"/>
    <w:rsid w:val="007977F8"/>
    <w:rsid w:val="007A2E4F"/>
    <w:rsid w:val="007A433E"/>
    <w:rsid w:val="007A5EEA"/>
    <w:rsid w:val="007A6363"/>
    <w:rsid w:val="007A688B"/>
    <w:rsid w:val="007A7E85"/>
    <w:rsid w:val="007B03F0"/>
    <w:rsid w:val="007B2728"/>
    <w:rsid w:val="007B2ED6"/>
    <w:rsid w:val="007B711A"/>
    <w:rsid w:val="007B7679"/>
    <w:rsid w:val="007C0D39"/>
    <w:rsid w:val="007C15CE"/>
    <w:rsid w:val="007C491A"/>
    <w:rsid w:val="007C57CA"/>
    <w:rsid w:val="007C5F39"/>
    <w:rsid w:val="007D0421"/>
    <w:rsid w:val="007D14EB"/>
    <w:rsid w:val="007D1C80"/>
    <w:rsid w:val="007D4799"/>
    <w:rsid w:val="007D5765"/>
    <w:rsid w:val="007D6FE3"/>
    <w:rsid w:val="007D723D"/>
    <w:rsid w:val="007E32C2"/>
    <w:rsid w:val="007E4F59"/>
    <w:rsid w:val="007E5946"/>
    <w:rsid w:val="007F44B4"/>
    <w:rsid w:val="007F5285"/>
    <w:rsid w:val="007F5440"/>
    <w:rsid w:val="007F66E3"/>
    <w:rsid w:val="0080221B"/>
    <w:rsid w:val="008040F3"/>
    <w:rsid w:val="00804B86"/>
    <w:rsid w:val="008076FA"/>
    <w:rsid w:val="008111BF"/>
    <w:rsid w:val="00812647"/>
    <w:rsid w:val="00814184"/>
    <w:rsid w:val="0081446F"/>
    <w:rsid w:val="00816766"/>
    <w:rsid w:val="008225D1"/>
    <w:rsid w:val="00823954"/>
    <w:rsid w:val="00824DAC"/>
    <w:rsid w:val="00830A89"/>
    <w:rsid w:val="00830DA4"/>
    <w:rsid w:val="008317F5"/>
    <w:rsid w:val="00831F39"/>
    <w:rsid w:val="00832A7B"/>
    <w:rsid w:val="00833437"/>
    <w:rsid w:val="008336EF"/>
    <w:rsid w:val="008343D7"/>
    <w:rsid w:val="00834E1D"/>
    <w:rsid w:val="00836228"/>
    <w:rsid w:val="00836C5D"/>
    <w:rsid w:val="00840B4C"/>
    <w:rsid w:val="00840E5E"/>
    <w:rsid w:val="00841422"/>
    <w:rsid w:val="00844AA1"/>
    <w:rsid w:val="00846375"/>
    <w:rsid w:val="008466B1"/>
    <w:rsid w:val="00846F7A"/>
    <w:rsid w:val="00851826"/>
    <w:rsid w:val="008579BD"/>
    <w:rsid w:val="00862075"/>
    <w:rsid w:val="00862395"/>
    <w:rsid w:val="00866E3D"/>
    <w:rsid w:val="00867601"/>
    <w:rsid w:val="00870A5F"/>
    <w:rsid w:val="008727FD"/>
    <w:rsid w:val="00873750"/>
    <w:rsid w:val="0087415F"/>
    <w:rsid w:val="00874C41"/>
    <w:rsid w:val="00875D7A"/>
    <w:rsid w:val="00876BCD"/>
    <w:rsid w:val="00877DC8"/>
    <w:rsid w:val="008814F1"/>
    <w:rsid w:val="00882D3C"/>
    <w:rsid w:val="008840F1"/>
    <w:rsid w:val="00892620"/>
    <w:rsid w:val="008932F1"/>
    <w:rsid w:val="00894BDB"/>
    <w:rsid w:val="00894E58"/>
    <w:rsid w:val="00895549"/>
    <w:rsid w:val="00896EDC"/>
    <w:rsid w:val="008977BE"/>
    <w:rsid w:val="008A04BD"/>
    <w:rsid w:val="008A135A"/>
    <w:rsid w:val="008A6FA9"/>
    <w:rsid w:val="008A70B1"/>
    <w:rsid w:val="008A7D09"/>
    <w:rsid w:val="008B229B"/>
    <w:rsid w:val="008B2F1F"/>
    <w:rsid w:val="008B33A0"/>
    <w:rsid w:val="008B39D6"/>
    <w:rsid w:val="008B4035"/>
    <w:rsid w:val="008B4821"/>
    <w:rsid w:val="008B4A4E"/>
    <w:rsid w:val="008B505B"/>
    <w:rsid w:val="008B5370"/>
    <w:rsid w:val="008B53A0"/>
    <w:rsid w:val="008B6A0C"/>
    <w:rsid w:val="008C0B91"/>
    <w:rsid w:val="008C15F2"/>
    <w:rsid w:val="008C1A49"/>
    <w:rsid w:val="008C24E1"/>
    <w:rsid w:val="008C2ACE"/>
    <w:rsid w:val="008C2C17"/>
    <w:rsid w:val="008C71B7"/>
    <w:rsid w:val="008D0CB8"/>
    <w:rsid w:val="008D462C"/>
    <w:rsid w:val="008D497D"/>
    <w:rsid w:val="008E0CF7"/>
    <w:rsid w:val="008E1916"/>
    <w:rsid w:val="008E6416"/>
    <w:rsid w:val="008E6549"/>
    <w:rsid w:val="008F0B88"/>
    <w:rsid w:val="008F228A"/>
    <w:rsid w:val="008F5802"/>
    <w:rsid w:val="008F58F2"/>
    <w:rsid w:val="008F5F90"/>
    <w:rsid w:val="00901186"/>
    <w:rsid w:val="0090133A"/>
    <w:rsid w:val="00906DE7"/>
    <w:rsid w:val="00907676"/>
    <w:rsid w:val="0090767A"/>
    <w:rsid w:val="009079BC"/>
    <w:rsid w:val="00907C7A"/>
    <w:rsid w:val="00910878"/>
    <w:rsid w:val="009129CF"/>
    <w:rsid w:val="00916088"/>
    <w:rsid w:val="00916446"/>
    <w:rsid w:val="009167A5"/>
    <w:rsid w:val="00917748"/>
    <w:rsid w:val="00917AE4"/>
    <w:rsid w:val="0092010A"/>
    <w:rsid w:val="00920672"/>
    <w:rsid w:val="00920821"/>
    <w:rsid w:val="00924AB6"/>
    <w:rsid w:val="00924EAD"/>
    <w:rsid w:val="009266EC"/>
    <w:rsid w:val="00926B11"/>
    <w:rsid w:val="00930502"/>
    <w:rsid w:val="00932C63"/>
    <w:rsid w:val="009353A2"/>
    <w:rsid w:val="00936610"/>
    <w:rsid w:val="00936FCC"/>
    <w:rsid w:val="00936FED"/>
    <w:rsid w:val="00937277"/>
    <w:rsid w:val="0093743D"/>
    <w:rsid w:val="00937AC1"/>
    <w:rsid w:val="00942061"/>
    <w:rsid w:val="009425FF"/>
    <w:rsid w:val="0094324B"/>
    <w:rsid w:val="00944622"/>
    <w:rsid w:val="00944EAF"/>
    <w:rsid w:val="0094563E"/>
    <w:rsid w:val="00945931"/>
    <w:rsid w:val="009461EA"/>
    <w:rsid w:val="00947603"/>
    <w:rsid w:val="00950224"/>
    <w:rsid w:val="009502C0"/>
    <w:rsid w:val="0095120E"/>
    <w:rsid w:val="00951528"/>
    <w:rsid w:val="009531B8"/>
    <w:rsid w:val="009557B8"/>
    <w:rsid w:val="009559A9"/>
    <w:rsid w:val="00957E0B"/>
    <w:rsid w:val="00963A63"/>
    <w:rsid w:val="00964F10"/>
    <w:rsid w:val="00965BE3"/>
    <w:rsid w:val="00966E41"/>
    <w:rsid w:val="0097072B"/>
    <w:rsid w:val="009713DB"/>
    <w:rsid w:val="00977059"/>
    <w:rsid w:val="00980DF8"/>
    <w:rsid w:val="00985D1A"/>
    <w:rsid w:val="009875C3"/>
    <w:rsid w:val="009904E2"/>
    <w:rsid w:val="00992CB3"/>
    <w:rsid w:val="00993135"/>
    <w:rsid w:val="00995E21"/>
    <w:rsid w:val="0099655C"/>
    <w:rsid w:val="0099755F"/>
    <w:rsid w:val="009A32FC"/>
    <w:rsid w:val="009A5418"/>
    <w:rsid w:val="009A6FB9"/>
    <w:rsid w:val="009B0E7A"/>
    <w:rsid w:val="009B2DD5"/>
    <w:rsid w:val="009B450F"/>
    <w:rsid w:val="009C06E7"/>
    <w:rsid w:val="009C242C"/>
    <w:rsid w:val="009C4877"/>
    <w:rsid w:val="009C4CAD"/>
    <w:rsid w:val="009C5EF2"/>
    <w:rsid w:val="009D18FC"/>
    <w:rsid w:val="009E086D"/>
    <w:rsid w:val="009E1464"/>
    <w:rsid w:val="009E3F63"/>
    <w:rsid w:val="009E5150"/>
    <w:rsid w:val="009E66F6"/>
    <w:rsid w:val="009E74BC"/>
    <w:rsid w:val="009F0514"/>
    <w:rsid w:val="009F0B6B"/>
    <w:rsid w:val="009F2ADD"/>
    <w:rsid w:val="009F2BF4"/>
    <w:rsid w:val="009F774D"/>
    <w:rsid w:val="00A009A3"/>
    <w:rsid w:val="00A01683"/>
    <w:rsid w:val="00A0296C"/>
    <w:rsid w:val="00A031D7"/>
    <w:rsid w:val="00A04277"/>
    <w:rsid w:val="00A05B49"/>
    <w:rsid w:val="00A1088C"/>
    <w:rsid w:val="00A11906"/>
    <w:rsid w:val="00A132DE"/>
    <w:rsid w:val="00A1466F"/>
    <w:rsid w:val="00A15321"/>
    <w:rsid w:val="00A20039"/>
    <w:rsid w:val="00A20349"/>
    <w:rsid w:val="00A20B51"/>
    <w:rsid w:val="00A2255F"/>
    <w:rsid w:val="00A23D25"/>
    <w:rsid w:val="00A25C47"/>
    <w:rsid w:val="00A310E4"/>
    <w:rsid w:val="00A322EF"/>
    <w:rsid w:val="00A33337"/>
    <w:rsid w:val="00A3498F"/>
    <w:rsid w:val="00A3508B"/>
    <w:rsid w:val="00A40B58"/>
    <w:rsid w:val="00A41E0A"/>
    <w:rsid w:val="00A429A3"/>
    <w:rsid w:val="00A4446F"/>
    <w:rsid w:val="00A458B3"/>
    <w:rsid w:val="00A4615C"/>
    <w:rsid w:val="00A504C5"/>
    <w:rsid w:val="00A50990"/>
    <w:rsid w:val="00A51BC7"/>
    <w:rsid w:val="00A54757"/>
    <w:rsid w:val="00A56650"/>
    <w:rsid w:val="00A56DE6"/>
    <w:rsid w:val="00A62E87"/>
    <w:rsid w:val="00A63120"/>
    <w:rsid w:val="00A6567A"/>
    <w:rsid w:val="00A65DB9"/>
    <w:rsid w:val="00A67878"/>
    <w:rsid w:val="00A7256F"/>
    <w:rsid w:val="00A731F7"/>
    <w:rsid w:val="00A732E1"/>
    <w:rsid w:val="00A74291"/>
    <w:rsid w:val="00A742F6"/>
    <w:rsid w:val="00A763EF"/>
    <w:rsid w:val="00A77A7F"/>
    <w:rsid w:val="00A77F1A"/>
    <w:rsid w:val="00A81110"/>
    <w:rsid w:val="00A823A2"/>
    <w:rsid w:val="00A84C6E"/>
    <w:rsid w:val="00A8553A"/>
    <w:rsid w:val="00A90657"/>
    <w:rsid w:val="00A91D72"/>
    <w:rsid w:val="00A934BA"/>
    <w:rsid w:val="00A93B4F"/>
    <w:rsid w:val="00A9588C"/>
    <w:rsid w:val="00A96A48"/>
    <w:rsid w:val="00A97D6C"/>
    <w:rsid w:val="00A97E7F"/>
    <w:rsid w:val="00AA13DA"/>
    <w:rsid w:val="00AA16F5"/>
    <w:rsid w:val="00AA2617"/>
    <w:rsid w:val="00AA2658"/>
    <w:rsid w:val="00AA314E"/>
    <w:rsid w:val="00AA3B2A"/>
    <w:rsid w:val="00AA43A3"/>
    <w:rsid w:val="00AA43C3"/>
    <w:rsid w:val="00AA7708"/>
    <w:rsid w:val="00AA7A26"/>
    <w:rsid w:val="00AA7EC7"/>
    <w:rsid w:val="00AB3933"/>
    <w:rsid w:val="00AB631B"/>
    <w:rsid w:val="00AB7BF4"/>
    <w:rsid w:val="00AC006D"/>
    <w:rsid w:val="00AC0DCA"/>
    <w:rsid w:val="00AC272B"/>
    <w:rsid w:val="00AC306B"/>
    <w:rsid w:val="00AC5454"/>
    <w:rsid w:val="00AC62CD"/>
    <w:rsid w:val="00AD073E"/>
    <w:rsid w:val="00AD11EB"/>
    <w:rsid w:val="00AD11ED"/>
    <w:rsid w:val="00AD4D28"/>
    <w:rsid w:val="00AD5CCA"/>
    <w:rsid w:val="00AE195E"/>
    <w:rsid w:val="00AE373F"/>
    <w:rsid w:val="00AE5259"/>
    <w:rsid w:val="00AF0075"/>
    <w:rsid w:val="00AF1375"/>
    <w:rsid w:val="00AF15B4"/>
    <w:rsid w:val="00AF3C89"/>
    <w:rsid w:val="00AF4519"/>
    <w:rsid w:val="00AF5240"/>
    <w:rsid w:val="00AF61F5"/>
    <w:rsid w:val="00AF7D9B"/>
    <w:rsid w:val="00B01F8B"/>
    <w:rsid w:val="00B04D01"/>
    <w:rsid w:val="00B04E13"/>
    <w:rsid w:val="00B0665A"/>
    <w:rsid w:val="00B133B6"/>
    <w:rsid w:val="00B13601"/>
    <w:rsid w:val="00B13782"/>
    <w:rsid w:val="00B14088"/>
    <w:rsid w:val="00B17E92"/>
    <w:rsid w:val="00B20BC1"/>
    <w:rsid w:val="00B21C1A"/>
    <w:rsid w:val="00B2455D"/>
    <w:rsid w:val="00B2652C"/>
    <w:rsid w:val="00B26531"/>
    <w:rsid w:val="00B26721"/>
    <w:rsid w:val="00B2719A"/>
    <w:rsid w:val="00B3093C"/>
    <w:rsid w:val="00B30E5C"/>
    <w:rsid w:val="00B35C23"/>
    <w:rsid w:val="00B3643A"/>
    <w:rsid w:val="00B36B39"/>
    <w:rsid w:val="00B407D8"/>
    <w:rsid w:val="00B410D6"/>
    <w:rsid w:val="00B41CEF"/>
    <w:rsid w:val="00B4310D"/>
    <w:rsid w:val="00B432E5"/>
    <w:rsid w:val="00B44BDC"/>
    <w:rsid w:val="00B45E24"/>
    <w:rsid w:val="00B4722A"/>
    <w:rsid w:val="00B4766F"/>
    <w:rsid w:val="00B52722"/>
    <w:rsid w:val="00B532F7"/>
    <w:rsid w:val="00B5362E"/>
    <w:rsid w:val="00B53809"/>
    <w:rsid w:val="00B549F6"/>
    <w:rsid w:val="00B54C33"/>
    <w:rsid w:val="00B56ADE"/>
    <w:rsid w:val="00B56B14"/>
    <w:rsid w:val="00B5716F"/>
    <w:rsid w:val="00B60248"/>
    <w:rsid w:val="00B61BD0"/>
    <w:rsid w:val="00B61FF0"/>
    <w:rsid w:val="00B6474D"/>
    <w:rsid w:val="00B65266"/>
    <w:rsid w:val="00B65454"/>
    <w:rsid w:val="00B70776"/>
    <w:rsid w:val="00B70CF2"/>
    <w:rsid w:val="00B711CB"/>
    <w:rsid w:val="00B72A3B"/>
    <w:rsid w:val="00B7538E"/>
    <w:rsid w:val="00B817AD"/>
    <w:rsid w:val="00B81F9D"/>
    <w:rsid w:val="00B844A6"/>
    <w:rsid w:val="00B8478D"/>
    <w:rsid w:val="00B8534E"/>
    <w:rsid w:val="00B85F16"/>
    <w:rsid w:val="00B91692"/>
    <w:rsid w:val="00B93B8F"/>
    <w:rsid w:val="00B93E3D"/>
    <w:rsid w:val="00B94327"/>
    <w:rsid w:val="00B95AFC"/>
    <w:rsid w:val="00B97164"/>
    <w:rsid w:val="00BA093B"/>
    <w:rsid w:val="00BA093D"/>
    <w:rsid w:val="00BA4B8D"/>
    <w:rsid w:val="00BA5089"/>
    <w:rsid w:val="00BA682C"/>
    <w:rsid w:val="00BA6E5B"/>
    <w:rsid w:val="00BA7378"/>
    <w:rsid w:val="00BB1A84"/>
    <w:rsid w:val="00BB4551"/>
    <w:rsid w:val="00BB4745"/>
    <w:rsid w:val="00BB5FD9"/>
    <w:rsid w:val="00BB696F"/>
    <w:rsid w:val="00BC039C"/>
    <w:rsid w:val="00BC1102"/>
    <w:rsid w:val="00BC11D1"/>
    <w:rsid w:val="00BC3584"/>
    <w:rsid w:val="00BC4319"/>
    <w:rsid w:val="00BD0E6A"/>
    <w:rsid w:val="00BD2C8A"/>
    <w:rsid w:val="00BD54F5"/>
    <w:rsid w:val="00BD64E4"/>
    <w:rsid w:val="00BD654E"/>
    <w:rsid w:val="00BE1143"/>
    <w:rsid w:val="00BE2A71"/>
    <w:rsid w:val="00BE3860"/>
    <w:rsid w:val="00BE4231"/>
    <w:rsid w:val="00BF4201"/>
    <w:rsid w:val="00BF4EF3"/>
    <w:rsid w:val="00BF6D44"/>
    <w:rsid w:val="00BF7F15"/>
    <w:rsid w:val="00C02CC9"/>
    <w:rsid w:val="00C14221"/>
    <w:rsid w:val="00C163F5"/>
    <w:rsid w:val="00C169B7"/>
    <w:rsid w:val="00C1787B"/>
    <w:rsid w:val="00C200C1"/>
    <w:rsid w:val="00C202D5"/>
    <w:rsid w:val="00C2165D"/>
    <w:rsid w:val="00C245CF"/>
    <w:rsid w:val="00C2684B"/>
    <w:rsid w:val="00C268A6"/>
    <w:rsid w:val="00C26D6B"/>
    <w:rsid w:val="00C30A29"/>
    <w:rsid w:val="00C3129A"/>
    <w:rsid w:val="00C3137B"/>
    <w:rsid w:val="00C36256"/>
    <w:rsid w:val="00C36A1D"/>
    <w:rsid w:val="00C371B4"/>
    <w:rsid w:val="00C42AAC"/>
    <w:rsid w:val="00C4519E"/>
    <w:rsid w:val="00C46908"/>
    <w:rsid w:val="00C47123"/>
    <w:rsid w:val="00C47738"/>
    <w:rsid w:val="00C508BD"/>
    <w:rsid w:val="00C50AA1"/>
    <w:rsid w:val="00C514BC"/>
    <w:rsid w:val="00C51725"/>
    <w:rsid w:val="00C52BAC"/>
    <w:rsid w:val="00C530D9"/>
    <w:rsid w:val="00C553EF"/>
    <w:rsid w:val="00C560C9"/>
    <w:rsid w:val="00C600AA"/>
    <w:rsid w:val="00C6550C"/>
    <w:rsid w:val="00C656CF"/>
    <w:rsid w:val="00C74845"/>
    <w:rsid w:val="00C74F1A"/>
    <w:rsid w:val="00C74FA8"/>
    <w:rsid w:val="00C761F5"/>
    <w:rsid w:val="00C76220"/>
    <w:rsid w:val="00C76A66"/>
    <w:rsid w:val="00C76A86"/>
    <w:rsid w:val="00C76B8E"/>
    <w:rsid w:val="00C8145D"/>
    <w:rsid w:val="00C81E00"/>
    <w:rsid w:val="00C81E25"/>
    <w:rsid w:val="00C8419F"/>
    <w:rsid w:val="00C8648A"/>
    <w:rsid w:val="00C92B99"/>
    <w:rsid w:val="00C942D9"/>
    <w:rsid w:val="00CA0C96"/>
    <w:rsid w:val="00CA122C"/>
    <w:rsid w:val="00CA1B92"/>
    <w:rsid w:val="00CA2882"/>
    <w:rsid w:val="00CA2FD5"/>
    <w:rsid w:val="00CA70E5"/>
    <w:rsid w:val="00CB37AF"/>
    <w:rsid w:val="00CB4663"/>
    <w:rsid w:val="00CB5541"/>
    <w:rsid w:val="00CB6176"/>
    <w:rsid w:val="00CB648F"/>
    <w:rsid w:val="00CB7583"/>
    <w:rsid w:val="00CC066C"/>
    <w:rsid w:val="00CC2D7D"/>
    <w:rsid w:val="00CC3512"/>
    <w:rsid w:val="00CC5409"/>
    <w:rsid w:val="00CD151D"/>
    <w:rsid w:val="00CD253E"/>
    <w:rsid w:val="00CD2F09"/>
    <w:rsid w:val="00CD3EEC"/>
    <w:rsid w:val="00CD5E6F"/>
    <w:rsid w:val="00CD5E7F"/>
    <w:rsid w:val="00CD6D7F"/>
    <w:rsid w:val="00CE0C07"/>
    <w:rsid w:val="00CE14BF"/>
    <w:rsid w:val="00CE3B3B"/>
    <w:rsid w:val="00CF0EA8"/>
    <w:rsid w:val="00CF228C"/>
    <w:rsid w:val="00CF25BD"/>
    <w:rsid w:val="00CF6083"/>
    <w:rsid w:val="00CF7ACC"/>
    <w:rsid w:val="00CF7BD1"/>
    <w:rsid w:val="00D01F5F"/>
    <w:rsid w:val="00D0340C"/>
    <w:rsid w:val="00D06FCA"/>
    <w:rsid w:val="00D07F45"/>
    <w:rsid w:val="00D107E9"/>
    <w:rsid w:val="00D10BE6"/>
    <w:rsid w:val="00D12818"/>
    <w:rsid w:val="00D161BA"/>
    <w:rsid w:val="00D17081"/>
    <w:rsid w:val="00D21CCB"/>
    <w:rsid w:val="00D23C94"/>
    <w:rsid w:val="00D23D04"/>
    <w:rsid w:val="00D2723D"/>
    <w:rsid w:val="00D319DA"/>
    <w:rsid w:val="00D33FA8"/>
    <w:rsid w:val="00D3480E"/>
    <w:rsid w:val="00D357A7"/>
    <w:rsid w:val="00D410AB"/>
    <w:rsid w:val="00D41873"/>
    <w:rsid w:val="00D42CD0"/>
    <w:rsid w:val="00D46AA0"/>
    <w:rsid w:val="00D46EF8"/>
    <w:rsid w:val="00D470BC"/>
    <w:rsid w:val="00D51558"/>
    <w:rsid w:val="00D51BDA"/>
    <w:rsid w:val="00D53239"/>
    <w:rsid w:val="00D56EDC"/>
    <w:rsid w:val="00D60E05"/>
    <w:rsid w:val="00D62362"/>
    <w:rsid w:val="00D62DAD"/>
    <w:rsid w:val="00D64D3B"/>
    <w:rsid w:val="00D712D1"/>
    <w:rsid w:val="00D73CD7"/>
    <w:rsid w:val="00D73E02"/>
    <w:rsid w:val="00D74882"/>
    <w:rsid w:val="00D7528A"/>
    <w:rsid w:val="00D7568C"/>
    <w:rsid w:val="00D759C3"/>
    <w:rsid w:val="00D763DC"/>
    <w:rsid w:val="00D77A18"/>
    <w:rsid w:val="00D77A90"/>
    <w:rsid w:val="00D8248F"/>
    <w:rsid w:val="00D83422"/>
    <w:rsid w:val="00D83DF6"/>
    <w:rsid w:val="00D83F9E"/>
    <w:rsid w:val="00D86B8E"/>
    <w:rsid w:val="00D86BD7"/>
    <w:rsid w:val="00D870EC"/>
    <w:rsid w:val="00D90265"/>
    <w:rsid w:val="00D93F45"/>
    <w:rsid w:val="00D942C5"/>
    <w:rsid w:val="00D9449A"/>
    <w:rsid w:val="00D94BC8"/>
    <w:rsid w:val="00D94D16"/>
    <w:rsid w:val="00D9695F"/>
    <w:rsid w:val="00D971C9"/>
    <w:rsid w:val="00D97F8C"/>
    <w:rsid w:val="00DA20DE"/>
    <w:rsid w:val="00DA2FF7"/>
    <w:rsid w:val="00DA7EC0"/>
    <w:rsid w:val="00DB5861"/>
    <w:rsid w:val="00DB79EE"/>
    <w:rsid w:val="00DC0710"/>
    <w:rsid w:val="00DC10B2"/>
    <w:rsid w:val="00DC4378"/>
    <w:rsid w:val="00DC4FE2"/>
    <w:rsid w:val="00DC5407"/>
    <w:rsid w:val="00DC5F80"/>
    <w:rsid w:val="00DD0C1F"/>
    <w:rsid w:val="00DD1CAC"/>
    <w:rsid w:val="00DD29F9"/>
    <w:rsid w:val="00DD3063"/>
    <w:rsid w:val="00DD3068"/>
    <w:rsid w:val="00DD3B51"/>
    <w:rsid w:val="00DD4B57"/>
    <w:rsid w:val="00DD790E"/>
    <w:rsid w:val="00DE3087"/>
    <w:rsid w:val="00DE57F5"/>
    <w:rsid w:val="00E0296D"/>
    <w:rsid w:val="00E032D9"/>
    <w:rsid w:val="00E116D6"/>
    <w:rsid w:val="00E13154"/>
    <w:rsid w:val="00E16544"/>
    <w:rsid w:val="00E16D62"/>
    <w:rsid w:val="00E21D7A"/>
    <w:rsid w:val="00E23092"/>
    <w:rsid w:val="00E23892"/>
    <w:rsid w:val="00E257FE"/>
    <w:rsid w:val="00E25846"/>
    <w:rsid w:val="00E25872"/>
    <w:rsid w:val="00E263AA"/>
    <w:rsid w:val="00E272A2"/>
    <w:rsid w:val="00E34077"/>
    <w:rsid w:val="00E34F8D"/>
    <w:rsid w:val="00E36EFE"/>
    <w:rsid w:val="00E37AB6"/>
    <w:rsid w:val="00E45518"/>
    <w:rsid w:val="00E47023"/>
    <w:rsid w:val="00E52C09"/>
    <w:rsid w:val="00E53734"/>
    <w:rsid w:val="00E564A1"/>
    <w:rsid w:val="00E56645"/>
    <w:rsid w:val="00E609D2"/>
    <w:rsid w:val="00E61140"/>
    <w:rsid w:val="00E6336C"/>
    <w:rsid w:val="00E63F0A"/>
    <w:rsid w:val="00E65E81"/>
    <w:rsid w:val="00E66BCE"/>
    <w:rsid w:val="00E7189E"/>
    <w:rsid w:val="00E73301"/>
    <w:rsid w:val="00E804A4"/>
    <w:rsid w:val="00E82394"/>
    <w:rsid w:val="00E82E04"/>
    <w:rsid w:val="00E85BC2"/>
    <w:rsid w:val="00E92E6B"/>
    <w:rsid w:val="00E92EBC"/>
    <w:rsid w:val="00E963D2"/>
    <w:rsid w:val="00E97D11"/>
    <w:rsid w:val="00EA01AB"/>
    <w:rsid w:val="00EA03D9"/>
    <w:rsid w:val="00EA0873"/>
    <w:rsid w:val="00EA559E"/>
    <w:rsid w:val="00EA5749"/>
    <w:rsid w:val="00EA5794"/>
    <w:rsid w:val="00EA67A0"/>
    <w:rsid w:val="00EA71C3"/>
    <w:rsid w:val="00EA73CE"/>
    <w:rsid w:val="00EB00DD"/>
    <w:rsid w:val="00EB00E3"/>
    <w:rsid w:val="00EB0BB6"/>
    <w:rsid w:val="00EB4A88"/>
    <w:rsid w:val="00EB5601"/>
    <w:rsid w:val="00EB7EA6"/>
    <w:rsid w:val="00EC0AB2"/>
    <w:rsid w:val="00EC0D0F"/>
    <w:rsid w:val="00EC27C5"/>
    <w:rsid w:val="00EC2BAF"/>
    <w:rsid w:val="00EC4C1C"/>
    <w:rsid w:val="00EC68E5"/>
    <w:rsid w:val="00EC7E98"/>
    <w:rsid w:val="00ED13AF"/>
    <w:rsid w:val="00ED2AEE"/>
    <w:rsid w:val="00ED3C3E"/>
    <w:rsid w:val="00ED5388"/>
    <w:rsid w:val="00ED75E6"/>
    <w:rsid w:val="00ED7A8D"/>
    <w:rsid w:val="00EE3419"/>
    <w:rsid w:val="00EE3490"/>
    <w:rsid w:val="00EE4A39"/>
    <w:rsid w:val="00EE568C"/>
    <w:rsid w:val="00EE5D64"/>
    <w:rsid w:val="00EE6156"/>
    <w:rsid w:val="00EE78CC"/>
    <w:rsid w:val="00EE7FC3"/>
    <w:rsid w:val="00EF0B81"/>
    <w:rsid w:val="00EF1361"/>
    <w:rsid w:val="00EF40A0"/>
    <w:rsid w:val="00EF5948"/>
    <w:rsid w:val="00EF5BF9"/>
    <w:rsid w:val="00F00C3E"/>
    <w:rsid w:val="00F0128B"/>
    <w:rsid w:val="00F071C8"/>
    <w:rsid w:val="00F111EE"/>
    <w:rsid w:val="00F11336"/>
    <w:rsid w:val="00F114AB"/>
    <w:rsid w:val="00F11803"/>
    <w:rsid w:val="00F130BF"/>
    <w:rsid w:val="00F145F0"/>
    <w:rsid w:val="00F156FC"/>
    <w:rsid w:val="00F17351"/>
    <w:rsid w:val="00F23B27"/>
    <w:rsid w:val="00F245AD"/>
    <w:rsid w:val="00F274BA"/>
    <w:rsid w:val="00F315AC"/>
    <w:rsid w:val="00F35615"/>
    <w:rsid w:val="00F40346"/>
    <w:rsid w:val="00F41ECA"/>
    <w:rsid w:val="00F42EAB"/>
    <w:rsid w:val="00F43EB6"/>
    <w:rsid w:val="00F51A0A"/>
    <w:rsid w:val="00F52F8A"/>
    <w:rsid w:val="00F54D0A"/>
    <w:rsid w:val="00F56353"/>
    <w:rsid w:val="00F57228"/>
    <w:rsid w:val="00F57D53"/>
    <w:rsid w:val="00F6132C"/>
    <w:rsid w:val="00F613E2"/>
    <w:rsid w:val="00F6464E"/>
    <w:rsid w:val="00F649D7"/>
    <w:rsid w:val="00F73E40"/>
    <w:rsid w:val="00F772EA"/>
    <w:rsid w:val="00F80011"/>
    <w:rsid w:val="00F800EB"/>
    <w:rsid w:val="00F8022A"/>
    <w:rsid w:val="00F8098D"/>
    <w:rsid w:val="00F80C98"/>
    <w:rsid w:val="00F8102F"/>
    <w:rsid w:val="00F82498"/>
    <w:rsid w:val="00F829D9"/>
    <w:rsid w:val="00F83470"/>
    <w:rsid w:val="00F84ECC"/>
    <w:rsid w:val="00F85A2D"/>
    <w:rsid w:val="00F87A4F"/>
    <w:rsid w:val="00F901F4"/>
    <w:rsid w:val="00F90339"/>
    <w:rsid w:val="00F92961"/>
    <w:rsid w:val="00F93676"/>
    <w:rsid w:val="00FA05A6"/>
    <w:rsid w:val="00FA066A"/>
    <w:rsid w:val="00FA0F44"/>
    <w:rsid w:val="00FA194F"/>
    <w:rsid w:val="00FA254A"/>
    <w:rsid w:val="00FA25B1"/>
    <w:rsid w:val="00FA311C"/>
    <w:rsid w:val="00FA5EAB"/>
    <w:rsid w:val="00FA64B9"/>
    <w:rsid w:val="00FA689B"/>
    <w:rsid w:val="00FA6FAD"/>
    <w:rsid w:val="00FA7CB7"/>
    <w:rsid w:val="00FB2C1F"/>
    <w:rsid w:val="00FB3347"/>
    <w:rsid w:val="00FB6559"/>
    <w:rsid w:val="00FB7D4E"/>
    <w:rsid w:val="00FC19C2"/>
    <w:rsid w:val="00FC29A2"/>
    <w:rsid w:val="00FC590C"/>
    <w:rsid w:val="00FC676D"/>
    <w:rsid w:val="00FC70B1"/>
    <w:rsid w:val="00FC7334"/>
    <w:rsid w:val="00FD0D05"/>
    <w:rsid w:val="00FD1996"/>
    <w:rsid w:val="00FD1C3D"/>
    <w:rsid w:val="00FD230C"/>
    <w:rsid w:val="00FD2A45"/>
    <w:rsid w:val="00FD3148"/>
    <w:rsid w:val="00FD3DE7"/>
    <w:rsid w:val="00FD6507"/>
    <w:rsid w:val="00FD6614"/>
    <w:rsid w:val="00FE0956"/>
    <w:rsid w:val="00FE3F06"/>
    <w:rsid w:val="00FE7704"/>
    <w:rsid w:val="00FF0C4F"/>
    <w:rsid w:val="00FF1F10"/>
    <w:rsid w:val="00FF24AB"/>
    <w:rsid w:val="00FF42C1"/>
    <w:rsid w:val="00FF4755"/>
    <w:rsid w:val="00FF4797"/>
    <w:rsid w:val="00FF5F41"/>
    <w:rsid w:val="00FF79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3C4C8AF"/>
  <w15:docId w15:val="{E6F4304E-E713-4E83-A9D4-D6A00FD55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73101"/>
    <w:rPr>
      <w:rFonts w:ascii="Bookman Old Style" w:hAnsi="Bookman Old Style"/>
      <w:sz w:val="24"/>
    </w:rPr>
  </w:style>
  <w:style w:type="paragraph" w:styleId="Nagwek1">
    <w:name w:val="heading 1"/>
    <w:basedOn w:val="Normalny"/>
    <w:next w:val="Normalny"/>
    <w:qFormat/>
    <w:pPr>
      <w:keepNext/>
      <w:numPr>
        <w:numId w:val="1"/>
      </w:numPr>
      <w:suppressAutoHyphens/>
      <w:jc w:val="center"/>
      <w:outlineLvl w:val="0"/>
    </w:pPr>
    <w:rPr>
      <w:rFonts w:ascii="Times New Roman" w:hAnsi="Times New Roman"/>
      <w:b/>
      <w:sz w:val="36"/>
      <w:u w:val="single"/>
    </w:rPr>
  </w:style>
  <w:style w:type="paragraph" w:styleId="Nagwek2">
    <w:name w:val="heading 2"/>
    <w:basedOn w:val="Normalny"/>
    <w:next w:val="Normalny"/>
    <w:qFormat/>
    <w:pPr>
      <w:keepNext/>
      <w:jc w:val="center"/>
      <w:outlineLvl w:val="1"/>
    </w:pPr>
    <w:rPr>
      <w:rFonts w:ascii="Arial" w:hAnsi="Arial" w:cs="Arial"/>
      <w:b/>
      <w:bCs/>
      <w:szCs w:val="24"/>
    </w:rPr>
  </w:style>
  <w:style w:type="paragraph" w:styleId="Nagwek3">
    <w:name w:val="heading 3"/>
    <w:basedOn w:val="Normalny"/>
    <w:next w:val="Normalny"/>
    <w:link w:val="Nagwek3Znak"/>
    <w:uiPriority w:val="9"/>
    <w:semiHidden/>
    <w:unhideWhenUsed/>
    <w:qFormat/>
    <w:rsid w:val="0005066F"/>
    <w:pPr>
      <w:keepNext/>
      <w:spacing w:before="240" w:after="60"/>
      <w:outlineLvl w:val="2"/>
    </w:pPr>
    <w:rPr>
      <w:rFonts w:ascii="Calibri Light" w:hAnsi="Calibri Light"/>
      <w:b/>
      <w:bCs/>
      <w:sz w:val="26"/>
      <w:szCs w:val="26"/>
      <w:lang w:eastAsia="en-US"/>
    </w:rPr>
  </w:style>
  <w:style w:type="paragraph" w:styleId="Nagwek9">
    <w:name w:val="heading 9"/>
    <w:basedOn w:val="Normalny"/>
    <w:next w:val="Normalny"/>
    <w:qFormat/>
    <w:rsid w:val="00395AE3"/>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zwrotnynakopercie">
    <w:name w:val="envelope return"/>
    <w:basedOn w:val="Normalny"/>
    <w:rPr>
      <w:i/>
      <w:sz w:val="12"/>
    </w:rPr>
  </w:style>
  <w:style w:type="paragraph" w:styleId="Adresnakopercie">
    <w:name w:val="envelope address"/>
    <w:basedOn w:val="Normalny"/>
    <w:pPr>
      <w:framePr w:w="7920" w:h="1980" w:hRule="exact" w:hSpace="141" w:wrap="auto" w:hAnchor="page" w:xAlign="center" w:yAlign="bottom"/>
      <w:ind w:left="2880"/>
    </w:pPr>
    <w:rPr>
      <w:b/>
      <w:i/>
    </w:rPr>
  </w:style>
  <w:style w:type="paragraph" w:styleId="Tekstpodstawowy">
    <w:name w:val="Body Text"/>
    <w:basedOn w:val="Normalny"/>
    <w:link w:val="TekstpodstawowyZnak"/>
    <w:pPr>
      <w:suppressAutoHyphens/>
    </w:pPr>
    <w:rPr>
      <w:rFonts w:ascii="Times New Roman" w:hAnsi="Times New Roman"/>
      <w:b/>
      <w:u w:val="single"/>
    </w:rPr>
  </w:style>
  <w:style w:type="paragraph" w:customStyle="1" w:styleId="WW-Tekstpodstawowy2">
    <w:name w:val="WW-Tekst podstawowy 2"/>
    <w:basedOn w:val="Normalny"/>
    <w:pPr>
      <w:suppressAutoHyphens/>
      <w:jc w:val="both"/>
    </w:pPr>
    <w:rPr>
      <w:rFonts w:ascii="Times New Roman" w:hAnsi="Times New Roman"/>
    </w:rPr>
  </w:style>
  <w:style w:type="paragraph" w:customStyle="1" w:styleId="WW-Tekstpodstawowywcity2">
    <w:name w:val="WW-Tekst podstawowy wcięty 2"/>
    <w:basedOn w:val="Normalny"/>
    <w:pPr>
      <w:tabs>
        <w:tab w:val="left" w:leader="dot" w:pos="8712"/>
      </w:tabs>
      <w:suppressAutoHyphens/>
      <w:ind w:firstLine="900"/>
      <w:jc w:val="both"/>
    </w:pPr>
    <w:rPr>
      <w:rFonts w:ascii="Times New Roman" w:hAnsi="Times New Roman"/>
      <w:sz w:val="22"/>
    </w:rPr>
  </w:style>
  <w:style w:type="paragraph" w:styleId="Tekstpodstawowywcity">
    <w:name w:val="Body Text Indent"/>
    <w:basedOn w:val="Normalny"/>
    <w:pPr>
      <w:tabs>
        <w:tab w:val="left" w:leader="dot" w:pos="9072"/>
      </w:tabs>
      <w:suppressAutoHyphens/>
      <w:ind w:left="360" w:hanging="360"/>
      <w:jc w:val="both"/>
    </w:pPr>
    <w:rPr>
      <w:rFonts w:ascii="Times New Roman" w:hAnsi="Times New Roman"/>
    </w:rPr>
  </w:style>
  <w:style w:type="paragraph" w:styleId="Stopka">
    <w:name w:val="footer"/>
    <w:basedOn w:val="Normalny"/>
    <w:pPr>
      <w:tabs>
        <w:tab w:val="center" w:pos="4536"/>
        <w:tab w:val="right" w:pos="9072"/>
      </w:tabs>
      <w:suppressAutoHyphens/>
    </w:pPr>
    <w:rPr>
      <w:rFonts w:ascii="Times New Roman" w:hAnsi="Times New Roman"/>
    </w:rPr>
  </w:style>
  <w:style w:type="paragraph" w:styleId="Nagwek">
    <w:name w:val="header"/>
    <w:basedOn w:val="Normalny"/>
    <w:pPr>
      <w:tabs>
        <w:tab w:val="center" w:pos="4536"/>
        <w:tab w:val="right" w:pos="9072"/>
      </w:tabs>
    </w:pPr>
  </w:style>
  <w:style w:type="paragraph" w:styleId="Tekstdymka">
    <w:name w:val="Balloon Text"/>
    <w:basedOn w:val="Normalny"/>
    <w:semiHidden/>
    <w:rPr>
      <w:rFonts w:ascii="Tahoma" w:hAnsi="Tahoma" w:cs="Tahoma"/>
      <w:sz w:val="16"/>
      <w:szCs w:val="16"/>
    </w:rPr>
  </w:style>
  <w:style w:type="character" w:styleId="Numerstrony">
    <w:name w:val="page number"/>
    <w:basedOn w:val="Domylnaczcionkaakapitu"/>
  </w:style>
  <w:style w:type="paragraph" w:styleId="Tekstpodstawowywcity2">
    <w:name w:val="Body Text Indent 2"/>
    <w:basedOn w:val="Normalny"/>
    <w:pPr>
      <w:tabs>
        <w:tab w:val="left" w:pos="1134"/>
      </w:tabs>
      <w:spacing w:line="360" w:lineRule="auto"/>
      <w:ind w:left="1134"/>
      <w:jc w:val="both"/>
    </w:pPr>
    <w:rPr>
      <w:rFonts w:ascii="Arial" w:hAnsi="Arial" w:cs="Arial"/>
      <w:szCs w:val="24"/>
    </w:rPr>
  </w:style>
  <w:style w:type="paragraph" w:styleId="Tekstpodstawowywcity3">
    <w:name w:val="Body Text Indent 3"/>
    <w:basedOn w:val="Normalny"/>
    <w:link w:val="Tekstpodstawowywcity3Znak"/>
    <w:pPr>
      <w:spacing w:line="360" w:lineRule="auto"/>
      <w:ind w:left="426" w:hanging="425"/>
      <w:jc w:val="both"/>
    </w:pPr>
    <w:rPr>
      <w:rFonts w:ascii="Arial" w:hAnsi="Arial" w:cs="Arial"/>
      <w:szCs w:val="24"/>
    </w:rPr>
  </w:style>
  <w:style w:type="paragraph" w:styleId="Mapadokumentu">
    <w:name w:val="Document Map"/>
    <w:basedOn w:val="Normalny"/>
    <w:semiHidden/>
    <w:rsid w:val="00A031D7"/>
    <w:pPr>
      <w:shd w:val="clear" w:color="auto" w:fill="000080"/>
    </w:pPr>
    <w:rPr>
      <w:rFonts w:ascii="Tahoma" w:hAnsi="Tahoma" w:cs="Tahoma"/>
      <w:sz w:val="20"/>
    </w:rPr>
  </w:style>
  <w:style w:type="character" w:styleId="Odwoaniedokomentarza">
    <w:name w:val="annotation reference"/>
    <w:rsid w:val="0067077C"/>
    <w:rPr>
      <w:sz w:val="16"/>
      <w:szCs w:val="16"/>
    </w:rPr>
  </w:style>
  <w:style w:type="paragraph" w:styleId="Tekstkomentarza">
    <w:name w:val="annotation text"/>
    <w:basedOn w:val="Normalny"/>
    <w:link w:val="TekstkomentarzaZnak"/>
    <w:rsid w:val="0067077C"/>
    <w:rPr>
      <w:sz w:val="20"/>
      <w:lang w:val="x-none" w:eastAsia="x-none"/>
    </w:rPr>
  </w:style>
  <w:style w:type="character" w:customStyle="1" w:styleId="TekstkomentarzaZnak">
    <w:name w:val="Tekst komentarza Znak"/>
    <w:link w:val="Tekstkomentarza"/>
    <w:rsid w:val="0067077C"/>
    <w:rPr>
      <w:rFonts w:ascii="Bookman Old Style" w:hAnsi="Bookman Old Style"/>
    </w:rPr>
  </w:style>
  <w:style w:type="paragraph" w:styleId="Tematkomentarza">
    <w:name w:val="annotation subject"/>
    <w:basedOn w:val="Tekstkomentarza"/>
    <w:next w:val="Tekstkomentarza"/>
    <w:link w:val="TematkomentarzaZnak"/>
    <w:rsid w:val="0067077C"/>
    <w:rPr>
      <w:b/>
      <w:bCs/>
    </w:rPr>
  </w:style>
  <w:style w:type="character" w:customStyle="1" w:styleId="TematkomentarzaZnak">
    <w:name w:val="Temat komentarza Znak"/>
    <w:link w:val="Tematkomentarza"/>
    <w:rsid w:val="0067077C"/>
    <w:rPr>
      <w:rFonts w:ascii="Bookman Old Style" w:hAnsi="Bookman Old Style"/>
      <w:b/>
      <w:bCs/>
    </w:rPr>
  </w:style>
  <w:style w:type="paragraph" w:customStyle="1" w:styleId="StylSIWZ">
    <w:name w:val="Styl_SIWZ"/>
    <w:basedOn w:val="Nagwek9"/>
    <w:rsid w:val="00395AE3"/>
    <w:pPr>
      <w:numPr>
        <w:numId w:val="2"/>
      </w:numPr>
      <w:pBdr>
        <w:top w:val="single" w:sz="4" w:space="1" w:color="auto" w:shadow="1"/>
        <w:left w:val="single" w:sz="4" w:space="4" w:color="auto" w:shadow="1"/>
        <w:bottom w:val="single" w:sz="4" w:space="1" w:color="auto" w:shadow="1"/>
        <w:right w:val="single" w:sz="4" w:space="0" w:color="auto" w:shadow="1"/>
      </w:pBdr>
      <w:spacing w:after="120" w:line="280" w:lineRule="exact"/>
    </w:pPr>
    <w:rPr>
      <w:rFonts w:ascii="Arial Narrow" w:hAnsi="Arial Narrow"/>
      <w:b/>
    </w:rPr>
  </w:style>
  <w:style w:type="character" w:styleId="Hipercze">
    <w:name w:val="Hyperlink"/>
    <w:uiPriority w:val="99"/>
    <w:rsid w:val="00A4615C"/>
    <w:rPr>
      <w:color w:val="0000FF"/>
      <w:u w:val="single"/>
    </w:rPr>
  </w:style>
  <w:style w:type="paragraph" w:styleId="Poprawka">
    <w:name w:val="Revision"/>
    <w:hidden/>
    <w:uiPriority w:val="99"/>
    <w:semiHidden/>
    <w:rsid w:val="009904E2"/>
    <w:rPr>
      <w:rFonts w:ascii="Bookman Old Style" w:hAnsi="Bookman Old Style"/>
      <w:sz w:val="24"/>
    </w:rPr>
  </w:style>
  <w:style w:type="paragraph" w:customStyle="1" w:styleId="ZnakZnakZnakZnak">
    <w:name w:val="Znak Znak Znak Znak"/>
    <w:basedOn w:val="Normalny"/>
    <w:rsid w:val="00EC7E98"/>
    <w:rPr>
      <w:rFonts w:ascii="Times New Roman" w:hAnsi="Times New Roman"/>
      <w:szCs w:val="24"/>
    </w:rPr>
  </w:style>
  <w:style w:type="character" w:customStyle="1" w:styleId="Teksttreci">
    <w:name w:val="Tekst treści_"/>
    <w:link w:val="Teksttreci0"/>
    <w:rsid w:val="00E97D11"/>
    <w:rPr>
      <w:rFonts w:ascii="Tahoma" w:eastAsia="Tahoma" w:hAnsi="Tahoma" w:cs="Tahoma"/>
      <w:sz w:val="16"/>
      <w:szCs w:val="16"/>
      <w:shd w:val="clear" w:color="auto" w:fill="FFFFFF"/>
    </w:rPr>
  </w:style>
  <w:style w:type="character" w:customStyle="1" w:styleId="Nagwek1Odstpy-1pt">
    <w:name w:val="Nagłówek #1 + Odstępy -1 pt"/>
    <w:rsid w:val="00E97D11"/>
    <w:rPr>
      <w:rFonts w:ascii="Tahoma" w:eastAsia="Tahoma" w:hAnsi="Tahoma" w:cs="Tahoma"/>
      <w:b w:val="0"/>
      <w:bCs w:val="0"/>
      <w:i w:val="0"/>
      <w:iCs w:val="0"/>
      <w:smallCaps w:val="0"/>
      <w:strike w:val="0"/>
      <w:spacing w:val="-20"/>
      <w:sz w:val="22"/>
      <w:szCs w:val="22"/>
    </w:rPr>
  </w:style>
  <w:style w:type="character" w:customStyle="1" w:styleId="Teksttreci2">
    <w:name w:val="Tekst treści (2)_"/>
    <w:link w:val="Teksttreci20"/>
    <w:rsid w:val="00E97D11"/>
    <w:rPr>
      <w:rFonts w:ascii="Tahoma" w:eastAsia="Tahoma" w:hAnsi="Tahoma" w:cs="Tahoma"/>
      <w:sz w:val="16"/>
      <w:szCs w:val="16"/>
      <w:shd w:val="clear" w:color="auto" w:fill="FFFFFF"/>
    </w:rPr>
  </w:style>
  <w:style w:type="character" w:customStyle="1" w:styleId="Podpistabeli">
    <w:name w:val="Podpis tabeli_"/>
    <w:link w:val="Podpistabeli0"/>
    <w:rsid w:val="00E97D11"/>
    <w:rPr>
      <w:rFonts w:ascii="Tahoma" w:eastAsia="Tahoma" w:hAnsi="Tahoma" w:cs="Tahoma"/>
      <w:sz w:val="16"/>
      <w:szCs w:val="16"/>
      <w:shd w:val="clear" w:color="auto" w:fill="FFFFFF"/>
    </w:rPr>
  </w:style>
  <w:style w:type="character" w:customStyle="1" w:styleId="Teksttreci4">
    <w:name w:val="Tekst treści (4)_"/>
    <w:link w:val="Teksttreci40"/>
    <w:rsid w:val="00E97D11"/>
    <w:rPr>
      <w:rFonts w:ascii="Tahoma" w:eastAsia="Tahoma" w:hAnsi="Tahoma" w:cs="Tahoma"/>
      <w:sz w:val="14"/>
      <w:szCs w:val="14"/>
      <w:shd w:val="clear" w:color="auto" w:fill="FFFFFF"/>
    </w:rPr>
  </w:style>
  <w:style w:type="character" w:customStyle="1" w:styleId="Podpistabeli2">
    <w:name w:val="Podpis tabeli (2)_"/>
    <w:link w:val="Podpistabeli20"/>
    <w:rsid w:val="00E97D11"/>
    <w:rPr>
      <w:rFonts w:ascii="Tahoma" w:eastAsia="Tahoma" w:hAnsi="Tahoma" w:cs="Tahoma"/>
      <w:sz w:val="16"/>
      <w:szCs w:val="16"/>
      <w:shd w:val="clear" w:color="auto" w:fill="FFFFFF"/>
    </w:rPr>
  </w:style>
  <w:style w:type="character" w:customStyle="1" w:styleId="TeksttreciBezpogrubienia">
    <w:name w:val="Tekst treści + Bez pogrubienia"/>
    <w:rsid w:val="00E97D11"/>
    <w:rPr>
      <w:rFonts w:ascii="Tahoma" w:eastAsia="Tahoma" w:hAnsi="Tahoma" w:cs="Tahoma"/>
      <w:b/>
      <w:bCs/>
      <w:sz w:val="16"/>
      <w:szCs w:val="16"/>
      <w:shd w:val="clear" w:color="auto" w:fill="FFFFFF"/>
    </w:rPr>
  </w:style>
  <w:style w:type="character" w:customStyle="1" w:styleId="Podpisobrazu">
    <w:name w:val="Podpis obrazu_"/>
    <w:link w:val="Podpisobrazu0"/>
    <w:rsid w:val="00E97D11"/>
    <w:rPr>
      <w:rFonts w:ascii="Tahoma" w:eastAsia="Tahoma" w:hAnsi="Tahoma" w:cs="Tahoma"/>
      <w:sz w:val="16"/>
      <w:szCs w:val="16"/>
      <w:shd w:val="clear" w:color="auto" w:fill="FFFFFF"/>
    </w:rPr>
  </w:style>
  <w:style w:type="character" w:customStyle="1" w:styleId="Podpisobrazu2">
    <w:name w:val="Podpis obrazu (2)_"/>
    <w:link w:val="Podpisobrazu20"/>
    <w:rsid w:val="00E97D11"/>
    <w:rPr>
      <w:rFonts w:ascii="Tahoma" w:eastAsia="Tahoma" w:hAnsi="Tahoma" w:cs="Tahoma"/>
      <w:sz w:val="16"/>
      <w:szCs w:val="16"/>
      <w:shd w:val="clear" w:color="auto" w:fill="FFFFFF"/>
    </w:rPr>
  </w:style>
  <w:style w:type="paragraph" w:customStyle="1" w:styleId="Teksttreci0">
    <w:name w:val="Tekst treści"/>
    <w:basedOn w:val="Normalny"/>
    <w:link w:val="Teksttreci"/>
    <w:rsid w:val="00E97D11"/>
    <w:pPr>
      <w:shd w:val="clear" w:color="auto" w:fill="FFFFFF"/>
      <w:spacing w:before="120" w:line="0" w:lineRule="atLeast"/>
    </w:pPr>
    <w:rPr>
      <w:rFonts w:ascii="Tahoma" w:eastAsia="Tahoma" w:hAnsi="Tahoma"/>
      <w:sz w:val="16"/>
      <w:szCs w:val="16"/>
      <w:lang w:val="x-none" w:eastAsia="x-none"/>
    </w:rPr>
  </w:style>
  <w:style w:type="paragraph" w:customStyle="1" w:styleId="Teksttreci20">
    <w:name w:val="Tekst treści (2)"/>
    <w:basedOn w:val="Normalny"/>
    <w:link w:val="Teksttreci2"/>
    <w:rsid w:val="00E97D11"/>
    <w:pPr>
      <w:shd w:val="clear" w:color="auto" w:fill="FFFFFF"/>
      <w:spacing w:line="0" w:lineRule="atLeast"/>
    </w:pPr>
    <w:rPr>
      <w:rFonts w:ascii="Tahoma" w:eastAsia="Tahoma" w:hAnsi="Tahoma"/>
      <w:sz w:val="16"/>
      <w:szCs w:val="16"/>
      <w:lang w:val="x-none" w:eastAsia="x-none"/>
    </w:rPr>
  </w:style>
  <w:style w:type="paragraph" w:customStyle="1" w:styleId="Podpistabeli0">
    <w:name w:val="Podpis tabeli"/>
    <w:basedOn w:val="Normalny"/>
    <w:link w:val="Podpistabeli"/>
    <w:rsid w:val="00E97D11"/>
    <w:pPr>
      <w:shd w:val="clear" w:color="auto" w:fill="FFFFFF"/>
      <w:spacing w:line="0" w:lineRule="atLeast"/>
    </w:pPr>
    <w:rPr>
      <w:rFonts w:ascii="Tahoma" w:eastAsia="Tahoma" w:hAnsi="Tahoma"/>
      <w:sz w:val="16"/>
      <w:szCs w:val="16"/>
      <w:lang w:val="x-none" w:eastAsia="x-none"/>
    </w:rPr>
  </w:style>
  <w:style w:type="paragraph" w:customStyle="1" w:styleId="Teksttreci40">
    <w:name w:val="Tekst treści (4)"/>
    <w:basedOn w:val="Normalny"/>
    <w:link w:val="Teksttreci4"/>
    <w:rsid w:val="00E97D11"/>
    <w:pPr>
      <w:shd w:val="clear" w:color="auto" w:fill="FFFFFF"/>
      <w:spacing w:line="0" w:lineRule="atLeast"/>
    </w:pPr>
    <w:rPr>
      <w:rFonts w:ascii="Tahoma" w:eastAsia="Tahoma" w:hAnsi="Tahoma"/>
      <w:sz w:val="14"/>
      <w:szCs w:val="14"/>
      <w:lang w:val="x-none" w:eastAsia="x-none"/>
    </w:rPr>
  </w:style>
  <w:style w:type="paragraph" w:customStyle="1" w:styleId="Podpistabeli20">
    <w:name w:val="Podpis tabeli (2)"/>
    <w:basedOn w:val="Normalny"/>
    <w:link w:val="Podpistabeli2"/>
    <w:rsid w:val="00E97D11"/>
    <w:pPr>
      <w:shd w:val="clear" w:color="auto" w:fill="FFFFFF"/>
      <w:spacing w:line="0" w:lineRule="atLeast"/>
    </w:pPr>
    <w:rPr>
      <w:rFonts w:ascii="Tahoma" w:eastAsia="Tahoma" w:hAnsi="Tahoma"/>
      <w:sz w:val="16"/>
      <w:szCs w:val="16"/>
      <w:lang w:val="x-none" w:eastAsia="x-none"/>
    </w:rPr>
  </w:style>
  <w:style w:type="paragraph" w:customStyle="1" w:styleId="Podpisobrazu0">
    <w:name w:val="Podpis obrazu"/>
    <w:basedOn w:val="Normalny"/>
    <w:link w:val="Podpisobrazu"/>
    <w:rsid w:val="00E97D11"/>
    <w:pPr>
      <w:shd w:val="clear" w:color="auto" w:fill="FFFFFF"/>
      <w:spacing w:after="60" w:line="0" w:lineRule="atLeast"/>
    </w:pPr>
    <w:rPr>
      <w:rFonts w:ascii="Tahoma" w:eastAsia="Tahoma" w:hAnsi="Tahoma"/>
      <w:sz w:val="16"/>
      <w:szCs w:val="16"/>
      <w:lang w:val="x-none" w:eastAsia="x-none"/>
    </w:rPr>
  </w:style>
  <w:style w:type="paragraph" w:customStyle="1" w:styleId="Podpisobrazu20">
    <w:name w:val="Podpis obrazu (2)"/>
    <w:basedOn w:val="Normalny"/>
    <w:link w:val="Podpisobrazu2"/>
    <w:rsid w:val="00E97D11"/>
    <w:pPr>
      <w:shd w:val="clear" w:color="auto" w:fill="FFFFFF"/>
      <w:spacing w:before="60" w:line="0" w:lineRule="atLeast"/>
    </w:pPr>
    <w:rPr>
      <w:rFonts w:ascii="Tahoma" w:eastAsia="Tahoma" w:hAnsi="Tahoma"/>
      <w:sz w:val="16"/>
      <w:szCs w:val="16"/>
      <w:lang w:val="x-none" w:eastAsia="x-none"/>
    </w:rPr>
  </w:style>
  <w:style w:type="character" w:customStyle="1" w:styleId="TekstpodstawowyZnak">
    <w:name w:val="Tekst podstawowy Znak"/>
    <w:link w:val="Tekstpodstawowy"/>
    <w:rsid w:val="008C71B7"/>
    <w:rPr>
      <w:b/>
      <w:sz w:val="24"/>
      <w:u w:val="single"/>
    </w:rPr>
  </w:style>
  <w:style w:type="character" w:customStyle="1" w:styleId="Tekstpodstawowywcity3Znak">
    <w:name w:val="Tekst podstawowy wcięty 3 Znak"/>
    <w:link w:val="Tekstpodstawowywcity3"/>
    <w:rsid w:val="008C71B7"/>
    <w:rPr>
      <w:rFonts w:ascii="Arial" w:hAnsi="Arial" w:cs="Arial"/>
      <w:sz w:val="24"/>
      <w:szCs w:val="24"/>
    </w:rPr>
  </w:style>
  <w:style w:type="character" w:styleId="UyteHipercze">
    <w:name w:val="FollowedHyperlink"/>
    <w:uiPriority w:val="99"/>
    <w:unhideWhenUsed/>
    <w:rsid w:val="009F2ADD"/>
    <w:rPr>
      <w:color w:val="800080"/>
      <w:u w:val="single"/>
    </w:rPr>
  </w:style>
  <w:style w:type="paragraph" w:customStyle="1" w:styleId="msonormal0">
    <w:name w:val="msonormal"/>
    <w:basedOn w:val="Normalny"/>
    <w:rsid w:val="009F2ADD"/>
    <w:pPr>
      <w:spacing w:before="100" w:beforeAutospacing="1" w:after="100" w:afterAutospacing="1"/>
    </w:pPr>
    <w:rPr>
      <w:rFonts w:ascii="Times New Roman" w:hAnsi="Times New Roman"/>
      <w:szCs w:val="24"/>
    </w:rPr>
  </w:style>
  <w:style w:type="paragraph" w:customStyle="1" w:styleId="xl65">
    <w:name w:val="xl65"/>
    <w:basedOn w:val="Normalny"/>
    <w:rsid w:val="009F2ADD"/>
    <w:pPr>
      <w:spacing w:before="100" w:beforeAutospacing="1" w:after="100" w:afterAutospacing="1"/>
      <w:textAlignment w:val="center"/>
    </w:pPr>
    <w:rPr>
      <w:rFonts w:ascii="Arial Narrow" w:hAnsi="Arial Narrow"/>
      <w:b/>
      <w:bCs/>
      <w:sz w:val="22"/>
      <w:szCs w:val="22"/>
    </w:rPr>
  </w:style>
  <w:style w:type="paragraph" w:customStyle="1" w:styleId="xl66">
    <w:name w:val="xl66"/>
    <w:basedOn w:val="Normalny"/>
    <w:rsid w:val="009F2ADD"/>
    <w:pPr>
      <w:spacing w:before="100" w:beforeAutospacing="1" w:after="100" w:afterAutospacing="1"/>
      <w:textAlignment w:val="center"/>
    </w:pPr>
    <w:rPr>
      <w:rFonts w:ascii="Arial Narrow" w:hAnsi="Arial Narrow"/>
      <w:sz w:val="22"/>
      <w:szCs w:val="22"/>
    </w:rPr>
  </w:style>
  <w:style w:type="paragraph" w:customStyle="1" w:styleId="xl67">
    <w:name w:val="xl67"/>
    <w:basedOn w:val="Normalny"/>
    <w:rsid w:val="009F2ADD"/>
    <w:pPr>
      <w:pBdr>
        <w:top w:val="single" w:sz="4" w:space="0" w:color="auto"/>
        <w:left w:val="single" w:sz="4" w:space="0" w:color="auto"/>
      </w:pBdr>
      <w:spacing w:before="100" w:beforeAutospacing="1" w:after="100" w:afterAutospacing="1"/>
      <w:textAlignment w:val="center"/>
    </w:pPr>
    <w:rPr>
      <w:rFonts w:ascii="Arial Narrow" w:hAnsi="Arial Narrow"/>
      <w:sz w:val="22"/>
      <w:szCs w:val="22"/>
    </w:rPr>
  </w:style>
  <w:style w:type="paragraph" w:customStyle="1" w:styleId="xl68">
    <w:name w:val="xl68"/>
    <w:basedOn w:val="Normalny"/>
    <w:rsid w:val="009F2ADD"/>
    <w:pPr>
      <w:pBdr>
        <w:top w:val="single" w:sz="4" w:space="0" w:color="auto"/>
      </w:pBdr>
      <w:spacing w:before="100" w:beforeAutospacing="1" w:after="100" w:afterAutospacing="1"/>
      <w:textAlignment w:val="center"/>
    </w:pPr>
    <w:rPr>
      <w:rFonts w:ascii="Arial Narrow" w:hAnsi="Arial Narrow"/>
      <w:sz w:val="22"/>
      <w:szCs w:val="22"/>
    </w:rPr>
  </w:style>
  <w:style w:type="paragraph" w:customStyle="1" w:styleId="xl69">
    <w:name w:val="xl69"/>
    <w:basedOn w:val="Normalny"/>
    <w:rsid w:val="009F2ADD"/>
    <w:pPr>
      <w:pBdr>
        <w:top w:val="single" w:sz="4" w:space="0" w:color="auto"/>
        <w:right w:val="single" w:sz="4" w:space="0" w:color="auto"/>
      </w:pBdr>
      <w:spacing w:before="100" w:beforeAutospacing="1" w:after="100" w:afterAutospacing="1"/>
      <w:textAlignment w:val="center"/>
    </w:pPr>
    <w:rPr>
      <w:rFonts w:ascii="Arial Narrow" w:hAnsi="Arial Narrow"/>
      <w:sz w:val="22"/>
      <w:szCs w:val="22"/>
    </w:rPr>
  </w:style>
  <w:style w:type="paragraph" w:customStyle="1" w:styleId="xl70">
    <w:name w:val="xl70"/>
    <w:basedOn w:val="Normalny"/>
    <w:rsid w:val="009F2ADD"/>
    <w:pPr>
      <w:pBdr>
        <w:left w:val="single" w:sz="4" w:space="0" w:color="auto"/>
      </w:pBdr>
      <w:spacing w:before="100" w:beforeAutospacing="1" w:after="100" w:afterAutospacing="1"/>
      <w:textAlignment w:val="center"/>
    </w:pPr>
    <w:rPr>
      <w:rFonts w:ascii="Arial Narrow" w:hAnsi="Arial Narrow"/>
      <w:sz w:val="22"/>
      <w:szCs w:val="22"/>
    </w:rPr>
  </w:style>
  <w:style w:type="paragraph" w:customStyle="1" w:styleId="xl71">
    <w:name w:val="xl71"/>
    <w:basedOn w:val="Normalny"/>
    <w:rsid w:val="009F2ADD"/>
    <w:pPr>
      <w:pBdr>
        <w:right w:val="single" w:sz="4" w:space="0" w:color="auto"/>
      </w:pBdr>
      <w:spacing w:before="100" w:beforeAutospacing="1" w:after="100" w:afterAutospacing="1"/>
      <w:textAlignment w:val="center"/>
    </w:pPr>
    <w:rPr>
      <w:rFonts w:ascii="Arial Narrow" w:hAnsi="Arial Narrow"/>
      <w:sz w:val="22"/>
      <w:szCs w:val="22"/>
    </w:rPr>
  </w:style>
  <w:style w:type="paragraph" w:customStyle="1" w:styleId="xl72">
    <w:name w:val="xl72"/>
    <w:basedOn w:val="Normalny"/>
    <w:rsid w:val="009F2ADD"/>
    <w:pPr>
      <w:pBdr>
        <w:left w:val="single" w:sz="4" w:space="0" w:color="auto"/>
        <w:bottom w:val="single" w:sz="4" w:space="0" w:color="auto"/>
      </w:pBdr>
      <w:spacing w:before="100" w:beforeAutospacing="1" w:after="100" w:afterAutospacing="1"/>
      <w:textAlignment w:val="center"/>
    </w:pPr>
    <w:rPr>
      <w:rFonts w:ascii="Arial Narrow" w:hAnsi="Arial Narrow"/>
      <w:sz w:val="22"/>
      <w:szCs w:val="22"/>
    </w:rPr>
  </w:style>
  <w:style w:type="paragraph" w:customStyle="1" w:styleId="xl73">
    <w:name w:val="xl73"/>
    <w:basedOn w:val="Normalny"/>
    <w:rsid w:val="009F2ADD"/>
    <w:pPr>
      <w:pBdr>
        <w:bottom w:val="single" w:sz="4" w:space="0" w:color="auto"/>
      </w:pBdr>
      <w:spacing w:before="100" w:beforeAutospacing="1" w:after="100" w:afterAutospacing="1"/>
      <w:textAlignment w:val="center"/>
    </w:pPr>
    <w:rPr>
      <w:rFonts w:ascii="Arial Narrow" w:hAnsi="Arial Narrow"/>
      <w:sz w:val="22"/>
      <w:szCs w:val="22"/>
    </w:rPr>
  </w:style>
  <w:style w:type="paragraph" w:customStyle="1" w:styleId="xl74">
    <w:name w:val="xl74"/>
    <w:basedOn w:val="Normalny"/>
    <w:rsid w:val="009F2ADD"/>
    <w:pPr>
      <w:pBdr>
        <w:bottom w:val="single" w:sz="4" w:space="0" w:color="auto"/>
        <w:right w:val="single" w:sz="4" w:space="0" w:color="auto"/>
      </w:pBdr>
      <w:spacing w:before="100" w:beforeAutospacing="1" w:after="100" w:afterAutospacing="1"/>
      <w:textAlignment w:val="center"/>
    </w:pPr>
    <w:rPr>
      <w:rFonts w:ascii="Arial Narrow" w:hAnsi="Arial Narrow"/>
      <w:sz w:val="22"/>
      <w:szCs w:val="22"/>
    </w:rPr>
  </w:style>
  <w:style w:type="paragraph" w:customStyle="1" w:styleId="xl75">
    <w:name w:val="xl75"/>
    <w:basedOn w:val="Normalny"/>
    <w:rsid w:val="009F2A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6">
    <w:name w:val="xl76"/>
    <w:basedOn w:val="Normalny"/>
    <w:rsid w:val="009F2ADD"/>
    <w:pPr>
      <w:spacing w:before="100" w:beforeAutospacing="1" w:after="100" w:afterAutospacing="1"/>
      <w:textAlignment w:val="center"/>
    </w:pPr>
    <w:rPr>
      <w:rFonts w:ascii="Arial Narrow" w:hAnsi="Arial Narrow"/>
      <w:sz w:val="22"/>
      <w:szCs w:val="22"/>
    </w:rPr>
  </w:style>
  <w:style w:type="paragraph" w:customStyle="1" w:styleId="xl77">
    <w:name w:val="xl77"/>
    <w:basedOn w:val="Normalny"/>
    <w:rsid w:val="009F2ADD"/>
    <w:pPr>
      <w:spacing w:before="100" w:beforeAutospacing="1" w:after="100" w:afterAutospacing="1"/>
      <w:jc w:val="center"/>
      <w:textAlignment w:val="center"/>
    </w:pPr>
    <w:rPr>
      <w:rFonts w:ascii="Arial Narrow" w:hAnsi="Arial Narrow"/>
      <w:sz w:val="22"/>
      <w:szCs w:val="22"/>
    </w:rPr>
  </w:style>
  <w:style w:type="paragraph" w:customStyle="1" w:styleId="xl78">
    <w:name w:val="xl78"/>
    <w:basedOn w:val="Normalny"/>
    <w:rsid w:val="009F2ADD"/>
    <w:pPr>
      <w:spacing w:before="100" w:beforeAutospacing="1" w:after="100" w:afterAutospacing="1"/>
      <w:textAlignment w:val="top"/>
    </w:pPr>
    <w:rPr>
      <w:rFonts w:ascii="Arial Narrow" w:hAnsi="Arial Narrow"/>
      <w:b/>
      <w:bCs/>
      <w:sz w:val="22"/>
      <w:szCs w:val="22"/>
    </w:rPr>
  </w:style>
  <w:style w:type="paragraph" w:customStyle="1" w:styleId="xl79">
    <w:name w:val="xl79"/>
    <w:basedOn w:val="Normalny"/>
    <w:rsid w:val="009F2ADD"/>
    <w:pPr>
      <w:spacing w:before="100" w:beforeAutospacing="1" w:after="100" w:afterAutospacing="1"/>
      <w:textAlignment w:val="top"/>
    </w:pPr>
    <w:rPr>
      <w:rFonts w:ascii="Arial Narrow" w:hAnsi="Arial Narrow"/>
      <w:sz w:val="22"/>
      <w:szCs w:val="22"/>
    </w:rPr>
  </w:style>
  <w:style w:type="paragraph" w:customStyle="1" w:styleId="xl80">
    <w:name w:val="xl80"/>
    <w:basedOn w:val="Normalny"/>
    <w:rsid w:val="009F2ADD"/>
    <w:pPr>
      <w:pBdr>
        <w:top w:val="single" w:sz="4" w:space="0" w:color="auto"/>
        <w:left w:val="single" w:sz="4" w:space="0" w:color="auto"/>
      </w:pBdr>
      <w:spacing w:before="100" w:beforeAutospacing="1" w:after="100" w:afterAutospacing="1"/>
      <w:textAlignment w:val="top"/>
    </w:pPr>
    <w:rPr>
      <w:rFonts w:ascii="Arial Narrow" w:hAnsi="Arial Narrow"/>
      <w:sz w:val="22"/>
      <w:szCs w:val="22"/>
    </w:rPr>
  </w:style>
  <w:style w:type="paragraph" w:customStyle="1" w:styleId="xl81">
    <w:name w:val="xl81"/>
    <w:basedOn w:val="Normalny"/>
    <w:rsid w:val="009F2ADD"/>
    <w:pPr>
      <w:pBdr>
        <w:top w:val="single" w:sz="4" w:space="0" w:color="auto"/>
      </w:pBdr>
      <w:spacing w:before="100" w:beforeAutospacing="1" w:after="100" w:afterAutospacing="1"/>
      <w:textAlignment w:val="top"/>
    </w:pPr>
    <w:rPr>
      <w:rFonts w:ascii="Arial Narrow" w:hAnsi="Arial Narrow"/>
      <w:sz w:val="22"/>
      <w:szCs w:val="22"/>
    </w:rPr>
  </w:style>
  <w:style w:type="paragraph" w:customStyle="1" w:styleId="xl82">
    <w:name w:val="xl82"/>
    <w:basedOn w:val="Normalny"/>
    <w:rsid w:val="009F2ADD"/>
    <w:pPr>
      <w:pBdr>
        <w:top w:val="single" w:sz="4" w:space="0" w:color="auto"/>
        <w:right w:val="single" w:sz="4" w:space="0" w:color="auto"/>
      </w:pBdr>
      <w:spacing w:before="100" w:beforeAutospacing="1" w:after="100" w:afterAutospacing="1"/>
      <w:textAlignment w:val="top"/>
    </w:pPr>
    <w:rPr>
      <w:rFonts w:ascii="Arial Narrow" w:hAnsi="Arial Narrow"/>
      <w:sz w:val="22"/>
      <w:szCs w:val="22"/>
    </w:rPr>
  </w:style>
  <w:style w:type="paragraph" w:customStyle="1" w:styleId="xl83">
    <w:name w:val="xl83"/>
    <w:basedOn w:val="Normalny"/>
    <w:rsid w:val="009F2ADD"/>
    <w:pPr>
      <w:pBdr>
        <w:left w:val="single" w:sz="4" w:space="0" w:color="auto"/>
      </w:pBdr>
      <w:spacing w:before="100" w:beforeAutospacing="1" w:after="100" w:afterAutospacing="1"/>
      <w:textAlignment w:val="top"/>
    </w:pPr>
    <w:rPr>
      <w:rFonts w:ascii="Arial Narrow" w:hAnsi="Arial Narrow"/>
      <w:sz w:val="22"/>
      <w:szCs w:val="22"/>
    </w:rPr>
  </w:style>
  <w:style w:type="paragraph" w:customStyle="1" w:styleId="xl84">
    <w:name w:val="xl84"/>
    <w:basedOn w:val="Normalny"/>
    <w:rsid w:val="009F2ADD"/>
    <w:pPr>
      <w:pBdr>
        <w:right w:val="single" w:sz="4" w:space="0" w:color="auto"/>
      </w:pBdr>
      <w:spacing w:before="100" w:beforeAutospacing="1" w:after="100" w:afterAutospacing="1"/>
      <w:textAlignment w:val="top"/>
    </w:pPr>
    <w:rPr>
      <w:rFonts w:ascii="Arial Narrow" w:hAnsi="Arial Narrow"/>
      <w:sz w:val="22"/>
      <w:szCs w:val="22"/>
    </w:rPr>
  </w:style>
  <w:style w:type="paragraph" w:customStyle="1" w:styleId="xl85">
    <w:name w:val="xl85"/>
    <w:basedOn w:val="Normalny"/>
    <w:rsid w:val="009F2ADD"/>
    <w:pPr>
      <w:pBdr>
        <w:left w:val="single" w:sz="4" w:space="0" w:color="auto"/>
        <w:bottom w:val="single" w:sz="4" w:space="0" w:color="auto"/>
      </w:pBdr>
      <w:spacing w:before="100" w:beforeAutospacing="1" w:after="100" w:afterAutospacing="1"/>
      <w:textAlignment w:val="top"/>
    </w:pPr>
    <w:rPr>
      <w:rFonts w:ascii="Arial Narrow" w:hAnsi="Arial Narrow"/>
      <w:sz w:val="22"/>
      <w:szCs w:val="22"/>
    </w:rPr>
  </w:style>
  <w:style w:type="paragraph" w:customStyle="1" w:styleId="xl86">
    <w:name w:val="xl86"/>
    <w:basedOn w:val="Normalny"/>
    <w:rsid w:val="009F2ADD"/>
    <w:pPr>
      <w:pBdr>
        <w:bottom w:val="single" w:sz="4" w:space="0" w:color="auto"/>
      </w:pBdr>
      <w:spacing w:before="100" w:beforeAutospacing="1" w:after="100" w:afterAutospacing="1"/>
      <w:textAlignment w:val="top"/>
    </w:pPr>
    <w:rPr>
      <w:rFonts w:ascii="Arial Narrow" w:hAnsi="Arial Narrow"/>
      <w:sz w:val="22"/>
      <w:szCs w:val="22"/>
    </w:rPr>
  </w:style>
  <w:style w:type="paragraph" w:customStyle="1" w:styleId="xl87">
    <w:name w:val="xl87"/>
    <w:basedOn w:val="Normalny"/>
    <w:rsid w:val="009F2ADD"/>
    <w:pPr>
      <w:pBdr>
        <w:bottom w:val="single" w:sz="4" w:space="0" w:color="auto"/>
        <w:right w:val="single" w:sz="4" w:space="0" w:color="auto"/>
      </w:pBdr>
      <w:spacing w:before="100" w:beforeAutospacing="1" w:after="100" w:afterAutospacing="1"/>
      <w:textAlignment w:val="top"/>
    </w:pPr>
    <w:rPr>
      <w:rFonts w:ascii="Arial Narrow" w:hAnsi="Arial Narrow"/>
      <w:sz w:val="22"/>
      <w:szCs w:val="22"/>
    </w:rPr>
  </w:style>
  <w:style w:type="paragraph" w:customStyle="1" w:styleId="xl88">
    <w:name w:val="xl88"/>
    <w:basedOn w:val="Normalny"/>
    <w:rsid w:val="009F2ADD"/>
    <w:pPr>
      <w:spacing w:before="100" w:beforeAutospacing="1" w:after="100" w:afterAutospacing="1"/>
      <w:textAlignment w:val="top"/>
    </w:pPr>
    <w:rPr>
      <w:rFonts w:ascii="Arial Narrow" w:hAnsi="Arial Narrow"/>
      <w:sz w:val="22"/>
      <w:szCs w:val="22"/>
    </w:rPr>
  </w:style>
  <w:style w:type="paragraph" w:customStyle="1" w:styleId="xl89">
    <w:name w:val="xl89"/>
    <w:basedOn w:val="Normalny"/>
    <w:rsid w:val="009F2ADD"/>
    <w:pPr>
      <w:pBdr>
        <w:left w:val="single" w:sz="4" w:space="0" w:color="auto"/>
        <w:bottom w:val="single" w:sz="4" w:space="0" w:color="auto"/>
      </w:pBdr>
      <w:spacing w:before="100" w:beforeAutospacing="1" w:after="100" w:afterAutospacing="1"/>
      <w:textAlignment w:val="top"/>
    </w:pPr>
    <w:rPr>
      <w:rFonts w:ascii="Arial Narrow" w:hAnsi="Arial Narrow"/>
      <w:sz w:val="22"/>
      <w:szCs w:val="22"/>
    </w:rPr>
  </w:style>
  <w:style w:type="paragraph" w:customStyle="1" w:styleId="xl90">
    <w:name w:val="xl90"/>
    <w:basedOn w:val="Normalny"/>
    <w:rsid w:val="009F2ADD"/>
    <w:pPr>
      <w:spacing w:before="100" w:beforeAutospacing="1" w:after="100" w:afterAutospacing="1"/>
      <w:textAlignment w:val="top"/>
    </w:pPr>
    <w:rPr>
      <w:rFonts w:ascii="Arial Narrow" w:hAnsi="Arial Narrow"/>
      <w:b/>
      <w:bCs/>
      <w:sz w:val="22"/>
      <w:szCs w:val="22"/>
    </w:rPr>
  </w:style>
  <w:style w:type="paragraph" w:customStyle="1" w:styleId="xl91">
    <w:name w:val="xl91"/>
    <w:basedOn w:val="Normalny"/>
    <w:rsid w:val="009F2ADD"/>
    <w:pPr>
      <w:spacing w:before="100" w:beforeAutospacing="1" w:after="100" w:afterAutospacing="1"/>
      <w:jc w:val="right"/>
      <w:textAlignment w:val="center"/>
    </w:pPr>
    <w:rPr>
      <w:rFonts w:ascii="Arial Narrow" w:hAnsi="Arial Narrow"/>
      <w:b/>
      <w:bCs/>
      <w:sz w:val="22"/>
      <w:szCs w:val="22"/>
    </w:rPr>
  </w:style>
  <w:style w:type="paragraph" w:customStyle="1" w:styleId="xl92">
    <w:name w:val="xl92"/>
    <w:basedOn w:val="Normalny"/>
    <w:rsid w:val="009F2ADD"/>
    <w:pPr>
      <w:spacing w:before="100" w:beforeAutospacing="1" w:after="100" w:afterAutospacing="1"/>
      <w:textAlignment w:val="center"/>
    </w:pPr>
    <w:rPr>
      <w:rFonts w:ascii="Arial Narrow" w:hAnsi="Arial Narrow"/>
      <w:b/>
      <w:bCs/>
      <w:sz w:val="22"/>
      <w:szCs w:val="22"/>
    </w:rPr>
  </w:style>
  <w:style w:type="paragraph" w:customStyle="1" w:styleId="xl93">
    <w:name w:val="xl93"/>
    <w:basedOn w:val="Normalny"/>
    <w:rsid w:val="009F2ADD"/>
    <w:pPr>
      <w:pBdr>
        <w:left w:val="single" w:sz="4" w:space="0" w:color="auto"/>
        <w:bottom w:val="single" w:sz="4" w:space="0" w:color="auto"/>
      </w:pBdr>
      <w:spacing w:before="100" w:beforeAutospacing="1" w:after="100" w:afterAutospacing="1"/>
      <w:jc w:val="center"/>
      <w:textAlignment w:val="center"/>
    </w:pPr>
    <w:rPr>
      <w:rFonts w:ascii="Arial Narrow" w:hAnsi="Arial Narrow"/>
      <w:b/>
      <w:bCs/>
      <w:sz w:val="22"/>
      <w:szCs w:val="22"/>
    </w:rPr>
  </w:style>
  <w:style w:type="paragraph" w:customStyle="1" w:styleId="xl94">
    <w:name w:val="xl94"/>
    <w:basedOn w:val="Normalny"/>
    <w:rsid w:val="009F2ADD"/>
    <w:pPr>
      <w:pBdr>
        <w:bottom w:val="single" w:sz="4" w:space="0" w:color="auto"/>
      </w:pBdr>
      <w:spacing w:before="100" w:beforeAutospacing="1" w:after="100" w:afterAutospacing="1"/>
      <w:jc w:val="center"/>
      <w:textAlignment w:val="center"/>
    </w:pPr>
    <w:rPr>
      <w:rFonts w:ascii="Arial Narrow" w:hAnsi="Arial Narrow"/>
      <w:b/>
      <w:bCs/>
      <w:sz w:val="22"/>
      <w:szCs w:val="22"/>
    </w:rPr>
  </w:style>
  <w:style w:type="paragraph" w:customStyle="1" w:styleId="xl95">
    <w:name w:val="xl95"/>
    <w:basedOn w:val="Normalny"/>
    <w:rsid w:val="009F2ADD"/>
    <w:pPr>
      <w:pBdr>
        <w:bottom w:val="single" w:sz="4" w:space="0" w:color="auto"/>
        <w:right w:val="single" w:sz="4" w:space="0" w:color="auto"/>
      </w:pBdr>
      <w:spacing w:before="100" w:beforeAutospacing="1" w:after="100" w:afterAutospacing="1"/>
      <w:jc w:val="center"/>
      <w:textAlignment w:val="center"/>
    </w:pPr>
    <w:rPr>
      <w:rFonts w:ascii="Arial Narrow" w:hAnsi="Arial Narrow"/>
      <w:b/>
      <w:bCs/>
      <w:sz w:val="22"/>
      <w:szCs w:val="22"/>
    </w:rPr>
  </w:style>
  <w:style w:type="paragraph" w:customStyle="1" w:styleId="xl96">
    <w:name w:val="xl96"/>
    <w:basedOn w:val="Normalny"/>
    <w:rsid w:val="009F2AD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Narrow" w:hAnsi="Arial Narrow"/>
      <w:b/>
      <w:bCs/>
      <w:sz w:val="22"/>
      <w:szCs w:val="22"/>
    </w:rPr>
  </w:style>
  <w:style w:type="paragraph" w:customStyle="1" w:styleId="xl97">
    <w:name w:val="xl97"/>
    <w:basedOn w:val="Normalny"/>
    <w:rsid w:val="009F2ADD"/>
    <w:pPr>
      <w:pBdr>
        <w:top w:val="single" w:sz="4" w:space="0" w:color="auto"/>
        <w:bottom w:val="single" w:sz="4" w:space="0" w:color="auto"/>
      </w:pBdr>
      <w:spacing w:before="100" w:beforeAutospacing="1" w:after="100" w:afterAutospacing="1"/>
      <w:jc w:val="center"/>
      <w:textAlignment w:val="center"/>
    </w:pPr>
    <w:rPr>
      <w:rFonts w:ascii="Arial Narrow" w:hAnsi="Arial Narrow"/>
      <w:b/>
      <w:bCs/>
      <w:sz w:val="22"/>
      <w:szCs w:val="22"/>
    </w:rPr>
  </w:style>
  <w:style w:type="paragraph" w:customStyle="1" w:styleId="xl98">
    <w:name w:val="xl98"/>
    <w:basedOn w:val="Normalny"/>
    <w:rsid w:val="009F2ADD"/>
    <w:pPr>
      <w:pBdr>
        <w:left w:val="single" w:sz="4" w:space="0" w:color="auto"/>
        <w:bottom w:val="single" w:sz="4" w:space="0" w:color="auto"/>
      </w:pBdr>
      <w:spacing w:before="100" w:beforeAutospacing="1" w:after="100" w:afterAutospacing="1"/>
      <w:jc w:val="center"/>
      <w:textAlignment w:val="center"/>
    </w:pPr>
    <w:rPr>
      <w:rFonts w:ascii="Arial Narrow" w:hAnsi="Arial Narrow"/>
      <w:b/>
      <w:bCs/>
      <w:sz w:val="22"/>
      <w:szCs w:val="22"/>
    </w:rPr>
  </w:style>
  <w:style w:type="paragraph" w:customStyle="1" w:styleId="xl99">
    <w:name w:val="xl99"/>
    <w:basedOn w:val="Normalny"/>
    <w:rsid w:val="009F2AD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2"/>
      <w:szCs w:val="22"/>
    </w:rPr>
  </w:style>
  <w:style w:type="paragraph" w:customStyle="1" w:styleId="xl100">
    <w:name w:val="xl100"/>
    <w:basedOn w:val="Normalny"/>
    <w:rsid w:val="009F2ADD"/>
    <w:pPr>
      <w:pBdr>
        <w:top w:val="single" w:sz="4" w:space="0" w:color="auto"/>
        <w:lef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101">
    <w:name w:val="xl101"/>
    <w:basedOn w:val="Normalny"/>
    <w:rsid w:val="009F2ADD"/>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102">
    <w:name w:val="xl102"/>
    <w:basedOn w:val="Normalny"/>
    <w:rsid w:val="009F2AD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103">
    <w:name w:val="xl103"/>
    <w:basedOn w:val="Normalny"/>
    <w:rsid w:val="009F2ADD"/>
    <w:pPr>
      <w:pBdr>
        <w:top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104">
    <w:name w:val="xl104"/>
    <w:basedOn w:val="Normalny"/>
    <w:rsid w:val="009F2AD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22"/>
      <w:szCs w:val="22"/>
    </w:rPr>
  </w:style>
  <w:style w:type="paragraph" w:customStyle="1" w:styleId="xl105">
    <w:name w:val="xl105"/>
    <w:basedOn w:val="Normalny"/>
    <w:rsid w:val="009F2ADD"/>
    <w:pPr>
      <w:pBdr>
        <w:top w:val="single" w:sz="4" w:space="0" w:color="auto"/>
        <w:left w:val="single" w:sz="4" w:space="0" w:color="auto"/>
        <w:bottom w:val="single" w:sz="4" w:space="0" w:color="auto"/>
      </w:pBdr>
      <w:spacing w:before="100" w:beforeAutospacing="1" w:after="100" w:afterAutospacing="1"/>
      <w:textAlignment w:val="center"/>
    </w:pPr>
    <w:rPr>
      <w:rFonts w:ascii="Arial Narrow" w:hAnsi="Arial Narrow"/>
      <w:sz w:val="22"/>
      <w:szCs w:val="22"/>
    </w:rPr>
  </w:style>
  <w:style w:type="paragraph" w:customStyle="1" w:styleId="xl106">
    <w:name w:val="xl106"/>
    <w:basedOn w:val="Normalny"/>
    <w:rsid w:val="009F2ADD"/>
    <w:pPr>
      <w:pBdr>
        <w:top w:val="single" w:sz="4" w:space="0" w:color="auto"/>
        <w:bottom w:val="single" w:sz="4" w:space="0" w:color="auto"/>
      </w:pBdr>
      <w:spacing w:before="100" w:beforeAutospacing="1" w:after="100" w:afterAutospacing="1"/>
      <w:textAlignment w:val="center"/>
    </w:pPr>
    <w:rPr>
      <w:rFonts w:ascii="Arial Narrow" w:hAnsi="Arial Narrow"/>
      <w:sz w:val="22"/>
      <w:szCs w:val="22"/>
    </w:rPr>
  </w:style>
  <w:style w:type="paragraph" w:customStyle="1" w:styleId="xl107">
    <w:name w:val="xl107"/>
    <w:basedOn w:val="Normalny"/>
    <w:rsid w:val="009F2ADD"/>
    <w:pPr>
      <w:pBdr>
        <w:top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22"/>
      <w:szCs w:val="22"/>
    </w:rPr>
  </w:style>
  <w:style w:type="paragraph" w:customStyle="1" w:styleId="xl108">
    <w:name w:val="xl108"/>
    <w:basedOn w:val="Normalny"/>
    <w:rsid w:val="009F2AD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Narrow" w:hAnsi="Arial Narrow"/>
      <w:b/>
      <w:bCs/>
      <w:sz w:val="22"/>
      <w:szCs w:val="22"/>
    </w:rPr>
  </w:style>
  <w:style w:type="paragraph" w:customStyle="1" w:styleId="xl109">
    <w:name w:val="xl109"/>
    <w:basedOn w:val="Normalny"/>
    <w:rsid w:val="009F2AD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110">
    <w:name w:val="xl110"/>
    <w:basedOn w:val="Normalny"/>
    <w:rsid w:val="009F2ADD"/>
    <w:pPr>
      <w:pBdr>
        <w:top w:val="single" w:sz="4" w:space="0" w:color="auto"/>
        <w:bottom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111">
    <w:name w:val="xl111"/>
    <w:basedOn w:val="Normalny"/>
    <w:rsid w:val="009F2AD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112">
    <w:name w:val="xl112"/>
    <w:basedOn w:val="Normalny"/>
    <w:rsid w:val="009F2AD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113">
    <w:name w:val="xl113"/>
    <w:basedOn w:val="Normalny"/>
    <w:rsid w:val="009F2A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styleId="Tekstprzypisudolnego">
    <w:name w:val="footnote text"/>
    <w:basedOn w:val="Normalny"/>
    <w:link w:val="TekstprzypisudolnegoZnak"/>
    <w:rsid w:val="00716FF5"/>
    <w:rPr>
      <w:sz w:val="20"/>
    </w:rPr>
  </w:style>
  <w:style w:type="character" w:customStyle="1" w:styleId="TekstprzypisudolnegoZnak">
    <w:name w:val="Tekst przypisu dolnego Znak"/>
    <w:link w:val="Tekstprzypisudolnego"/>
    <w:rsid w:val="00716FF5"/>
    <w:rPr>
      <w:rFonts w:ascii="Bookman Old Style" w:hAnsi="Bookman Old Style"/>
    </w:rPr>
  </w:style>
  <w:style w:type="character" w:styleId="Odwoanieprzypisudolnego">
    <w:name w:val="footnote reference"/>
    <w:rsid w:val="00716FF5"/>
    <w:rPr>
      <w:vertAlign w:val="superscript"/>
    </w:rPr>
  </w:style>
  <w:style w:type="character" w:customStyle="1" w:styleId="Nagwek3Znak">
    <w:name w:val="Nagłówek 3 Znak"/>
    <w:link w:val="Nagwek3"/>
    <w:uiPriority w:val="9"/>
    <w:semiHidden/>
    <w:rsid w:val="0005066F"/>
    <w:rPr>
      <w:rFonts w:ascii="Calibri Light" w:hAnsi="Calibri Light"/>
      <w:b/>
      <w:bCs/>
      <w:sz w:val="26"/>
      <w:szCs w:val="26"/>
      <w:lang w:eastAsia="en-US"/>
    </w:rPr>
  </w:style>
  <w:style w:type="paragraph" w:styleId="Akapitzlist">
    <w:name w:val="List Paragraph"/>
    <w:aliases w:val="Tabela,FooterText,numbered,Paragraphe de liste1,Bulletr List Paragraph,列出段落,列出段落1,List Paragraph21,Listeafsnit1,Parágrafo da Lista1,Bullet list,Párrafo de lista1,lp1,Preambuła,List Paragraph,CP-UC,CP-Punkty,Bullet List,List - bullets,b1"/>
    <w:basedOn w:val="Normalny"/>
    <w:link w:val="AkapitzlistZnak"/>
    <w:qFormat/>
    <w:rsid w:val="0005066F"/>
    <w:pPr>
      <w:spacing w:after="200" w:line="276" w:lineRule="auto"/>
      <w:ind w:left="720"/>
      <w:contextualSpacing/>
    </w:pPr>
    <w:rPr>
      <w:rFonts w:ascii="Calibri" w:eastAsia="Calibri" w:hAnsi="Calibri"/>
      <w:sz w:val="22"/>
      <w:szCs w:val="22"/>
      <w:lang w:eastAsia="en-US"/>
    </w:rPr>
  </w:style>
  <w:style w:type="character" w:customStyle="1" w:styleId="BrakA">
    <w:name w:val="Brak A"/>
    <w:rsid w:val="0005066F"/>
  </w:style>
  <w:style w:type="table" w:styleId="Tabela-Siatka">
    <w:name w:val="Table Grid"/>
    <w:basedOn w:val="Standardowy"/>
    <w:rsid w:val="00781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0">
    <w:name w:val="Znak Znak Znak Znak"/>
    <w:basedOn w:val="Normalny"/>
    <w:rsid w:val="002902D6"/>
    <w:rPr>
      <w:rFonts w:ascii="Times New Roman" w:hAnsi="Times New Roman"/>
      <w:szCs w:val="24"/>
    </w:rPr>
  </w:style>
  <w:style w:type="paragraph" w:styleId="Tekstprzypisukocowego">
    <w:name w:val="endnote text"/>
    <w:basedOn w:val="Normalny"/>
    <w:link w:val="TekstprzypisukocowegoZnak"/>
    <w:rsid w:val="00A1466F"/>
    <w:rPr>
      <w:sz w:val="20"/>
    </w:rPr>
  </w:style>
  <w:style w:type="character" w:customStyle="1" w:styleId="TekstprzypisukocowegoZnak">
    <w:name w:val="Tekst przypisu końcowego Znak"/>
    <w:basedOn w:val="Domylnaczcionkaakapitu"/>
    <w:link w:val="Tekstprzypisukocowego"/>
    <w:rsid w:val="00A1466F"/>
    <w:rPr>
      <w:rFonts w:ascii="Bookman Old Style" w:hAnsi="Bookman Old Style"/>
    </w:rPr>
  </w:style>
  <w:style w:type="character" w:styleId="Odwoanieprzypisukocowego">
    <w:name w:val="endnote reference"/>
    <w:basedOn w:val="Domylnaczcionkaakapitu"/>
    <w:rsid w:val="00A1466F"/>
    <w:rPr>
      <w:vertAlign w:val="superscript"/>
    </w:rPr>
  </w:style>
  <w:style w:type="character" w:customStyle="1" w:styleId="AkapitzlistZnak">
    <w:name w:val="Akapit z listą Znak"/>
    <w:aliases w:val="Tabela Znak,FooterText Znak,numbered Znak,Paragraphe de liste1 Znak,Bulletr List Paragraph Znak,列出段落 Znak,列出段落1 Znak,List Paragraph21 Znak,Listeafsnit1 Znak,Parágrafo da Lista1 Znak,Bullet list Znak,Párrafo de lista1 Znak,lp1 Znak"/>
    <w:link w:val="Akapitzlist"/>
    <w:qFormat/>
    <w:rsid w:val="00C508BD"/>
    <w:rPr>
      <w:rFonts w:ascii="Calibri" w:eastAsia="Calibri" w:hAnsi="Calibri"/>
      <w:sz w:val="22"/>
      <w:szCs w:val="22"/>
      <w:lang w:eastAsia="en-US"/>
    </w:rPr>
  </w:style>
  <w:style w:type="character" w:customStyle="1" w:styleId="Nierozpoznanawzmianka1">
    <w:name w:val="Nierozpoznana wzmianka1"/>
    <w:basedOn w:val="Domylnaczcionkaakapitu"/>
    <w:uiPriority w:val="99"/>
    <w:semiHidden/>
    <w:unhideWhenUsed/>
    <w:rsid w:val="00F42E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909010">
      <w:bodyDiv w:val="1"/>
      <w:marLeft w:val="0"/>
      <w:marRight w:val="0"/>
      <w:marTop w:val="0"/>
      <w:marBottom w:val="0"/>
      <w:divBdr>
        <w:top w:val="none" w:sz="0" w:space="0" w:color="auto"/>
        <w:left w:val="none" w:sz="0" w:space="0" w:color="auto"/>
        <w:bottom w:val="none" w:sz="0" w:space="0" w:color="auto"/>
        <w:right w:val="none" w:sz="0" w:space="0" w:color="auto"/>
      </w:divBdr>
    </w:div>
    <w:div w:id="280038648">
      <w:bodyDiv w:val="1"/>
      <w:marLeft w:val="0"/>
      <w:marRight w:val="0"/>
      <w:marTop w:val="0"/>
      <w:marBottom w:val="0"/>
      <w:divBdr>
        <w:top w:val="none" w:sz="0" w:space="0" w:color="auto"/>
        <w:left w:val="none" w:sz="0" w:space="0" w:color="auto"/>
        <w:bottom w:val="none" w:sz="0" w:space="0" w:color="auto"/>
        <w:right w:val="none" w:sz="0" w:space="0" w:color="auto"/>
      </w:divBdr>
    </w:div>
    <w:div w:id="362903718">
      <w:bodyDiv w:val="1"/>
      <w:marLeft w:val="0"/>
      <w:marRight w:val="0"/>
      <w:marTop w:val="0"/>
      <w:marBottom w:val="0"/>
      <w:divBdr>
        <w:top w:val="none" w:sz="0" w:space="0" w:color="auto"/>
        <w:left w:val="none" w:sz="0" w:space="0" w:color="auto"/>
        <w:bottom w:val="none" w:sz="0" w:space="0" w:color="auto"/>
        <w:right w:val="none" w:sz="0" w:space="0" w:color="auto"/>
      </w:divBdr>
    </w:div>
    <w:div w:id="623464684">
      <w:bodyDiv w:val="1"/>
      <w:marLeft w:val="0"/>
      <w:marRight w:val="0"/>
      <w:marTop w:val="0"/>
      <w:marBottom w:val="0"/>
      <w:divBdr>
        <w:top w:val="none" w:sz="0" w:space="0" w:color="auto"/>
        <w:left w:val="none" w:sz="0" w:space="0" w:color="auto"/>
        <w:bottom w:val="none" w:sz="0" w:space="0" w:color="auto"/>
        <w:right w:val="none" w:sz="0" w:space="0" w:color="auto"/>
      </w:divBdr>
    </w:div>
    <w:div w:id="679771548">
      <w:bodyDiv w:val="1"/>
      <w:marLeft w:val="0"/>
      <w:marRight w:val="0"/>
      <w:marTop w:val="0"/>
      <w:marBottom w:val="0"/>
      <w:divBdr>
        <w:top w:val="none" w:sz="0" w:space="0" w:color="auto"/>
        <w:left w:val="none" w:sz="0" w:space="0" w:color="auto"/>
        <w:bottom w:val="none" w:sz="0" w:space="0" w:color="auto"/>
        <w:right w:val="none" w:sz="0" w:space="0" w:color="auto"/>
      </w:divBdr>
    </w:div>
    <w:div w:id="984436355">
      <w:bodyDiv w:val="1"/>
      <w:marLeft w:val="0"/>
      <w:marRight w:val="0"/>
      <w:marTop w:val="0"/>
      <w:marBottom w:val="0"/>
      <w:divBdr>
        <w:top w:val="none" w:sz="0" w:space="0" w:color="auto"/>
        <w:left w:val="none" w:sz="0" w:space="0" w:color="auto"/>
        <w:bottom w:val="none" w:sz="0" w:space="0" w:color="auto"/>
        <w:right w:val="none" w:sz="0" w:space="0" w:color="auto"/>
      </w:divBdr>
    </w:div>
    <w:div w:id="1287270844">
      <w:bodyDiv w:val="1"/>
      <w:marLeft w:val="0"/>
      <w:marRight w:val="0"/>
      <w:marTop w:val="0"/>
      <w:marBottom w:val="0"/>
      <w:divBdr>
        <w:top w:val="none" w:sz="0" w:space="0" w:color="auto"/>
        <w:left w:val="none" w:sz="0" w:space="0" w:color="auto"/>
        <w:bottom w:val="none" w:sz="0" w:space="0" w:color="auto"/>
        <w:right w:val="none" w:sz="0" w:space="0" w:color="auto"/>
      </w:divBdr>
    </w:div>
    <w:div w:id="1617329468">
      <w:bodyDiv w:val="1"/>
      <w:marLeft w:val="0"/>
      <w:marRight w:val="0"/>
      <w:marTop w:val="0"/>
      <w:marBottom w:val="0"/>
      <w:divBdr>
        <w:top w:val="none" w:sz="0" w:space="0" w:color="auto"/>
        <w:left w:val="none" w:sz="0" w:space="0" w:color="auto"/>
        <w:bottom w:val="none" w:sz="0" w:space="0" w:color="auto"/>
        <w:right w:val="none" w:sz="0" w:space="0" w:color="auto"/>
      </w:divBdr>
    </w:div>
    <w:div w:id="1631743688">
      <w:bodyDiv w:val="1"/>
      <w:marLeft w:val="0"/>
      <w:marRight w:val="0"/>
      <w:marTop w:val="0"/>
      <w:marBottom w:val="0"/>
      <w:divBdr>
        <w:top w:val="none" w:sz="0" w:space="0" w:color="auto"/>
        <w:left w:val="none" w:sz="0" w:space="0" w:color="auto"/>
        <w:bottom w:val="none" w:sz="0" w:space="0" w:color="auto"/>
        <w:right w:val="none" w:sz="0" w:space="0" w:color="auto"/>
      </w:divBdr>
    </w:div>
    <w:div w:id="1892885840">
      <w:bodyDiv w:val="1"/>
      <w:marLeft w:val="0"/>
      <w:marRight w:val="0"/>
      <w:marTop w:val="0"/>
      <w:marBottom w:val="0"/>
      <w:divBdr>
        <w:top w:val="none" w:sz="0" w:space="0" w:color="auto"/>
        <w:left w:val="none" w:sz="0" w:space="0" w:color="auto"/>
        <w:bottom w:val="none" w:sz="0" w:space="0" w:color="auto"/>
        <w:right w:val="none" w:sz="0" w:space="0" w:color="auto"/>
      </w:divBdr>
    </w:div>
    <w:div w:id="2040087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iotr.Skowronski@energa-operator.pl"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krzywda@energa-operator.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naduzycia@energa-opwrator.pl" TargetMode="External"/><Relationship Id="rId4" Type="http://schemas.openxmlformats.org/officeDocument/2006/relationships/settings" Target="settings.xml"/><Relationship Id="rId9" Type="http://schemas.openxmlformats.org/officeDocument/2006/relationships/hyperlink" Target="mailto:faktury@energa.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C8A8E-A7DB-4F6B-863C-512295D66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14</Pages>
  <Words>5472</Words>
  <Characters>32833</Characters>
  <Application>Microsoft Office Word</Application>
  <DocSecurity>0</DocSecurity>
  <Lines>273</Lines>
  <Paragraphs>76</Paragraphs>
  <ScaleCrop>false</ScaleCrop>
  <HeadingPairs>
    <vt:vector size="2" baseType="variant">
      <vt:variant>
        <vt:lpstr>Tytuł</vt:lpstr>
      </vt:variant>
      <vt:variant>
        <vt:i4>1</vt:i4>
      </vt:variant>
    </vt:vector>
  </HeadingPairs>
  <TitlesOfParts>
    <vt:vector size="1" baseType="lpstr">
      <vt:lpstr>wzór umowy</vt:lpstr>
    </vt:vector>
  </TitlesOfParts>
  <Company>EOP</Company>
  <LinksUpToDate>false</LinksUpToDate>
  <CharactersWithSpaces>38229</CharactersWithSpaces>
  <SharedDoc>false</SharedDoc>
  <HLinks>
    <vt:vector size="12" baseType="variant">
      <vt:variant>
        <vt:i4>4587616</vt:i4>
      </vt:variant>
      <vt:variant>
        <vt:i4>3</vt:i4>
      </vt:variant>
      <vt:variant>
        <vt:i4>0</vt:i4>
      </vt:variant>
      <vt:variant>
        <vt:i4>5</vt:i4>
      </vt:variant>
      <vt:variant>
        <vt:lpwstr>mailto:faktury@energa.pl</vt:lpwstr>
      </vt:variant>
      <vt:variant>
        <vt:lpwstr/>
      </vt:variant>
      <vt:variant>
        <vt:i4>2031662</vt:i4>
      </vt:variant>
      <vt:variant>
        <vt:i4>0</vt:i4>
      </vt:variant>
      <vt:variant>
        <vt:i4>0</vt:i4>
      </vt:variant>
      <vt:variant>
        <vt:i4>5</vt:i4>
      </vt:variant>
      <vt:variant>
        <vt:lpwstr>mailto:Piotr.Skowronski@energa-operator.pl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creator>Aleksander Gidzielski</dc:creator>
  <cp:lastModifiedBy>Sikorski Arkadiusz</cp:lastModifiedBy>
  <cp:revision>16</cp:revision>
  <cp:lastPrinted>2025-05-07T07:47:00Z</cp:lastPrinted>
  <dcterms:created xsi:type="dcterms:W3CDTF">2025-11-03T08:51:00Z</dcterms:created>
  <dcterms:modified xsi:type="dcterms:W3CDTF">2025-11-12T11:12:00Z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